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42CB" w:rsidRPr="00A67121" w:rsidRDefault="005F42CB" w:rsidP="005F42CB">
      <w:pPr>
        <w:spacing w:after="0"/>
        <w:rPr>
          <w:rFonts w:ascii="Times New Roman" w:eastAsia="Times New Roman" w:hAnsi="Times New Roman" w:cs="Times New Roman"/>
          <w:b/>
        </w:rPr>
      </w:pPr>
      <w:r w:rsidRPr="00A67121">
        <w:rPr>
          <w:rFonts w:ascii="Times New Roman" w:eastAsia="Times New Roman" w:hAnsi="Times New Roman" w:cs="Times New Roman"/>
          <w:b/>
        </w:rPr>
        <w:t xml:space="preserve">Рассмотрено                                                               </w:t>
      </w:r>
      <w:r w:rsidR="001622C4">
        <w:rPr>
          <w:rFonts w:ascii="Times New Roman" w:eastAsia="Times New Roman" w:hAnsi="Times New Roman" w:cs="Times New Roman"/>
          <w:b/>
        </w:rPr>
        <w:t xml:space="preserve">                                </w:t>
      </w:r>
      <w:r w:rsidRPr="00A67121">
        <w:rPr>
          <w:rFonts w:ascii="Times New Roman" w:eastAsia="Times New Roman" w:hAnsi="Times New Roman" w:cs="Times New Roman"/>
          <w:b/>
        </w:rPr>
        <w:t>Согласовано</w:t>
      </w:r>
      <w:proofErr w:type="gramStart"/>
      <w:r w:rsidRPr="00A67121">
        <w:rPr>
          <w:rFonts w:ascii="Times New Roman" w:eastAsia="Times New Roman" w:hAnsi="Times New Roman" w:cs="Times New Roman"/>
          <w:b/>
        </w:rPr>
        <w:t xml:space="preserve">                                            </w:t>
      </w:r>
      <w:r w:rsidRPr="00A67121">
        <w:rPr>
          <w:rFonts w:ascii="Times New Roman" w:hAnsi="Times New Roman" w:cs="Times New Roman"/>
          <w:b/>
        </w:rPr>
        <w:t xml:space="preserve">                           </w:t>
      </w:r>
      <w:r w:rsidRPr="00A67121">
        <w:rPr>
          <w:rFonts w:ascii="Times New Roman" w:eastAsia="Times New Roman" w:hAnsi="Times New Roman" w:cs="Times New Roman"/>
          <w:b/>
        </w:rPr>
        <w:t>У</w:t>
      </w:r>
      <w:proofErr w:type="gramEnd"/>
      <w:r w:rsidRPr="00A67121">
        <w:rPr>
          <w:rFonts w:ascii="Times New Roman" w:eastAsia="Times New Roman" w:hAnsi="Times New Roman" w:cs="Times New Roman"/>
          <w:b/>
        </w:rPr>
        <w:t xml:space="preserve">тверждаю                                                                                                    </w:t>
      </w:r>
    </w:p>
    <w:p w:rsidR="005F42CB" w:rsidRPr="00A67121" w:rsidRDefault="005F42CB" w:rsidP="005F42CB">
      <w:pPr>
        <w:spacing w:after="0"/>
        <w:ind w:hanging="540"/>
        <w:rPr>
          <w:rFonts w:ascii="Times New Roman" w:eastAsia="Times New Roman" w:hAnsi="Times New Roman" w:cs="Times New Roman"/>
          <w:b/>
        </w:rPr>
      </w:pPr>
      <w:r w:rsidRPr="00A67121">
        <w:rPr>
          <w:rFonts w:ascii="Times New Roman" w:hAnsi="Times New Roman" w:cs="Times New Roman"/>
          <w:b/>
        </w:rPr>
        <w:t xml:space="preserve">          </w:t>
      </w:r>
      <w:r w:rsidRPr="00A67121">
        <w:rPr>
          <w:rFonts w:ascii="Times New Roman" w:eastAsia="Times New Roman" w:hAnsi="Times New Roman" w:cs="Times New Roman"/>
          <w:b/>
        </w:rPr>
        <w:t xml:space="preserve">Руководитель  методического объединения                                        Заместитель директора по УР             </w:t>
      </w:r>
      <w:r w:rsidRPr="00A67121">
        <w:rPr>
          <w:rFonts w:ascii="Times New Roman" w:hAnsi="Times New Roman" w:cs="Times New Roman"/>
          <w:b/>
        </w:rPr>
        <w:t xml:space="preserve">                          </w:t>
      </w:r>
      <w:r w:rsidRPr="00A67121">
        <w:rPr>
          <w:rFonts w:ascii="Times New Roman" w:eastAsia="Times New Roman" w:hAnsi="Times New Roman" w:cs="Times New Roman"/>
          <w:b/>
        </w:rPr>
        <w:t>Директор школы</w:t>
      </w:r>
    </w:p>
    <w:p w:rsidR="005F42CB" w:rsidRPr="00A67121" w:rsidRDefault="005F42CB" w:rsidP="005F42CB">
      <w:pPr>
        <w:tabs>
          <w:tab w:val="left" w:pos="7140"/>
        </w:tabs>
        <w:spacing w:after="0"/>
        <w:ind w:hanging="540"/>
        <w:rPr>
          <w:rFonts w:ascii="Times New Roman" w:eastAsia="Times New Roman" w:hAnsi="Times New Roman" w:cs="Times New Roman"/>
          <w:b/>
        </w:rPr>
      </w:pPr>
      <w:r w:rsidRPr="00A67121">
        <w:rPr>
          <w:rFonts w:ascii="Times New Roman" w:hAnsi="Times New Roman" w:cs="Times New Roman"/>
          <w:b/>
        </w:rPr>
        <w:t xml:space="preserve">           </w:t>
      </w:r>
      <w:r w:rsidRPr="00A67121">
        <w:rPr>
          <w:rFonts w:ascii="Times New Roman" w:eastAsia="Times New Roman" w:hAnsi="Times New Roman" w:cs="Times New Roman"/>
          <w:b/>
        </w:rPr>
        <w:t xml:space="preserve">учителей русского языка и литературы </w:t>
      </w:r>
    </w:p>
    <w:p w:rsidR="005F42CB" w:rsidRPr="00A67121" w:rsidRDefault="005F42CB" w:rsidP="005F42CB">
      <w:pPr>
        <w:tabs>
          <w:tab w:val="left" w:pos="7140"/>
        </w:tabs>
        <w:spacing w:after="0"/>
        <w:ind w:hanging="540"/>
        <w:rPr>
          <w:rFonts w:ascii="Times New Roman" w:eastAsia="Times New Roman" w:hAnsi="Times New Roman" w:cs="Times New Roman"/>
          <w:b/>
        </w:rPr>
      </w:pPr>
      <w:r w:rsidRPr="00A67121">
        <w:rPr>
          <w:rFonts w:ascii="Times New Roman" w:hAnsi="Times New Roman" w:cs="Times New Roman"/>
          <w:b/>
        </w:rPr>
        <w:t xml:space="preserve">           </w:t>
      </w:r>
      <w:r w:rsidRPr="00A67121">
        <w:rPr>
          <w:rFonts w:ascii="Times New Roman" w:eastAsia="Times New Roman" w:hAnsi="Times New Roman" w:cs="Times New Roman"/>
          <w:b/>
        </w:rPr>
        <w:t xml:space="preserve">____________   </w:t>
      </w:r>
      <w:proofErr w:type="spellStart"/>
      <w:r w:rsidRPr="00A67121">
        <w:rPr>
          <w:rFonts w:ascii="Times New Roman" w:eastAsia="Times New Roman" w:hAnsi="Times New Roman" w:cs="Times New Roman"/>
          <w:b/>
        </w:rPr>
        <w:t>И.Ш.Гильфанова</w:t>
      </w:r>
      <w:proofErr w:type="spellEnd"/>
      <w:r w:rsidRPr="00A67121">
        <w:rPr>
          <w:rFonts w:ascii="Times New Roman" w:eastAsia="Times New Roman" w:hAnsi="Times New Roman" w:cs="Times New Roman"/>
          <w:b/>
        </w:rPr>
        <w:t xml:space="preserve">                                                            </w:t>
      </w:r>
      <w:r w:rsidRPr="00A67121">
        <w:rPr>
          <w:rFonts w:ascii="Times New Roman" w:eastAsia="Times New Roman" w:hAnsi="Times New Roman" w:cs="Times New Roman"/>
          <w:b/>
          <w:u w:val="single"/>
        </w:rPr>
        <w:t xml:space="preserve">            </w:t>
      </w:r>
      <w:r w:rsidRPr="00A67121">
        <w:rPr>
          <w:rFonts w:ascii="Times New Roman" w:eastAsia="Times New Roman" w:hAnsi="Times New Roman" w:cs="Times New Roman"/>
          <w:b/>
        </w:rPr>
        <w:t xml:space="preserve">  Г.Т.Исмагилова                       </w:t>
      </w:r>
      <w:r w:rsidRPr="00A67121">
        <w:rPr>
          <w:rFonts w:ascii="Times New Roman" w:hAnsi="Times New Roman" w:cs="Times New Roman"/>
          <w:b/>
        </w:rPr>
        <w:t xml:space="preserve">                           </w:t>
      </w:r>
      <w:r w:rsidRPr="00A67121">
        <w:rPr>
          <w:rFonts w:ascii="Times New Roman" w:eastAsia="Times New Roman" w:hAnsi="Times New Roman" w:cs="Times New Roman"/>
          <w:b/>
        </w:rPr>
        <w:t xml:space="preserve">_____  </w:t>
      </w:r>
      <w:r w:rsidRPr="00A67121">
        <w:rPr>
          <w:rFonts w:ascii="Times New Roman" w:hAnsi="Times New Roman" w:cs="Times New Roman"/>
          <w:b/>
        </w:rPr>
        <w:t xml:space="preserve">  </w:t>
      </w:r>
      <w:proofErr w:type="spellStart"/>
      <w:r w:rsidRPr="00A67121">
        <w:rPr>
          <w:rFonts w:ascii="Times New Roman" w:eastAsia="Times New Roman" w:hAnsi="Times New Roman" w:cs="Times New Roman"/>
          <w:b/>
        </w:rPr>
        <w:t>Г.Т.Сабирзянова</w:t>
      </w:r>
      <w:proofErr w:type="spellEnd"/>
      <w:r w:rsidRPr="00A67121">
        <w:rPr>
          <w:rFonts w:ascii="Times New Roman" w:eastAsia="Times New Roman" w:hAnsi="Times New Roman" w:cs="Times New Roman"/>
          <w:b/>
        </w:rPr>
        <w:t xml:space="preserve">  </w:t>
      </w:r>
      <w:r w:rsidRPr="00A67121">
        <w:rPr>
          <w:rFonts w:ascii="Times New Roman" w:eastAsia="Times New Roman" w:hAnsi="Times New Roman" w:cs="Times New Roman"/>
          <w:b/>
        </w:rPr>
        <w:tab/>
        <w:t xml:space="preserve">                                                                                                                                                                                                                                                                                                                                                                                                                         </w:t>
      </w:r>
    </w:p>
    <w:p w:rsidR="005F42CB" w:rsidRPr="00A67121" w:rsidRDefault="005F42CB" w:rsidP="005F42CB">
      <w:pPr>
        <w:tabs>
          <w:tab w:val="left" w:pos="6575"/>
        </w:tabs>
        <w:spacing w:after="0"/>
        <w:ind w:hanging="540"/>
        <w:rPr>
          <w:rFonts w:ascii="Times New Roman" w:eastAsia="Times New Roman" w:hAnsi="Times New Roman" w:cs="Times New Roman"/>
          <w:b/>
        </w:rPr>
      </w:pPr>
      <w:r w:rsidRPr="00A67121">
        <w:rPr>
          <w:rFonts w:ascii="Times New Roman" w:hAnsi="Times New Roman" w:cs="Times New Roman"/>
          <w:b/>
        </w:rPr>
        <w:t xml:space="preserve">          </w:t>
      </w:r>
      <w:r w:rsidRPr="00A67121">
        <w:rPr>
          <w:rFonts w:ascii="Times New Roman" w:eastAsia="Times New Roman" w:hAnsi="Times New Roman" w:cs="Times New Roman"/>
          <w:b/>
        </w:rPr>
        <w:t xml:space="preserve">Протокол №  1                                                                                           </w:t>
      </w:r>
      <w:r w:rsidR="005E04CB" w:rsidRPr="00A67121">
        <w:rPr>
          <w:rFonts w:ascii="Times New Roman" w:hAnsi="Times New Roman" w:cs="Times New Roman"/>
          <w:b/>
        </w:rPr>
        <w:t xml:space="preserve"> </w:t>
      </w:r>
      <w:r w:rsidR="001622C4">
        <w:rPr>
          <w:rFonts w:ascii="Times New Roman" w:hAnsi="Times New Roman" w:cs="Times New Roman"/>
          <w:b/>
        </w:rPr>
        <w:t xml:space="preserve">                                                                                               </w:t>
      </w:r>
      <w:r w:rsidRPr="00A67121">
        <w:rPr>
          <w:rFonts w:ascii="Times New Roman" w:eastAsia="Times New Roman" w:hAnsi="Times New Roman" w:cs="Times New Roman"/>
          <w:b/>
        </w:rPr>
        <w:t>Приказ №</w:t>
      </w:r>
      <w:r w:rsidRPr="00A67121">
        <w:rPr>
          <w:rFonts w:ascii="Times New Roman" w:eastAsia="Times New Roman" w:hAnsi="Times New Roman" w:cs="Times New Roman"/>
          <w:b/>
          <w:u w:val="single"/>
        </w:rPr>
        <w:t xml:space="preserve">  </w:t>
      </w:r>
      <w:r w:rsidR="001622C4">
        <w:rPr>
          <w:rFonts w:ascii="Times New Roman" w:eastAsia="Times New Roman" w:hAnsi="Times New Roman" w:cs="Times New Roman"/>
          <w:b/>
          <w:u w:val="single"/>
        </w:rPr>
        <w:t>60</w:t>
      </w:r>
      <w:r w:rsidRPr="00A67121">
        <w:rPr>
          <w:rFonts w:ascii="Times New Roman" w:eastAsia="Times New Roman" w:hAnsi="Times New Roman" w:cs="Times New Roman"/>
          <w:b/>
        </w:rPr>
        <w:t xml:space="preserve">                                                           </w:t>
      </w:r>
    </w:p>
    <w:p w:rsidR="005F42CB" w:rsidRPr="00A67121" w:rsidRDefault="005F42CB" w:rsidP="005F42CB">
      <w:pPr>
        <w:spacing w:after="0"/>
        <w:ind w:hanging="540"/>
        <w:rPr>
          <w:rFonts w:ascii="Times New Roman" w:eastAsia="Times New Roman" w:hAnsi="Times New Roman" w:cs="Times New Roman"/>
          <w:b/>
        </w:rPr>
      </w:pPr>
      <w:r w:rsidRPr="00A67121">
        <w:rPr>
          <w:rFonts w:ascii="Times New Roman" w:hAnsi="Times New Roman" w:cs="Times New Roman"/>
          <w:b/>
        </w:rPr>
        <w:t xml:space="preserve">          </w:t>
      </w:r>
      <w:r w:rsidR="001622C4">
        <w:rPr>
          <w:rFonts w:ascii="Times New Roman" w:eastAsia="Times New Roman" w:hAnsi="Times New Roman" w:cs="Times New Roman"/>
          <w:b/>
        </w:rPr>
        <w:t>от «19</w:t>
      </w:r>
      <w:r w:rsidR="001622C4">
        <w:rPr>
          <w:rFonts w:ascii="Times New Roman" w:hAnsi="Times New Roman" w:cs="Times New Roman"/>
          <w:b/>
        </w:rPr>
        <w:t xml:space="preserve"> » августа 2020</w:t>
      </w:r>
      <w:r w:rsidRPr="00A67121">
        <w:rPr>
          <w:rFonts w:ascii="Times New Roman" w:eastAsia="Times New Roman" w:hAnsi="Times New Roman" w:cs="Times New Roman"/>
          <w:b/>
        </w:rPr>
        <w:t xml:space="preserve">г.                                                                                                                                            </w:t>
      </w:r>
      <w:r w:rsidRPr="00A67121">
        <w:rPr>
          <w:rFonts w:ascii="Times New Roman" w:hAnsi="Times New Roman" w:cs="Times New Roman"/>
          <w:b/>
        </w:rPr>
        <w:t xml:space="preserve">                               </w:t>
      </w:r>
      <w:r w:rsidR="001622C4">
        <w:rPr>
          <w:rFonts w:ascii="Times New Roman" w:hAnsi="Times New Roman" w:cs="Times New Roman"/>
          <w:b/>
        </w:rPr>
        <w:t xml:space="preserve">   </w:t>
      </w:r>
      <w:r w:rsidRPr="00A67121">
        <w:rPr>
          <w:rFonts w:ascii="Times New Roman" w:eastAsia="Times New Roman" w:hAnsi="Times New Roman" w:cs="Times New Roman"/>
          <w:b/>
        </w:rPr>
        <w:t xml:space="preserve">от   </w:t>
      </w:r>
      <w:r w:rsidR="001622C4">
        <w:rPr>
          <w:rFonts w:ascii="Times New Roman" w:eastAsia="Times New Roman" w:hAnsi="Times New Roman" w:cs="Times New Roman"/>
          <w:b/>
          <w:u w:val="single"/>
        </w:rPr>
        <w:t>«  21</w:t>
      </w:r>
      <w:r w:rsidRPr="00A67121">
        <w:rPr>
          <w:rFonts w:ascii="Times New Roman" w:eastAsia="Times New Roman" w:hAnsi="Times New Roman" w:cs="Times New Roman"/>
          <w:b/>
          <w:u w:val="single"/>
        </w:rPr>
        <w:t xml:space="preserve">   » августа    </w:t>
      </w:r>
      <w:r w:rsidR="00F16000">
        <w:rPr>
          <w:rFonts w:ascii="Times New Roman" w:hAnsi="Times New Roman" w:cs="Times New Roman"/>
          <w:b/>
        </w:rPr>
        <w:t>2020</w:t>
      </w:r>
      <w:r w:rsidRPr="00A67121">
        <w:rPr>
          <w:rFonts w:ascii="Times New Roman" w:eastAsia="Times New Roman" w:hAnsi="Times New Roman" w:cs="Times New Roman"/>
          <w:b/>
        </w:rPr>
        <w:t xml:space="preserve">г.                                                                                                                                                                                                                                                                                                                                              </w:t>
      </w:r>
    </w:p>
    <w:p w:rsidR="005F42CB" w:rsidRPr="00A67121" w:rsidRDefault="005F42CB" w:rsidP="005F42CB">
      <w:pPr>
        <w:tabs>
          <w:tab w:val="left" w:pos="9639"/>
        </w:tabs>
        <w:spacing w:after="0"/>
        <w:ind w:right="-75"/>
        <w:rPr>
          <w:rFonts w:ascii="Times New Roman" w:eastAsia="Times New Roman" w:hAnsi="Times New Roman" w:cs="Times New Roman"/>
          <w:b/>
        </w:rPr>
      </w:pPr>
    </w:p>
    <w:p w:rsidR="005F42CB" w:rsidRPr="00A67121" w:rsidRDefault="005F42CB" w:rsidP="005F42CB">
      <w:pPr>
        <w:pStyle w:val="3"/>
        <w:spacing w:after="0"/>
        <w:jc w:val="center"/>
        <w:rPr>
          <w:rFonts w:ascii="Times New Roman" w:hAnsi="Times New Roman"/>
          <w:color w:val="000000"/>
          <w:sz w:val="36"/>
          <w:szCs w:val="36"/>
        </w:rPr>
      </w:pPr>
    </w:p>
    <w:p w:rsidR="005F42CB" w:rsidRPr="00A67121" w:rsidRDefault="005F42CB" w:rsidP="005F42CB">
      <w:pPr>
        <w:pStyle w:val="3"/>
        <w:spacing w:after="0"/>
        <w:jc w:val="center"/>
        <w:rPr>
          <w:rFonts w:ascii="Times New Roman" w:hAnsi="Times New Roman"/>
          <w:b w:val="0"/>
          <w:color w:val="000000"/>
          <w:sz w:val="36"/>
          <w:szCs w:val="36"/>
        </w:rPr>
      </w:pPr>
      <w:r w:rsidRPr="00A67121">
        <w:rPr>
          <w:rFonts w:ascii="Times New Roman" w:hAnsi="Times New Roman"/>
          <w:color w:val="000000"/>
          <w:sz w:val="36"/>
          <w:szCs w:val="36"/>
        </w:rPr>
        <w:t>РАБОЧАЯ    ПРОГРАММА</w:t>
      </w:r>
    </w:p>
    <w:p w:rsidR="005F42CB" w:rsidRPr="00A67121" w:rsidRDefault="005F42CB" w:rsidP="005F42CB">
      <w:pPr>
        <w:spacing w:after="0"/>
        <w:jc w:val="center"/>
        <w:rPr>
          <w:rFonts w:ascii="Times New Roman" w:eastAsia="Times New Roman" w:hAnsi="Times New Roman" w:cs="Times New Roman"/>
          <w:b/>
          <w:color w:val="000000"/>
        </w:rPr>
      </w:pPr>
    </w:p>
    <w:p w:rsidR="005F42CB" w:rsidRPr="00A67121" w:rsidRDefault="005F42CB" w:rsidP="005F42CB">
      <w:pPr>
        <w:pStyle w:val="a3"/>
        <w:spacing w:after="0" w:afterAutospacing="0"/>
        <w:jc w:val="center"/>
        <w:rPr>
          <w:b/>
          <w:sz w:val="28"/>
          <w:szCs w:val="28"/>
          <w:u w:val="single"/>
        </w:rPr>
      </w:pPr>
      <w:r w:rsidRPr="00A67121">
        <w:rPr>
          <w:b/>
          <w:sz w:val="28"/>
          <w:szCs w:val="28"/>
          <w:u w:val="single"/>
        </w:rPr>
        <w:t xml:space="preserve">Муниципальное бюджетное общеобразовательное учреждение </w:t>
      </w:r>
    </w:p>
    <w:p w:rsidR="005F42CB" w:rsidRPr="00A67121" w:rsidRDefault="005F42CB" w:rsidP="005F42CB">
      <w:pPr>
        <w:pStyle w:val="a3"/>
        <w:spacing w:after="0" w:afterAutospacing="0"/>
        <w:jc w:val="center"/>
        <w:rPr>
          <w:b/>
          <w:sz w:val="28"/>
          <w:szCs w:val="28"/>
          <w:u w:val="single"/>
        </w:rPr>
      </w:pPr>
      <w:r w:rsidRPr="00A67121">
        <w:rPr>
          <w:b/>
          <w:sz w:val="28"/>
          <w:szCs w:val="28"/>
          <w:u w:val="single"/>
        </w:rPr>
        <w:t>«</w:t>
      </w:r>
      <w:proofErr w:type="spellStart"/>
      <w:r w:rsidRPr="00A67121">
        <w:rPr>
          <w:b/>
          <w:sz w:val="28"/>
          <w:szCs w:val="28"/>
          <w:u w:val="single"/>
        </w:rPr>
        <w:t>Сармановская</w:t>
      </w:r>
      <w:proofErr w:type="spellEnd"/>
      <w:r w:rsidRPr="00A67121">
        <w:rPr>
          <w:b/>
          <w:sz w:val="28"/>
          <w:szCs w:val="28"/>
          <w:u w:val="single"/>
        </w:rPr>
        <w:t xml:space="preserve"> средняя общеобразовательная школа»</w:t>
      </w:r>
    </w:p>
    <w:p w:rsidR="005F42CB" w:rsidRPr="00A67121" w:rsidRDefault="005F42CB" w:rsidP="005F42CB">
      <w:pPr>
        <w:pStyle w:val="a3"/>
        <w:spacing w:after="0" w:afterAutospacing="0"/>
        <w:jc w:val="center"/>
        <w:rPr>
          <w:b/>
          <w:sz w:val="28"/>
          <w:szCs w:val="28"/>
          <w:u w:val="single"/>
        </w:rPr>
      </w:pPr>
      <w:proofErr w:type="spellStart"/>
      <w:r w:rsidRPr="00A67121">
        <w:rPr>
          <w:b/>
          <w:sz w:val="28"/>
          <w:szCs w:val="28"/>
          <w:u w:val="single"/>
        </w:rPr>
        <w:t>Сармановского</w:t>
      </w:r>
      <w:proofErr w:type="spellEnd"/>
      <w:r w:rsidRPr="00A67121">
        <w:rPr>
          <w:b/>
          <w:sz w:val="28"/>
          <w:szCs w:val="28"/>
          <w:u w:val="single"/>
        </w:rPr>
        <w:t xml:space="preserve"> муниципального района Республики Татарстан</w:t>
      </w:r>
    </w:p>
    <w:p w:rsidR="005F42CB" w:rsidRPr="00A67121" w:rsidRDefault="005F42CB" w:rsidP="005F42CB">
      <w:pPr>
        <w:spacing w:after="0"/>
        <w:jc w:val="center"/>
        <w:rPr>
          <w:rFonts w:ascii="Times New Roman" w:eastAsia="Times New Roman" w:hAnsi="Times New Roman" w:cs="Times New Roman"/>
          <w:b/>
          <w:color w:val="000000"/>
          <w:sz w:val="28"/>
          <w:szCs w:val="28"/>
        </w:rPr>
      </w:pPr>
      <w:proofErr w:type="spellStart"/>
      <w:r w:rsidRPr="00A67121">
        <w:rPr>
          <w:rFonts w:ascii="Times New Roman" w:eastAsia="Times New Roman" w:hAnsi="Times New Roman" w:cs="Times New Roman"/>
          <w:b/>
          <w:color w:val="000000"/>
          <w:sz w:val="28"/>
          <w:szCs w:val="28"/>
          <w:u w:val="single"/>
        </w:rPr>
        <w:t>Рамазанова</w:t>
      </w:r>
      <w:proofErr w:type="spellEnd"/>
      <w:r w:rsidRPr="00A67121">
        <w:rPr>
          <w:rFonts w:ascii="Times New Roman" w:eastAsia="Times New Roman" w:hAnsi="Times New Roman" w:cs="Times New Roman"/>
          <w:b/>
          <w:color w:val="000000"/>
          <w:sz w:val="28"/>
          <w:szCs w:val="28"/>
          <w:u w:val="single"/>
        </w:rPr>
        <w:t xml:space="preserve"> </w:t>
      </w:r>
      <w:proofErr w:type="spellStart"/>
      <w:r w:rsidRPr="00A67121">
        <w:rPr>
          <w:rFonts w:ascii="Times New Roman" w:eastAsia="Times New Roman" w:hAnsi="Times New Roman" w:cs="Times New Roman"/>
          <w:b/>
          <w:color w:val="000000"/>
          <w:sz w:val="28"/>
          <w:szCs w:val="28"/>
          <w:u w:val="single"/>
        </w:rPr>
        <w:t>Эльмира</w:t>
      </w:r>
      <w:proofErr w:type="spellEnd"/>
      <w:r w:rsidRPr="00A67121">
        <w:rPr>
          <w:rFonts w:ascii="Times New Roman" w:eastAsia="Times New Roman" w:hAnsi="Times New Roman" w:cs="Times New Roman"/>
          <w:b/>
          <w:color w:val="000000"/>
          <w:sz w:val="28"/>
          <w:szCs w:val="28"/>
          <w:u w:val="single"/>
        </w:rPr>
        <w:t xml:space="preserve"> </w:t>
      </w:r>
      <w:proofErr w:type="spellStart"/>
      <w:r w:rsidRPr="00A67121">
        <w:rPr>
          <w:rFonts w:ascii="Times New Roman" w:eastAsia="Times New Roman" w:hAnsi="Times New Roman" w:cs="Times New Roman"/>
          <w:b/>
          <w:color w:val="000000"/>
          <w:sz w:val="28"/>
          <w:szCs w:val="28"/>
          <w:u w:val="single"/>
        </w:rPr>
        <w:t>Тамерьяновна</w:t>
      </w:r>
      <w:proofErr w:type="spellEnd"/>
      <w:r w:rsidRPr="00A67121">
        <w:rPr>
          <w:rFonts w:ascii="Times New Roman" w:eastAsia="Times New Roman" w:hAnsi="Times New Roman" w:cs="Times New Roman"/>
          <w:b/>
          <w:color w:val="000000"/>
          <w:sz w:val="28"/>
          <w:szCs w:val="28"/>
          <w:u w:val="single"/>
        </w:rPr>
        <w:t>, высшая квалификационная категория</w:t>
      </w:r>
      <w:r w:rsidRPr="00A67121">
        <w:rPr>
          <w:rFonts w:ascii="Times New Roman" w:eastAsia="Times New Roman" w:hAnsi="Times New Roman" w:cs="Times New Roman"/>
          <w:b/>
          <w:color w:val="000000"/>
          <w:sz w:val="28"/>
          <w:szCs w:val="28"/>
        </w:rPr>
        <w:t xml:space="preserve">                                                                                                </w:t>
      </w:r>
    </w:p>
    <w:p w:rsidR="005F42CB" w:rsidRPr="00A67121" w:rsidRDefault="005F42CB" w:rsidP="005F42CB">
      <w:pPr>
        <w:spacing w:after="0"/>
        <w:jc w:val="center"/>
        <w:rPr>
          <w:rFonts w:ascii="Times New Roman" w:eastAsia="Times New Roman" w:hAnsi="Times New Roman" w:cs="Times New Roman"/>
          <w:color w:val="000000"/>
          <w:sz w:val="28"/>
          <w:szCs w:val="28"/>
        </w:rPr>
      </w:pPr>
      <w:r w:rsidRPr="00A67121">
        <w:rPr>
          <w:rFonts w:ascii="Times New Roman" w:eastAsia="Times New Roman" w:hAnsi="Times New Roman" w:cs="Times New Roman"/>
          <w:b/>
          <w:color w:val="000000"/>
          <w:sz w:val="28"/>
          <w:szCs w:val="28"/>
        </w:rPr>
        <w:t xml:space="preserve"> </w:t>
      </w:r>
      <w:r w:rsidRPr="00A67121">
        <w:rPr>
          <w:rFonts w:ascii="Times New Roman" w:eastAsia="Times New Roman" w:hAnsi="Times New Roman" w:cs="Times New Roman"/>
          <w:color w:val="000000"/>
          <w:sz w:val="28"/>
          <w:szCs w:val="28"/>
        </w:rPr>
        <w:t>ФИО, категория</w:t>
      </w:r>
    </w:p>
    <w:p w:rsidR="005F42CB" w:rsidRPr="00A67121" w:rsidRDefault="005F42CB" w:rsidP="005F42CB">
      <w:pPr>
        <w:pStyle w:val="4"/>
        <w:jc w:val="center"/>
        <w:rPr>
          <w:rFonts w:ascii="Times New Roman" w:eastAsia="Times New Roman" w:hAnsi="Times New Roman" w:cs="Times New Roman"/>
          <w:color w:val="000000"/>
        </w:rPr>
      </w:pPr>
      <w:r w:rsidRPr="00A67121">
        <w:rPr>
          <w:rFonts w:ascii="Times New Roman" w:eastAsia="Times New Roman" w:hAnsi="Times New Roman" w:cs="Times New Roman"/>
          <w:color w:val="000000"/>
        </w:rPr>
        <w:t xml:space="preserve">Русская литература,  </w:t>
      </w:r>
      <w:r w:rsidRPr="00A67121">
        <w:rPr>
          <w:rFonts w:ascii="Times New Roman" w:hAnsi="Times New Roman" w:cs="Times New Roman"/>
          <w:color w:val="000000"/>
        </w:rPr>
        <w:t>9</w:t>
      </w:r>
      <w:r w:rsidRPr="00A67121">
        <w:rPr>
          <w:rFonts w:ascii="Times New Roman" w:eastAsia="Times New Roman" w:hAnsi="Times New Roman" w:cs="Times New Roman"/>
          <w:color w:val="000000"/>
        </w:rPr>
        <w:t xml:space="preserve"> класс                                                                                                                                                                        </w:t>
      </w:r>
    </w:p>
    <w:p w:rsidR="005F42CB" w:rsidRPr="00A67121" w:rsidRDefault="005F42CB" w:rsidP="005F42CB">
      <w:pPr>
        <w:tabs>
          <w:tab w:val="left" w:pos="9639"/>
        </w:tabs>
        <w:spacing w:after="0"/>
        <w:ind w:left="6372"/>
        <w:jc w:val="center"/>
        <w:rPr>
          <w:rFonts w:ascii="Times New Roman" w:eastAsia="Times New Roman" w:hAnsi="Times New Roman" w:cs="Times New Roman"/>
          <w:b/>
        </w:rPr>
      </w:pPr>
    </w:p>
    <w:p w:rsidR="005F42CB" w:rsidRPr="00A67121" w:rsidRDefault="005F42CB" w:rsidP="005F42CB">
      <w:pPr>
        <w:tabs>
          <w:tab w:val="left" w:pos="9639"/>
        </w:tabs>
        <w:spacing w:after="0"/>
        <w:ind w:left="6372"/>
        <w:rPr>
          <w:rFonts w:ascii="Times New Roman" w:eastAsia="Times New Roman" w:hAnsi="Times New Roman" w:cs="Times New Roman"/>
          <w:b/>
        </w:rPr>
      </w:pPr>
      <w:r w:rsidRPr="00A67121">
        <w:rPr>
          <w:rFonts w:ascii="Times New Roman" w:eastAsia="Times New Roman" w:hAnsi="Times New Roman" w:cs="Times New Roman"/>
          <w:b/>
        </w:rPr>
        <w:t xml:space="preserve">                                                                                       Рассмотрено на заседании</w:t>
      </w:r>
    </w:p>
    <w:p w:rsidR="005F42CB" w:rsidRPr="00A67121" w:rsidRDefault="005F42CB" w:rsidP="005F42CB">
      <w:pPr>
        <w:tabs>
          <w:tab w:val="left" w:pos="9639"/>
        </w:tabs>
        <w:spacing w:after="0"/>
        <w:rPr>
          <w:rFonts w:ascii="Times New Roman" w:eastAsia="Times New Roman" w:hAnsi="Times New Roman" w:cs="Times New Roman"/>
          <w:b/>
        </w:rPr>
      </w:pPr>
      <w:r w:rsidRPr="00A67121">
        <w:rPr>
          <w:rFonts w:ascii="Times New Roman" w:eastAsia="Times New Roman" w:hAnsi="Times New Roman" w:cs="Times New Roman"/>
          <w:b/>
        </w:rPr>
        <w:t xml:space="preserve">                                                                                                                                                                                                          </w:t>
      </w:r>
      <w:r w:rsidRPr="00A67121">
        <w:rPr>
          <w:rFonts w:ascii="Times New Roman" w:hAnsi="Times New Roman" w:cs="Times New Roman"/>
          <w:b/>
        </w:rPr>
        <w:t xml:space="preserve"> </w:t>
      </w:r>
      <w:r w:rsidRPr="00A67121">
        <w:rPr>
          <w:rFonts w:ascii="Times New Roman" w:eastAsia="Times New Roman" w:hAnsi="Times New Roman" w:cs="Times New Roman"/>
          <w:b/>
        </w:rPr>
        <w:t>педагогического совета</w:t>
      </w:r>
    </w:p>
    <w:p w:rsidR="005F42CB" w:rsidRPr="00A67121" w:rsidRDefault="005F42CB" w:rsidP="005F42CB">
      <w:pPr>
        <w:tabs>
          <w:tab w:val="left" w:pos="9639"/>
        </w:tabs>
        <w:spacing w:after="0"/>
        <w:rPr>
          <w:rFonts w:ascii="Times New Roman" w:eastAsia="Times New Roman" w:hAnsi="Times New Roman" w:cs="Times New Roman"/>
          <w:b/>
        </w:rPr>
      </w:pPr>
      <w:r w:rsidRPr="00A67121">
        <w:rPr>
          <w:rFonts w:ascii="Times New Roman" w:eastAsia="Times New Roman" w:hAnsi="Times New Roman" w:cs="Times New Roman"/>
          <w:b/>
        </w:rPr>
        <w:t xml:space="preserve">                                                                                                                                                                                                           протокол № 1</w:t>
      </w:r>
    </w:p>
    <w:p w:rsidR="005F42CB" w:rsidRPr="00A67121" w:rsidRDefault="005F42CB" w:rsidP="005F42CB">
      <w:pPr>
        <w:tabs>
          <w:tab w:val="left" w:pos="9639"/>
        </w:tabs>
        <w:spacing w:after="0"/>
        <w:rPr>
          <w:rFonts w:ascii="Times New Roman" w:eastAsia="Times New Roman" w:hAnsi="Times New Roman" w:cs="Times New Roman"/>
          <w:b/>
        </w:rPr>
      </w:pPr>
      <w:r w:rsidRPr="00A67121">
        <w:rPr>
          <w:rFonts w:ascii="Times New Roman" w:eastAsia="Times New Roman" w:hAnsi="Times New Roman" w:cs="Times New Roman"/>
          <w:b/>
        </w:rPr>
        <w:t xml:space="preserve">                                                                                                                                                                                                          </w:t>
      </w:r>
      <w:r w:rsidRPr="00A67121">
        <w:rPr>
          <w:rFonts w:ascii="Times New Roman" w:hAnsi="Times New Roman" w:cs="Times New Roman"/>
          <w:b/>
        </w:rPr>
        <w:t xml:space="preserve"> </w:t>
      </w:r>
      <w:r w:rsidR="001622C4">
        <w:rPr>
          <w:rFonts w:ascii="Times New Roman" w:eastAsia="Times New Roman" w:hAnsi="Times New Roman" w:cs="Times New Roman"/>
          <w:b/>
        </w:rPr>
        <w:t>от  «20</w:t>
      </w:r>
      <w:r w:rsidRPr="00A67121">
        <w:rPr>
          <w:rFonts w:ascii="Times New Roman" w:hAnsi="Times New Roman" w:cs="Times New Roman"/>
          <w:b/>
        </w:rPr>
        <w:t xml:space="preserve">»   </w:t>
      </w:r>
      <w:r w:rsidR="001622C4">
        <w:rPr>
          <w:rFonts w:ascii="Times New Roman" w:hAnsi="Times New Roman" w:cs="Times New Roman"/>
          <w:b/>
        </w:rPr>
        <w:t xml:space="preserve"> августа 2020</w:t>
      </w:r>
      <w:r w:rsidRPr="00A67121">
        <w:rPr>
          <w:rFonts w:ascii="Times New Roman" w:eastAsia="Times New Roman" w:hAnsi="Times New Roman" w:cs="Times New Roman"/>
          <w:b/>
        </w:rPr>
        <w:t xml:space="preserve"> года</w:t>
      </w:r>
    </w:p>
    <w:p w:rsidR="005F42CB" w:rsidRPr="00A67121" w:rsidRDefault="005F42CB" w:rsidP="005F42CB">
      <w:pPr>
        <w:tabs>
          <w:tab w:val="left" w:pos="9639"/>
        </w:tabs>
        <w:spacing w:after="0"/>
        <w:jc w:val="center"/>
        <w:rPr>
          <w:rFonts w:ascii="Times New Roman" w:eastAsia="Times New Roman" w:hAnsi="Times New Roman" w:cs="Times New Roman"/>
          <w:b/>
        </w:rPr>
      </w:pPr>
    </w:p>
    <w:p w:rsidR="005F42CB" w:rsidRPr="00A67121" w:rsidRDefault="005F42CB" w:rsidP="005F42CB">
      <w:pPr>
        <w:tabs>
          <w:tab w:val="left" w:pos="9639"/>
        </w:tabs>
        <w:spacing w:after="0"/>
        <w:ind w:right="-75"/>
        <w:rPr>
          <w:rFonts w:ascii="Times New Roman" w:eastAsia="Times New Roman" w:hAnsi="Times New Roman" w:cs="Times New Roman"/>
          <w:b/>
        </w:rPr>
      </w:pPr>
    </w:p>
    <w:p w:rsidR="005F42CB" w:rsidRPr="00A67121" w:rsidRDefault="005F42CB" w:rsidP="005F42CB">
      <w:pPr>
        <w:tabs>
          <w:tab w:val="left" w:pos="9639"/>
        </w:tabs>
        <w:spacing w:after="0"/>
        <w:ind w:right="-75"/>
        <w:rPr>
          <w:rFonts w:ascii="Times New Roman" w:eastAsia="Times New Roman" w:hAnsi="Times New Roman" w:cs="Times New Roman"/>
          <w:b/>
        </w:rPr>
      </w:pPr>
      <w:r w:rsidRPr="00A67121">
        <w:rPr>
          <w:rFonts w:ascii="Times New Roman" w:eastAsia="Times New Roman" w:hAnsi="Times New Roman" w:cs="Times New Roman"/>
          <w:b/>
        </w:rPr>
        <w:t xml:space="preserve">                                                                                                             </w:t>
      </w:r>
    </w:p>
    <w:p w:rsidR="005F42CB" w:rsidRPr="00A67121" w:rsidRDefault="001622C4" w:rsidP="005F42CB">
      <w:pPr>
        <w:tabs>
          <w:tab w:val="left" w:pos="9639"/>
        </w:tabs>
        <w:spacing w:after="0"/>
        <w:ind w:right="-75"/>
        <w:jc w:val="center"/>
        <w:rPr>
          <w:rFonts w:ascii="Times New Roman" w:eastAsia="Times New Roman" w:hAnsi="Times New Roman" w:cs="Times New Roman"/>
          <w:b/>
        </w:rPr>
      </w:pPr>
      <w:r>
        <w:rPr>
          <w:rFonts w:ascii="Times New Roman" w:hAnsi="Times New Roman" w:cs="Times New Roman"/>
          <w:b/>
        </w:rPr>
        <w:t>2020 – 2021</w:t>
      </w:r>
      <w:r w:rsidR="005F42CB" w:rsidRPr="00A67121">
        <w:rPr>
          <w:rFonts w:ascii="Times New Roman" w:eastAsia="Times New Roman" w:hAnsi="Times New Roman" w:cs="Times New Roman"/>
          <w:b/>
        </w:rPr>
        <w:t xml:space="preserve">  учебный год</w:t>
      </w:r>
    </w:p>
    <w:p w:rsidR="005F42CB" w:rsidRPr="00A67121" w:rsidRDefault="005F42CB" w:rsidP="005F42CB">
      <w:pPr>
        <w:spacing w:after="0"/>
        <w:rPr>
          <w:rFonts w:ascii="Times New Roman" w:eastAsia="Times New Roman" w:hAnsi="Times New Roman" w:cs="Times New Roman"/>
          <w:b/>
          <w:sz w:val="36"/>
          <w:szCs w:val="36"/>
        </w:rPr>
      </w:pPr>
    </w:p>
    <w:p w:rsidR="005F42CB" w:rsidRPr="00A67121" w:rsidRDefault="005F42CB" w:rsidP="005F42CB">
      <w:pPr>
        <w:spacing w:after="0"/>
        <w:jc w:val="center"/>
        <w:rPr>
          <w:rFonts w:ascii="Times New Roman" w:eastAsia="Calibri" w:hAnsi="Times New Roman" w:cs="Times New Roman"/>
          <w:b/>
          <w:sz w:val="36"/>
          <w:szCs w:val="36"/>
        </w:rPr>
      </w:pPr>
      <w:r w:rsidRPr="00A67121">
        <w:rPr>
          <w:rFonts w:ascii="Times New Roman" w:eastAsia="Times New Roman" w:hAnsi="Times New Roman" w:cs="Times New Roman"/>
          <w:b/>
          <w:sz w:val="36"/>
          <w:szCs w:val="36"/>
        </w:rPr>
        <w:t>Учебно-тематическое планирование по предмету</w:t>
      </w:r>
    </w:p>
    <w:p w:rsidR="005F42CB" w:rsidRPr="00A67121" w:rsidRDefault="005F42CB" w:rsidP="005F42CB">
      <w:pPr>
        <w:spacing w:after="0"/>
        <w:jc w:val="center"/>
        <w:rPr>
          <w:rFonts w:ascii="Times New Roman" w:eastAsia="Times New Roman" w:hAnsi="Times New Roman" w:cs="Times New Roman"/>
          <w:b/>
          <w:sz w:val="32"/>
          <w:szCs w:val="32"/>
        </w:rPr>
      </w:pPr>
      <w:r w:rsidRPr="00A67121">
        <w:rPr>
          <w:rFonts w:ascii="Times New Roman" w:eastAsia="Times New Roman" w:hAnsi="Times New Roman" w:cs="Times New Roman"/>
          <w:b/>
          <w:sz w:val="32"/>
          <w:szCs w:val="32"/>
        </w:rPr>
        <w:t>РУССКАЯ ЛИТЕРАТУРА</w:t>
      </w:r>
    </w:p>
    <w:p w:rsidR="005F42CB" w:rsidRPr="00A67121" w:rsidRDefault="005F42CB" w:rsidP="005F42CB">
      <w:pPr>
        <w:spacing w:after="0" w:line="360" w:lineRule="auto"/>
        <w:rPr>
          <w:rFonts w:ascii="Times New Roman" w:eastAsia="Times New Roman" w:hAnsi="Times New Roman" w:cs="Times New Roman"/>
          <w:sz w:val="36"/>
          <w:szCs w:val="36"/>
        </w:rPr>
      </w:pPr>
      <w:r w:rsidRPr="00A67121">
        <w:rPr>
          <w:rFonts w:ascii="Times New Roman" w:eastAsia="Times New Roman" w:hAnsi="Times New Roman" w:cs="Times New Roman"/>
          <w:b/>
          <w:sz w:val="36"/>
          <w:szCs w:val="36"/>
        </w:rPr>
        <w:t xml:space="preserve">Класс             </w:t>
      </w:r>
      <w:r w:rsidRPr="00A67121">
        <w:rPr>
          <w:rFonts w:ascii="Times New Roman" w:hAnsi="Times New Roman" w:cs="Times New Roman"/>
          <w:b/>
          <w:sz w:val="36"/>
          <w:szCs w:val="36"/>
        </w:rPr>
        <w:t>9</w:t>
      </w:r>
    </w:p>
    <w:p w:rsidR="005F42CB" w:rsidRPr="00A67121" w:rsidRDefault="005F42CB" w:rsidP="005F42CB">
      <w:pPr>
        <w:tabs>
          <w:tab w:val="center" w:pos="1843"/>
        </w:tabs>
        <w:spacing w:after="0" w:line="360" w:lineRule="auto"/>
        <w:rPr>
          <w:rFonts w:ascii="Times New Roman" w:eastAsia="Times New Roman" w:hAnsi="Times New Roman" w:cs="Times New Roman"/>
          <w:i/>
          <w:sz w:val="36"/>
          <w:szCs w:val="36"/>
        </w:rPr>
      </w:pPr>
      <w:r w:rsidRPr="00A67121">
        <w:rPr>
          <w:rFonts w:ascii="Times New Roman" w:eastAsia="Times New Roman" w:hAnsi="Times New Roman" w:cs="Times New Roman"/>
          <w:b/>
          <w:sz w:val="36"/>
          <w:szCs w:val="36"/>
        </w:rPr>
        <w:t xml:space="preserve">Учитель       </w:t>
      </w:r>
      <w:proofErr w:type="spellStart"/>
      <w:r w:rsidRPr="00A67121">
        <w:rPr>
          <w:rFonts w:ascii="Times New Roman" w:eastAsia="Times New Roman" w:hAnsi="Times New Roman" w:cs="Times New Roman"/>
          <w:b/>
          <w:i/>
          <w:sz w:val="36"/>
          <w:szCs w:val="36"/>
        </w:rPr>
        <w:t>Рамазанова</w:t>
      </w:r>
      <w:proofErr w:type="spellEnd"/>
      <w:r w:rsidRPr="00A67121">
        <w:rPr>
          <w:rFonts w:ascii="Times New Roman" w:eastAsia="Times New Roman" w:hAnsi="Times New Roman" w:cs="Times New Roman"/>
          <w:b/>
          <w:i/>
          <w:sz w:val="36"/>
          <w:szCs w:val="36"/>
        </w:rPr>
        <w:t xml:space="preserve"> </w:t>
      </w:r>
      <w:proofErr w:type="spellStart"/>
      <w:r w:rsidRPr="00A67121">
        <w:rPr>
          <w:rFonts w:ascii="Times New Roman" w:eastAsia="Times New Roman" w:hAnsi="Times New Roman" w:cs="Times New Roman"/>
          <w:b/>
          <w:i/>
          <w:sz w:val="36"/>
          <w:szCs w:val="36"/>
        </w:rPr>
        <w:t>Эльмира</w:t>
      </w:r>
      <w:proofErr w:type="spellEnd"/>
      <w:r w:rsidRPr="00A67121">
        <w:rPr>
          <w:rFonts w:ascii="Times New Roman" w:eastAsia="Times New Roman" w:hAnsi="Times New Roman" w:cs="Times New Roman"/>
          <w:b/>
          <w:i/>
          <w:sz w:val="36"/>
          <w:szCs w:val="36"/>
        </w:rPr>
        <w:t xml:space="preserve"> </w:t>
      </w:r>
      <w:proofErr w:type="spellStart"/>
      <w:r w:rsidRPr="00A67121">
        <w:rPr>
          <w:rFonts w:ascii="Times New Roman" w:eastAsia="Times New Roman" w:hAnsi="Times New Roman" w:cs="Times New Roman"/>
          <w:b/>
          <w:i/>
          <w:sz w:val="36"/>
          <w:szCs w:val="36"/>
        </w:rPr>
        <w:t>Тамерьяновна</w:t>
      </w:r>
      <w:proofErr w:type="spellEnd"/>
    </w:p>
    <w:p w:rsidR="005F42CB" w:rsidRPr="00A67121" w:rsidRDefault="005F42CB" w:rsidP="005F42CB">
      <w:pPr>
        <w:spacing w:after="0" w:line="360" w:lineRule="auto"/>
        <w:rPr>
          <w:rFonts w:ascii="Times New Roman" w:eastAsia="Times New Roman" w:hAnsi="Times New Roman" w:cs="Times New Roman"/>
          <w:b/>
          <w:sz w:val="36"/>
          <w:szCs w:val="36"/>
        </w:rPr>
      </w:pPr>
      <w:r w:rsidRPr="00A67121">
        <w:rPr>
          <w:rFonts w:ascii="Times New Roman" w:eastAsia="Times New Roman" w:hAnsi="Times New Roman" w:cs="Times New Roman"/>
          <w:b/>
          <w:sz w:val="36"/>
          <w:szCs w:val="36"/>
        </w:rPr>
        <w:t>Количество часов</w:t>
      </w:r>
    </w:p>
    <w:p w:rsidR="005F42CB" w:rsidRPr="00A67121" w:rsidRDefault="005F42CB" w:rsidP="005F42CB">
      <w:pPr>
        <w:spacing w:after="0" w:line="360" w:lineRule="auto"/>
        <w:rPr>
          <w:rFonts w:ascii="Times New Roman" w:eastAsia="Times New Roman" w:hAnsi="Times New Roman" w:cs="Times New Roman"/>
          <w:i/>
          <w:sz w:val="36"/>
          <w:szCs w:val="36"/>
        </w:rPr>
      </w:pPr>
      <w:r w:rsidRPr="00A67121">
        <w:rPr>
          <w:rFonts w:ascii="Times New Roman" w:eastAsia="Times New Roman" w:hAnsi="Times New Roman" w:cs="Times New Roman"/>
          <w:b/>
          <w:sz w:val="36"/>
          <w:szCs w:val="36"/>
        </w:rPr>
        <w:t xml:space="preserve">Всего    </w:t>
      </w:r>
      <w:r w:rsidR="005E04CB" w:rsidRPr="00A67121">
        <w:rPr>
          <w:rFonts w:ascii="Times New Roman" w:eastAsia="Times New Roman" w:hAnsi="Times New Roman" w:cs="Times New Roman"/>
          <w:i/>
          <w:sz w:val="36"/>
          <w:szCs w:val="36"/>
        </w:rPr>
        <w:t>102 час</w:t>
      </w:r>
      <w:r w:rsidR="00C73946">
        <w:rPr>
          <w:rFonts w:ascii="Times New Roman" w:eastAsia="Times New Roman" w:hAnsi="Times New Roman" w:cs="Times New Roman"/>
          <w:i/>
          <w:sz w:val="36"/>
          <w:szCs w:val="36"/>
        </w:rPr>
        <w:t>а</w:t>
      </w:r>
      <w:r w:rsidRPr="00A67121">
        <w:rPr>
          <w:rFonts w:ascii="Times New Roman" w:eastAsia="Times New Roman" w:hAnsi="Times New Roman" w:cs="Times New Roman"/>
          <w:sz w:val="36"/>
          <w:szCs w:val="36"/>
        </w:rPr>
        <w:t xml:space="preserve">; в неделю  </w:t>
      </w:r>
      <w:r w:rsidR="005E04CB" w:rsidRPr="00A67121">
        <w:rPr>
          <w:rFonts w:ascii="Times New Roman" w:eastAsia="Times New Roman" w:hAnsi="Times New Roman" w:cs="Times New Roman"/>
          <w:i/>
          <w:sz w:val="36"/>
          <w:szCs w:val="36"/>
        </w:rPr>
        <w:t>3</w:t>
      </w:r>
      <w:r w:rsidRPr="00A67121">
        <w:rPr>
          <w:rFonts w:ascii="Times New Roman" w:eastAsia="Times New Roman" w:hAnsi="Times New Roman" w:cs="Times New Roman"/>
          <w:i/>
          <w:sz w:val="36"/>
          <w:szCs w:val="36"/>
        </w:rPr>
        <w:t xml:space="preserve"> часа</w:t>
      </w:r>
    </w:p>
    <w:p w:rsidR="005F42CB" w:rsidRPr="00A67121" w:rsidRDefault="005F42CB" w:rsidP="005F42CB">
      <w:pPr>
        <w:spacing w:after="0" w:line="360" w:lineRule="auto"/>
        <w:rPr>
          <w:rFonts w:ascii="Times New Roman" w:eastAsia="Times New Roman" w:hAnsi="Times New Roman" w:cs="Times New Roman"/>
          <w:sz w:val="36"/>
          <w:szCs w:val="36"/>
        </w:rPr>
      </w:pPr>
      <w:r w:rsidRPr="00A67121">
        <w:rPr>
          <w:rFonts w:ascii="Times New Roman" w:eastAsia="Times New Roman" w:hAnsi="Times New Roman" w:cs="Times New Roman"/>
          <w:b/>
          <w:sz w:val="36"/>
          <w:szCs w:val="36"/>
        </w:rPr>
        <w:t xml:space="preserve">Из них на развитие речи </w:t>
      </w:r>
      <w:r w:rsidRPr="00A67121">
        <w:rPr>
          <w:rFonts w:ascii="Times New Roman" w:eastAsia="Times New Roman" w:hAnsi="Times New Roman" w:cs="Times New Roman"/>
          <w:sz w:val="36"/>
          <w:szCs w:val="36"/>
        </w:rPr>
        <w:t xml:space="preserve"> 7</w:t>
      </w:r>
      <w:r w:rsidRPr="00A67121">
        <w:rPr>
          <w:rFonts w:ascii="Times New Roman" w:eastAsia="Times New Roman" w:hAnsi="Times New Roman" w:cs="Times New Roman"/>
          <w:i/>
          <w:sz w:val="36"/>
          <w:szCs w:val="36"/>
        </w:rPr>
        <w:t xml:space="preserve"> ча</w:t>
      </w:r>
      <w:r w:rsidR="00C73946">
        <w:rPr>
          <w:rFonts w:ascii="Times New Roman" w:eastAsia="Times New Roman" w:hAnsi="Times New Roman" w:cs="Times New Roman"/>
          <w:i/>
          <w:sz w:val="36"/>
          <w:szCs w:val="36"/>
        </w:rPr>
        <w:t>сов</w:t>
      </w:r>
    </w:p>
    <w:p w:rsidR="005F42CB" w:rsidRPr="00A67121" w:rsidRDefault="005F42CB" w:rsidP="005F42CB">
      <w:pPr>
        <w:spacing w:after="0" w:line="360" w:lineRule="auto"/>
        <w:jc w:val="both"/>
        <w:rPr>
          <w:rFonts w:ascii="Times New Roman" w:eastAsia="Times New Roman" w:hAnsi="Times New Roman" w:cs="Times New Roman"/>
          <w:i/>
          <w:sz w:val="32"/>
          <w:szCs w:val="32"/>
        </w:rPr>
      </w:pPr>
      <w:r w:rsidRPr="00A67121">
        <w:rPr>
          <w:rFonts w:ascii="Times New Roman" w:eastAsia="Times New Roman" w:hAnsi="Times New Roman" w:cs="Times New Roman"/>
          <w:b/>
          <w:sz w:val="32"/>
          <w:szCs w:val="32"/>
        </w:rPr>
        <w:t>Планирование составлено на основе</w:t>
      </w:r>
      <w:r w:rsidRPr="00A67121">
        <w:rPr>
          <w:rFonts w:ascii="Times New Roman" w:eastAsia="Times New Roman" w:hAnsi="Times New Roman" w:cs="Times New Roman"/>
          <w:i/>
          <w:sz w:val="32"/>
          <w:szCs w:val="32"/>
        </w:rPr>
        <w:t xml:space="preserve">  Федерального государственного образовательного стандарта общего образования второго поколения</w:t>
      </w:r>
    </w:p>
    <w:p w:rsidR="005F42CB" w:rsidRPr="00A67121" w:rsidRDefault="005F42CB" w:rsidP="005F42CB">
      <w:pPr>
        <w:spacing w:after="0" w:line="360" w:lineRule="auto"/>
        <w:jc w:val="both"/>
        <w:rPr>
          <w:rFonts w:ascii="Times New Roman" w:eastAsia="Times New Roman" w:hAnsi="Times New Roman" w:cs="Times New Roman"/>
          <w:i/>
          <w:sz w:val="32"/>
          <w:szCs w:val="32"/>
        </w:rPr>
      </w:pPr>
      <w:r w:rsidRPr="00A67121">
        <w:rPr>
          <w:rFonts w:ascii="Times New Roman" w:eastAsia="Times New Roman" w:hAnsi="Times New Roman" w:cs="Times New Roman"/>
          <w:b/>
          <w:sz w:val="36"/>
          <w:szCs w:val="36"/>
        </w:rPr>
        <w:t xml:space="preserve">Учебник   </w:t>
      </w:r>
      <w:r w:rsidRPr="00A67121">
        <w:rPr>
          <w:rFonts w:ascii="Times New Roman" w:eastAsia="Times New Roman" w:hAnsi="Times New Roman" w:cs="Times New Roman"/>
          <w:b/>
          <w:sz w:val="32"/>
          <w:szCs w:val="32"/>
        </w:rPr>
        <w:t xml:space="preserve">   </w:t>
      </w:r>
      <w:r w:rsidR="00536985" w:rsidRPr="00A67121">
        <w:rPr>
          <w:rFonts w:ascii="Times New Roman" w:eastAsia="Times New Roman" w:hAnsi="Times New Roman" w:cs="Times New Roman"/>
          <w:i/>
          <w:sz w:val="32"/>
          <w:szCs w:val="32"/>
        </w:rPr>
        <w:t>«Литература. 9</w:t>
      </w:r>
      <w:r w:rsidRPr="00A67121">
        <w:rPr>
          <w:rFonts w:ascii="Times New Roman" w:eastAsia="Times New Roman" w:hAnsi="Times New Roman" w:cs="Times New Roman"/>
          <w:i/>
          <w:sz w:val="32"/>
          <w:szCs w:val="32"/>
        </w:rPr>
        <w:t xml:space="preserve"> класс»</w:t>
      </w:r>
      <w:r w:rsidRPr="00A67121">
        <w:rPr>
          <w:rFonts w:ascii="Times New Roman" w:eastAsia="Times New Roman" w:hAnsi="Times New Roman" w:cs="Times New Roman"/>
          <w:b/>
          <w:i/>
          <w:sz w:val="32"/>
          <w:szCs w:val="32"/>
        </w:rPr>
        <w:t xml:space="preserve">  </w:t>
      </w:r>
      <w:r w:rsidRPr="00A67121">
        <w:rPr>
          <w:rFonts w:ascii="Times New Roman" w:eastAsia="Times New Roman" w:hAnsi="Times New Roman" w:cs="Times New Roman"/>
          <w:i/>
          <w:sz w:val="32"/>
          <w:szCs w:val="32"/>
        </w:rPr>
        <w:t xml:space="preserve">Учебник для общеобразовательных  организаций. В 2-х частях.  Под редакцией В.Я.Коровиной. М «Просвещение» </w:t>
      </w:r>
      <w:r w:rsidR="00536985" w:rsidRPr="00A67121">
        <w:rPr>
          <w:rFonts w:ascii="Times New Roman" w:eastAsia="Times New Roman" w:hAnsi="Times New Roman" w:cs="Times New Roman"/>
          <w:i/>
          <w:sz w:val="32"/>
          <w:szCs w:val="32"/>
        </w:rPr>
        <w:t>2019</w:t>
      </w:r>
      <w:r w:rsidRPr="00A67121">
        <w:rPr>
          <w:rFonts w:ascii="Times New Roman" w:eastAsia="Times New Roman" w:hAnsi="Times New Roman" w:cs="Times New Roman"/>
          <w:i/>
          <w:sz w:val="32"/>
          <w:szCs w:val="32"/>
        </w:rPr>
        <w:t>г.</w:t>
      </w:r>
    </w:p>
    <w:p w:rsidR="005F42CB" w:rsidRPr="00B57BA3" w:rsidRDefault="005F42CB" w:rsidP="003138B9">
      <w:pPr>
        <w:spacing w:after="0"/>
        <w:jc w:val="both"/>
        <w:rPr>
          <w:rFonts w:ascii="Times New Roman" w:eastAsia="Times New Roman" w:hAnsi="Times New Roman" w:cs="Times New Roman"/>
          <w:i/>
          <w:sz w:val="32"/>
          <w:szCs w:val="32"/>
        </w:rPr>
      </w:pPr>
      <w:r w:rsidRPr="00A67121">
        <w:rPr>
          <w:rFonts w:ascii="Times New Roman" w:eastAsia="Times New Roman" w:hAnsi="Times New Roman" w:cs="Times New Roman"/>
          <w:b/>
          <w:sz w:val="36"/>
          <w:szCs w:val="36"/>
        </w:rPr>
        <w:t xml:space="preserve">Дополнительная  литература  </w:t>
      </w:r>
      <w:r w:rsidRPr="00A67121">
        <w:rPr>
          <w:rFonts w:ascii="Times New Roman" w:eastAsia="Times New Roman" w:hAnsi="Times New Roman" w:cs="Times New Roman"/>
          <w:i/>
          <w:sz w:val="36"/>
          <w:szCs w:val="36"/>
        </w:rPr>
        <w:t xml:space="preserve"> </w:t>
      </w:r>
      <w:r w:rsidR="001622C4">
        <w:rPr>
          <w:rFonts w:ascii="Times New Roman" w:eastAsia="Times New Roman" w:hAnsi="Times New Roman" w:cs="Times New Roman"/>
          <w:i/>
          <w:sz w:val="32"/>
          <w:szCs w:val="32"/>
        </w:rPr>
        <w:t>Фефи</w:t>
      </w:r>
      <w:r w:rsidR="003138B9" w:rsidRPr="00B57BA3">
        <w:rPr>
          <w:rFonts w:ascii="Times New Roman" w:eastAsia="Times New Roman" w:hAnsi="Times New Roman" w:cs="Times New Roman"/>
          <w:i/>
          <w:sz w:val="32"/>
          <w:szCs w:val="32"/>
        </w:rPr>
        <w:t>лова Г.Е. Литература 9 класс. Учебно-методическое пособие. – Москва: изд. «</w:t>
      </w:r>
      <w:proofErr w:type="spellStart"/>
      <w:r w:rsidR="003138B9" w:rsidRPr="00B57BA3">
        <w:rPr>
          <w:rFonts w:ascii="Times New Roman" w:eastAsia="Times New Roman" w:hAnsi="Times New Roman" w:cs="Times New Roman"/>
          <w:i/>
          <w:sz w:val="32"/>
          <w:szCs w:val="32"/>
        </w:rPr>
        <w:t>Аст</w:t>
      </w:r>
      <w:proofErr w:type="spellEnd"/>
      <w:r w:rsidR="003138B9" w:rsidRPr="00B57BA3">
        <w:rPr>
          <w:rFonts w:ascii="Times New Roman" w:eastAsia="Times New Roman" w:hAnsi="Times New Roman" w:cs="Times New Roman"/>
          <w:i/>
          <w:sz w:val="32"/>
          <w:szCs w:val="32"/>
        </w:rPr>
        <w:t>»,  2016г.</w:t>
      </w:r>
    </w:p>
    <w:p w:rsidR="005F42CB" w:rsidRPr="00B57BA3" w:rsidRDefault="005F42CB" w:rsidP="005F42CB">
      <w:pPr>
        <w:shd w:val="clear" w:color="auto" w:fill="FFFFFF"/>
        <w:spacing w:before="283" w:after="0"/>
        <w:ind w:left="6293"/>
        <w:rPr>
          <w:rFonts w:ascii="Times New Roman" w:eastAsia="Times New Roman" w:hAnsi="Times New Roman" w:cs="Times New Roman"/>
          <w:b/>
          <w:bCs/>
          <w:sz w:val="32"/>
          <w:szCs w:val="32"/>
        </w:rPr>
      </w:pPr>
    </w:p>
    <w:p w:rsidR="00BA7C29" w:rsidRPr="00A67121" w:rsidRDefault="00BA7C29" w:rsidP="001921A6">
      <w:pPr>
        <w:pStyle w:val="a8"/>
        <w:spacing w:after="0" w:line="240" w:lineRule="auto"/>
        <w:ind w:left="57" w:right="57"/>
        <w:jc w:val="center"/>
        <w:rPr>
          <w:rFonts w:ascii="Times New Roman" w:hAnsi="Times New Roman"/>
          <w:b/>
          <w:bCs/>
          <w:sz w:val="24"/>
          <w:szCs w:val="24"/>
        </w:rPr>
      </w:pPr>
    </w:p>
    <w:p w:rsidR="00BA7C29" w:rsidRPr="00A67121" w:rsidRDefault="00BA7C29" w:rsidP="001921A6">
      <w:pPr>
        <w:pStyle w:val="a8"/>
        <w:spacing w:after="0" w:line="240" w:lineRule="auto"/>
        <w:ind w:left="57" w:right="57"/>
        <w:jc w:val="center"/>
        <w:rPr>
          <w:rFonts w:ascii="Times New Roman" w:hAnsi="Times New Roman"/>
          <w:b/>
          <w:bCs/>
          <w:sz w:val="24"/>
          <w:szCs w:val="24"/>
        </w:rPr>
      </w:pPr>
    </w:p>
    <w:p w:rsidR="003138B9" w:rsidRPr="0093106B" w:rsidRDefault="003138B9" w:rsidP="0093106B">
      <w:pPr>
        <w:spacing w:after="0" w:line="240" w:lineRule="auto"/>
        <w:ind w:right="57"/>
        <w:rPr>
          <w:rFonts w:ascii="Times New Roman" w:hAnsi="Times New Roman"/>
          <w:b/>
          <w:bCs/>
          <w:sz w:val="24"/>
          <w:szCs w:val="24"/>
        </w:rPr>
      </w:pPr>
    </w:p>
    <w:p w:rsidR="0011007A" w:rsidRDefault="0011007A" w:rsidP="001921A6">
      <w:pPr>
        <w:pStyle w:val="a8"/>
        <w:spacing w:after="0" w:line="240" w:lineRule="auto"/>
        <w:ind w:left="57" w:right="57"/>
        <w:jc w:val="center"/>
        <w:rPr>
          <w:rFonts w:ascii="Times New Roman" w:hAnsi="Times New Roman"/>
          <w:b/>
          <w:bCs/>
          <w:sz w:val="24"/>
          <w:szCs w:val="24"/>
        </w:rPr>
      </w:pPr>
      <w:r>
        <w:rPr>
          <w:rFonts w:ascii="Times New Roman" w:hAnsi="Times New Roman"/>
          <w:b/>
          <w:bCs/>
          <w:sz w:val="24"/>
          <w:szCs w:val="24"/>
        </w:rPr>
        <w:t>\</w:t>
      </w:r>
    </w:p>
    <w:p w:rsidR="0011007A" w:rsidRDefault="0011007A" w:rsidP="001921A6">
      <w:pPr>
        <w:pStyle w:val="a8"/>
        <w:spacing w:after="0" w:line="240" w:lineRule="auto"/>
        <w:ind w:left="57" w:right="57"/>
        <w:jc w:val="center"/>
        <w:rPr>
          <w:rFonts w:ascii="Times New Roman" w:hAnsi="Times New Roman"/>
          <w:b/>
          <w:bCs/>
          <w:sz w:val="24"/>
          <w:szCs w:val="24"/>
        </w:rPr>
      </w:pPr>
    </w:p>
    <w:p w:rsidR="001921A6" w:rsidRPr="003138B9" w:rsidRDefault="001921A6" w:rsidP="001921A6">
      <w:pPr>
        <w:pStyle w:val="a8"/>
        <w:spacing w:after="0" w:line="240" w:lineRule="auto"/>
        <w:ind w:left="57" w:right="57"/>
        <w:jc w:val="center"/>
        <w:rPr>
          <w:rFonts w:ascii="Times New Roman" w:hAnsi="Times New Roman"/>
          <w:b/>
          <w:bCs/>
          <w:sz w:val="28"/>
          <w:szCs w:val="28"/>
        </w:rPr>
      </w:pPr>
      <w:r w:rsidRPr="00A67121">
        <w:rPr>
          <w:rFonts w:ascii="Times New Roman" w:hAnsi="Times New Roman"/>
          <w:b/>
          <w:bCs/>
          <w:sz w:val="24"/>
          <w:szCs w:val="24"/>
        </w:rPr>
        <w:lastRenderedPageBreak/>
        <w:t xml:space="preserve">Раздел I. </w:t>
      </w:r>
      <w:r w:rsidRPr="003138B9">
        <w:rPr>
          <w:rFonts w:ascii="Times New Roman" w:hAnsi="Times New Roman"/>
          <w:b/>
          <w:bCs/>
          <w:sz w:val="28"/>
          <w:szCs w:val="28"/>
        </w:rPr>
        <w:t>Пояснительная записка</w:t>
      </w:r>
    </w:p>
    <w:p w:rsidR="001921A6" w:rsidRPr="00A67121" w:rsidRDefault="001921A6" w:rsidP="001921A6">
      <w:pPr>
        <w:shd w:val="clear" w:color="auto" w:fill="FFFFFF"/>
        <w:autoSpaceDE w:val="0"/>
        <w:autoSpaceDN w:val="0"/>
        <w:adjustRightInd w:val="0"/>
        <w:spacing w:after="0" w:line="240" w:lineRule="auto"/>
        <w:ind w:left="57" w:right="57"/>
        <w:jc w:val="both"/>
        <w:rPr>
          <w:rFonts w:ascii="Times New Roman" w:hAnsi="Times New Roman" w:cs="Times New Roman"/>
          <w:b/>
          <w:sz w:val="24"/>
          <w:szCs w:val="24"/>
        </w:rPr>
      </w:pPr>
    </w:p>
    <w:p w:rsidR="000977D6" w:rsidRPr="009E31E2" w:rsidRDefault="001921A6" w:rsidP="000977D6">
      <w:pPr>
        <w:pStyle w:val="11"/>
        <w:shd w:val="clear" w:color="auto" w:fill="auto"/>
        <w:spacing w:line="240" w:lineRule="auto"/>
        <w:ind w:right="20" w:firstLine="708"/>
        <w:rPr>
          <w:sz w:val="24"/>
          <w:szCs w:val="24"/>
        </w:rPr>
      </w:pPr>
      <w:r w:rsidRPr="00A67121">
        <w:rPr>
          <w:sz w:val="24"/>
          <w:szCs w:val="24"/>
        </w:rPr>
        <w:t>Рабочая программа по литературе для 9 класса составлена в соответствии с основными положения</w:t>
      </w:r>
      <w:r w:rsidRPr="00A67121">
        <w:rPr>
          <w:sz w:val="24"/>
          <w:szCs w:val="24"/>
        </w:rPr>
        <w:softHyphen/>
        <w:t>ми Федерального государственного образовательно</w:t>
      </w:r>
      <w:r w:rsidRPr="00A67121">
        <w:rPr>
          <w:sz w:val="24"/>
          <w:szCs w:val="24"/>
        </w:rPr>
        <w:softHyphen/>
        <w:t>го стандарта основного общего образования второго поколения, на основе примерной Программы ос</w:t>
      </w:r>
      <w:r w:rsidRPr="00A67121">
        <w:rPr>
          <w:sz w:val="24"/>
          <w:szCs w:val="24"/>
        </w:rPr>
        <w:softHyphen/>
        <w:t>новного общего образования по литературе, автор</w:t>
      </w:r>
      <w:r w:rsidRPr="00A67121">
        <w:rPr>
          <w:sz w:val="24"/>
          <w:szCs w:val="24"/>
        </w:rPr>
        <w:softHyphen/>
        <w:t>ской программы по литературе В</w:t>
      </w:r>
      <w:proofErr w:type="gramStart"/>
      <w:r w:rsidRPr="00A67121">
        <w:rPr>
          <w:sz w:val="24"/>
          <w:szCs w:val="24"/>
        </w:rPr>
        <w:t xml:space="preserve"> .</w:t>
      </w:r>
      <w:proofErr w:type="gramEnd"/>
      <w:r w:rsidRPr="00A67121">
        <w:rPr>
          <w:sz w:val="24"/>
          <w:szCs w:val="24"/>
        </w:rPr>
        <w:t>Я. Коровиной и др. (М.: Просвещение, 2015) к учебнику В.Я. Корови</w:t>
      </w:r>
      <w:r w:rsidR="003138B9">
        <w:rPr>
          <w:sz w:val="24"/>
          <w:szCs w:val="24"/>
        </w:rPr>
        <w:t>ной и др. (М.: Просвещение, 2019г.</w:t>
      </w:r>
      <w:r w:rsidR="000977D6">
        <w:rPr>
          <w:sz w:val="24"/>
          <w:szCs w:val="24"/>
        </w:rPr>
        <w:t>)</w:t>
      </w:r>
      <w:r w:rsidR="000977D6" w:rsidRPr="000977D6">
        <w:rPr>
          <w:sz w:val="24"/>
          <w:szCs w:val="24"/>
        </w:rPr>
        <w:t xml:space="preserve"> </w:t>
      </w:r>
      <w:r w:rsidR="000977D6" w:rsidRPr="009E31E2">
        <w:rPr>
          <w:sz w:val="24"/>
          <w:szCs w:val="24"/>
        </w:rPr>
        <w:t>в соответствии    с учебным планом</w:t>
      </w:r>
      <w:r w:rsidR="000977D6">
        <w:rPr>
          <w:sz w:val="24"/>
          <w:szCs w:val="24"/>
        </w:rPr>
        <w:t xml:space="preserve"> МБОУ «</w:t>
      </w:r>
      <w:proofErr w:type="spellStart"/>
      <w:r w:rsidR="000977D6">
        <w:rPr>
          <w:sz w:val="24"/>
          <w:szCs w:val="24"/>
        </w:rPr>
        <w:t>Сармановская</w:t>
      </w:r>
      <w:proofErr w:type="spellEnd"/>
      <w:r w:rsidR="000977D6">
        <w:rPr>
          <w:sz w:val="24"/>
          <w:szCs w:val="24"/>
        </w:rPr>
        <w:t xml:space="preserve"> СО</w:t>
      </w:r>
      <w:r w:rsidR="0093106B">
        <w:rPr>
          <w:sz w:val="24"/>
          <w:szCs w:val="24"/>
        </w:rPr>
        <w:t>Ш» на 2020</w:t>
      </w:r>
      <w:r w:rsidR="000977D6">
        <w:rPr>
          <w:sz w:val="24"/>
          <w:szCs w:val="24"/>
        </w:rPr>
        <w:t>-20</w:t>
      </w:r>
      <w:r w:rsidR="0093106B">
        <w:rPr>
          <w:sz w:val="24"/>
          <w:szCs w:val="24"/>
        </w:rPr>
        <w:t>21</w:t>
      </w:r>
      <w:r w:rsidR="000977D6" w:rsidRPr="009E31E2">
        <w:rPr>
          <w:sz w:val="24"/>
          <w:szCs w:val="24"/>
        </w:rPr>
        <w:t xml:space="preserve"> учебный год.</w:t>
      </w:r>
    </w:p>
    <w:p w:rsidR="001921A6" w:rsidRPr="00A67121" w:rsidRDefault="001921A6" w:rsidP="001921A6">
      <w:pPr>
        <w:shd w:val="clear" w:color="auto" w:fill="FFFFFF"/>
        <w:autoSpaceDE w:val="0"/>
        <w:autoSpaceDN w:val="0"/>
        <w:adjustRightInd w:val="0"/>
        <w:spacing w:after="0" w:line="240" w:lineRule="auto"/>
        <w:ind w:left="57" w:right="57" w:firstLine="708"/>
        <w:jc w:val="both"/>
        <w:rPr>
          <w:rFonts w:ascii="Times New Roman" w:hAnsi="Times New Roman" w:cs="Times New Roman"/>
          <w:sz w:val="24"/>
          <w:szCs w:val="24"/>
        </w:rPr>
      </w:pPr>
    </w:p>
    <w:p w:rsidR="001921A6" w:rsidRPr="00A67121" w:rsidRDefault="001921A6" w:rsidP="001921A6">
      <w:pPr>
        <w:shd w:val="clear" w:color="auto" w:fill="FFFFFF"/>
        <w:autoSpaceDE w:val="0"/>
        <w:autoSpaceDN w:val="0"/>
        <w:adjustRightInd w:val="0"/>
        <w:spacing w:after="0" w:line="240" w:lineRule="auto"/>
        <w:ind w:left="57" w:right="57" w:firstLine="708"/>
        <w:jc w:val="both"/>
        <w:rPr>
          <w:rFonts w:ascii="Times New Roman" w:hAnsi="Times New Roman" w:cs="Times New Roman"/>
          <w:sz w:val="24"/>
          <w:szCs w:val="24"/>
        </w:rPr>
      </w:pPr>
      <w:r w:rsidRPr="00A67121">
        <w:rPr>
          <w:rFonts w:ascii="Times New Roman" w:hAnsi="Times New Roman" w:cs="Times New Roman"/>
          <w:sz w:val="24"/>
          <w:szCs w:val="24"/>
        </w:rPr>
        <w:t>Изучение литературы в основной школе направ</w:t>
      </w:r>
      <w:r w:rsidRPr="00A67121">
        <w:rPr>
          <w:rFonts w:ascii="Times New Roman" w:hAnsi="Times New Roman" w:cs="Times New Roman"/>
          <w:sz w:val="24"/>
          <w:szCs w:val="24"/>
        </w:rPr>
        <w:softHyphen/>
        <w:t xml:space="preserve">лено на достижение следующих </w:t>
      </w:r>
      <w:r w:rsidRPr="00A67121">
        <w:rPr>
          <w:rFonts w:ascii="Times New Roman" w:hAnsi="Times New Roman" w:cs="Times New Roman"/>
          <w:b/>
          <w:iCs/>
          <w:sz w:val="24"/>
          <w:szCs w:val="24"/>
        </w:rPr>
        <w:t>целей:</w:t>
      </w:r>
    </w:p>
    <w:p w:rsidR="001921A6" w:rsidRPr="00A67121" w:rsidRDefault="001921A6" w:rsidP="001921A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формирование духовно развитой личности, обладающей гуманистическим мировоззрени</w:t>
      </w:r>
      <w:r w:rsidRPr="00A67121">
        <w:rPr>
          <w:rFonts w:ascii="Times New Roman" w:hAnsi="Times New Roman" w:cs="Times New Roman"/>
          <w:sz w:val="24"/>
          <w:szCs w:val="24"/>
        </w:rPr>
        <w:softHyphen/>
        <w:t>ем, национальным самосознанием, общерос</w:t>
      </w:r>
      <w:r w:rsidRPr="00A67121">
        <w:rPr>
          <w:rFonts w:ascii="Times New Roman" w:hAnsi="Times New Roman" w:cs="Times New Roman"/>
          <w:sz w:val="24"/>
          <w:szCs w:val="24"/>
        </w:rPr>
        <w:softHyphen/>
        <w:t>сийским гражданским сознанием, чувством патриотизма;</w:t>
      </w:r>
    </w:p>
    <w:p w:rsidR="001921A6" w:rsidRPr="00A67121" w:rsidRDefault="001921A6" w:rsidP="001921A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развитие интеллектуальных и творческих способностей учащихся, необходимых для успешной социализации и самореализации личн</w:t>
      </w:r>
      <w:r w:rsidRPr="00A67121">
        <w:rPr>
          <w:rFonts w:ascii="Times New Roman" w:hAnsi="Times New Roman" w:cs="Times New Roman"/>
          <w:sz w:val="24"/>
          <w:szCs w:val="24"/>
        </w:rPr>
        <w:t>о</w:t>
      </w:r>
      <w:r w:rsidRPr="00A67121">
        <w:rPr>
          <w:rFonts w:ascii="Times New Roman" w:hAnsi="Times New Roman" w:cs="Times New Roman"/>
          <w:sz w:val="24"/>
          <w:szCs w:val="24"/>
        </w:rPr>
        <w:t>сти;</w:t>
      </w:r>
    </w:p>
    <w:p w:rsidR="001921A6" w:rsidRPr="00A67121" w:rsidRDefault="001921A6" w:rsidP="001921A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постижение учащимися вершинных произве</w:t>
      </w:r>
      <w:r w:rsidRPr="00A67121">
        <w:rPr>
          <w:rFonts w:ascii="Times New Roman" w:hAnsi="Times New Roman" w:cs="Times New Roman"/>
          <w:sz w:val="24"/>
          <w:szCs w:val="24"/>
        </w:rPr>
        <w:softHyphen/>
        <w:t>дений отечественной и мировой литературы, их чтение и анализ, основанный на понима</w:t>
      </w:r>
      <w:r w:rsidRPr="00A67121">
        <w:rPr>
          <w:rFonts w:ascii="Times New Roman" w:hAnsi="Times New Roman" w:cs="Times New Roman"/>
          <w:sz w:val="24"/>
          <w:szCs w:val="24"/>
        </w:rPr>
        <w:softHyphen/>
        <w:t>нии образной природы искусства слова, опи</w:t>
      </w:r>
      <w:r w:rsidRPr="00A67121">
        <w:rPr>
          <w:rFonts w:ascii="Times New Roman" w:hAnsi="Times New Roman" w:cs="Times New Roman"/>
          <w:sz w:val="24"/>
          <w:szCs w:val="24"/>
        </w:rPr>
        <w:softHyphen/>
        <w:t>рающийся на принципы единства художест</w:t>
      </w:r>
      <w:r w:rsidRPr="00A67121">
        <w:rPr>
          <w:rFonts w:ascii="Times New Roman" w:hAnsi="Times New Roman" w:cs="Times New Roman"/>
          <w:sz w:val="24"/>
          <w:szCs w:val="24"/>
        </w:rPr>
        <w:softHyphen/>
        <w:t>венной формы и содержания, связи искусства с жизнью, историзма;</w:t>
      </w:r>
    </w:p>
    <w:p w:rsidR="001921A6" w:rsidRPr="00A67121" w:rsidRDefault="001921A6" w:rsidP="001921A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поэтапное, последовательное формирование умений читать, комментировать, анализи</w:t>
      </w:r>
      <w:r w:rsidRPr="00A67121">
        <w:rPr>
          <w:rFonts w:ascii="Times New Roman" w:hAnsi="Times New Roman" w:cs="Times New Roman"/>
          <w:sz w:val="24"/>
          <w:szCs w:val="24"/>
        </w:rPr>
        <w:softHyphen/>
        <w:t>ровать и интерпретировать художественный текст;</w:t>
      </w:r>
    </w:p>
    <w:p w:rsidR="001921A6" w:rsidRPr="00A67121" w:rsidRDefault="001921A6" w:rsidP="001921A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овладение возможными алгоритмами по</w:t>
      </w:r>
      <w:r w:rsidRPr="00A67121">
        <w:rPr>
          <w:rFonts w:ascii="Times New Roman" w:hAnsi="Times New Roman" w:cs="Times New Roman"/>
          <w:sz w:val="24"/>
          <w:szCs w:val="24"/>
        </w:rPr>
        <w:softHyphen/>
        <w:t>стижения смыслов, заложенных в художе</w:t>
      </w:r>
      <w:r w:rsidRPr="00A67121">
        <w:rPr>
          <w:rFonts w:ascii="Times New Roman" w:hAnsi="Times New Roman" w:cs="Times New Roman"/>
          <w:sz w:val="24"/>
          <w:szCs w:val="24"/>
        </w:rPr>
        <w:softHyphen/>
        <w:t>ственном тексте (или любом другом речевом высказ</w:t>
      </w:r>
      <w:r w:rsidRPr="00A67121">
        <w:rPr>
          <w:rFonts w:ascii="Times New Roman" w:hAnsi="Times New Roman" w:cs="Times New Roman"/>
          <w:sz w:val="24"/>
          <w:szCs w:val="24"/>
        </w:rPr>
        <w:t>ы</w:t>
      </w:r>
      <w:r w:rsidRPr="00A67121">
        <w:rPr>
          <w:rFonts w:ascii="Times New Roman" w:hAnsi="Times New Roman" w:cs="Times New Roman"/>
          <w:sz w:val="24"/>
          <w:szCs w:val="24"/>
        </w:rPr>
        <w:t>вании), и создание собственного тек</w:t>
      </w:r>
      <w:r w:rsidRPr="00A67121">
        <w:rPr>
          <w:rFonts w:ascii="Times New Roman" w:hAnsi="Times New Roman" w:cs="Times New Roman"/>
          <w:sz w:val="24"/>
          <w:szCs w:val="24"/>
        </w:rPr>
        <w:softHyphen/>
        <w:t>ста, представление своих оценок и суждений по поводу прочитанного;</w:t>
      </w:r>
    </w:p>
    <w:p w:rsidR="001921A6" w:rsidRPr="00A67121" w:rsidRDefault="001921A6" w:rsidP="001921A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proofErr w:type="gramStart"/>
      <w:r w:rsidRPr="00A67121">
        <w:rPr>
          <w:rFonts w:ascii="Times New Roman" w:hAnsi="Times New Roman" w:cs="Times New Roman"/>
          <w:sz w:val="24"/>
          <w:szCs w:val="24"/>
        </w:rPr>
        <w:t xml:space="preserve">•   овладение важнейшими </w:t>
      </w:r>
      <w:proofErr w:type="spellStart"/>
      <w:r w:rsidRPr="00A67121">
        <w:rPr>
          <w:rFonts w:ascii="Times New Roman" w:hAnsi="Times New Roman" w:cs="Times New Roman"/>
          <w:sz w:val="24"/>
          <w:szCs w:val="24"/>
        </w:rPr>
        <w:t>общеучебными</w:t>
      </w:r>
      <w:proofErr w:type="spellEnd"/>
      <w:r w:rsidRPr="00A67121">
        <w:rPr>
          <w:rFonts w:ascii="Times New Roman" w:hAnsi="Times New Roman" w:cs="Times New Roman"/>
          <w:sz w:val="24"/>
          <w:szCs w:val="24"/>
        </w:rPr>
        <w:t xml:space="preserve"> уме</w:t>
      </w:r>
      <w:r w:rsidRPr="00A67121">
        <w:rPr>
          <w:rFonts w:ascii="Times New Roman" w:hAnsi="Times New Roman" w:cs="Times New Roman"/>
          <w:sz w:val="24"/>
          <w:szCs w:val="24"/>
        </w:rPr>
        <w:softHyphen/>
        <w:t>ниями и универсальными учебными дейст</w:t>
      </w:r>
      <w:r w:rsidRPr="00A67121">
        <w:rPr>
          <w:rFonts w:ascii="Times New Roman" w:hAnsi="Times New Roman" w:cs="Times New Roman"/>
          <w:sz w:val="24"/>
          <w:szCs w:val="24"/>
        </w:rPr>
        <w:softHyphen/>
        <w:t>виями (формулировать цели деятельности,</w:t>
      </w:r>
      <w:proofErr w:type="gramEnd"/>
    </w:p>
    <w:p w:rsidR="001921A6" w:rsidRPr="00A67121" w:rsidRDefault="001921A6" w:rsidP="001921A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планировать ее, осуществлять библиографи</w:t>
      </w:r>
      <w:r w:rsidRPr="00A67121">
        <w:rPr>
          <w:rFonts w:ascii="Times New Roman" w:hAnsi="Times New Roman" w:cs="Times New Roman"/>
          <w:sz w:val="24"/>
          <w:szCs w:val="24"/>
        </w:rPr>
        <w:softHyphen/>
        <w:t>ческий поиск, находить и обрабатывать необ</w:t>
      </w:r>
      <w:r w:rsidRPr="00A67121">
        <w:rPr>
          <w:rFonts w:ascii="Times New Roman" w:hAnsi="Times New Roman" w:cs="Times New Roman"/>
          <w:sz w:val="24"/>
          <w:szCs w:val="24"/>
        </w:rPr>
        <w:softHyphen/>
        <w:t>ходимую информацию из различных источни</w:t>
      </w:r>
      <w:r w:rsidRPr="00A67121">
        <w:rPr>
          <w:rFonts w:ascii="Times New Roman" w:hAnsi="Times New Roman" w:cs="Times New Roman"/>
          <w:sz w:val="24"/>
          <w:szCs w:val="24"/>
        </w:rPr>
        <w:softHyphen/>
        <w:t>ков, включая Интернет и др.);</w:t>
      </w:r>
    </w:p>
    <w:p w:rsidR="001921A6" w:rsidRPr="00A67121" w:rsidRDefault="001921A6" w:rsidP="001921A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использование опыта общения с произведе</w:t>
      </w:r>
      <w:r w:rsidRPr="00A67121">
        <w:rPr>
          <w:rFonts w:ascii="Times New Roman" w:hAnsi="Times New Roman" w:cs="Times New Roman"/>
          <w:sz w:val="24"/>
          <w:szCs w:val="24"/>
        </w:rPr>
        <w:softHyphen/>
        <w:t>ниями художественной литературы в повсе</w:t>
      </w:r>
      <w:r w:rsidRPr="00A67121">
        <w:rPr>
          <w:rFonts w:ascii="Times New Roman" w:hAnsi="Times New Roman" w:cs="Times New Roman"/>
          <w:sz w:val="24"/>
          <w:szCs w:val="24"/>
        </w:rPr>
        <w:softHyphen/>
        <w:t>дневной жизни и учебной деятельности, ре</w:t>
      </w:r>
      <w:r w:rsidRPr="00A67121">
        <w:rPr>
          <w:rFonts w:ascii="Times New Roman" w:hAnsi="Times New Roman" w:cs="Times New Roman"/>
          <w:sz w:val="24"/>
          <w:szCs w:val="24"/>
        </w:rPr>
        <w:softHyphen/>
        <w:t>чевом самосовершенствовании.</w:t>
      </w:r>
    </w:p>
    <w:p w:rsidR="001921A6" w:rsidRPr="00A67121" w:rsidRDefault="001921A6" w:rsidP="001921A6">
      <w:pPr>
        <w:shd w:val="clear" w:color="auto" w:fill="FFFFFF"/>
        <w:autoSpaceDE w:val="0"/>
        <w:autoSpaceDN w:val="0"/>
        <w:adjustRightInd w:val="0"/>
        <w:spacing w:after="0" w:line="240" w:lineRule="auto"/>
        <w:ind w:left="57" w:right="57"/>
        <w:jc w:val="both"/>
        <w:rPr>
          <w:rFonts w:ascii="Times New Roman" w:hAnsi="Times New Roman" w:cs="Times New Roman"/>
          <w:b/>
          <w:sz w:val="24"/>
          <w:szCs w:val="24"/>
        </w:rPr>
      </w:pPr>
      <w:r w:rsidRPr="00A67121">
        <w:rPr>
          <w:rFonts w:ascii="Times New Roman" w:hAnsi="Times New Roman" w:cs="Times New Roman"/>
          <w:sz w:val="24"/>
          <w:szCs w:val="24"/>
        </w:rPr>
        <w:t>Достижение поставленных целей при разработке и реализации образовательным учреждением основ</w:t>
      </w:r>
      <w:r w:rsidRPr="00A67121">
        <w:rPr>
          <w:rFonts w:ascii="Times New Roman" w:hAnsi="Times New Roman" w:cs="Times New Roman"/>
          <w:sz w:val="24"/>
          <w:szCs w:val="24"/>
        </w:rPr>
        <w:softHyphen/>
        <w:t>ной образовательной программы о</w:t>
      </w:r>
      <w:r w:rsidRPr="00A67121">
        <w:rPr>
          <w:rFonts w:ascii="Times New Roman" w:hAnsi="Times New Roman" w:cs="Times New Roman"/>
          <w:sz w:val="24"/>
          <w:szCs w:val="24"/>
        </w:rPr>
        <w:t>с</w:t>
      </w:r>
      <w:r w:rsidRPr="00A67121">
        <w:rPr>
          <w:rFonts w:ascii="Times New Roman" w:hAnsi="Times New Roman" w:cs="Times New Roman"/>
          <w:sz w:val="24"/>
          <w:szCs w:val="24"/>
        </w:rPr>
        <w:t xml:space="preserve">новного общего образования предусматривает </w:t>
      </w:r>
      <w:r w:rsidRPr="00A67121">
        <w:rPr>
          <w:rFonts w:ascii="Times New Roman" w:hAnsi="Times New Roman" w:cs="Times New Roman"/>
          <w:b/>
          <w:iCs/>
          <w:sz w:val="24"/>
          <w:szCs w:val="24"/>
        </w:rPr>
        <w:t>решение следующих основных задач:</w:t>
      </w:r>
    </w:p>
    <w:p w:rsidR="001921A6" w:rsidRPr="00A67121" w:rsidRDefault="001921A6" w:rsidP="001921A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i/>
          <w:iCs/>
          <w:sz w:val="24"/>
          <w:szCs w:val="24"/>
        </w:rPr>
        <w:t xml:space="preserve">•  </w:t>
      </w:r>
      <w:r w:rsidRPr="00A67121">
        <w:rPr>
          <w:rFonts w:ascii="Times New Roman" w:hAnsi="Times New Roman" w:cs="Times New Roman"/>
          <w:sz w:val="24"/>
          <w:szCs w:val="24"/>
        </w:rPr>
        <w:t>обеспечение соответствия основной образо</w:t>
      </w:r>
      <w:r w:rsidRPr="00A67121">
        <w:rPr>
          <w:rFonts w:ascii="Times New Roman" w:hAnsi="Times New Roman" w:cs="Times New Roman"/>
          <w:sz w:val="24"/>
          <w:szCs w:val="24"/>
        </w:rPr>
        <w:softHyphen/>
        <w:t>вательной программы требованиям ФГОС;</w:t>
      </w:r>
    </w:p>
    <w:p w:rsidR="001921A6" w:rsidRPr="00A67121" w:rsidRDefault="001921A6" w:rsidP="001921A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обеспечение преемственности начального об</w:t>
      </w:r>
      <w:r w:rsidRPr="00A67121">
        <w:rPr>
          <w:rFonts w:ascii="Times New Roman" w:hAnsi="Times New Roman" w:cs="Times New Roman"/>
          <w:sz w:val="24"/>
          <w:szCs w:val="24"/>
        </w:rPr>
        <w:softHyphen/>
        <w:t>щего, основного общего, среднего (полного) общего образования;</w:t>
      </w:r>
    </w:p>
    <w:p w:rsidR="001921A6" w:rsidRPr="00A67121" w:rsidRDefault="001921A6" w:rsidP="001921A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обеспечение доступности получения каче</w:t>
      </w:r>
      <w:r w:rsidRPr="00A67121">
        <w:rPr>
          <w:rFonts w:ascii="Times New Roman" w:hAnsi="Times New Roman" w:cs="Times New Roman"/>
          <w:sz w:val="24"/>
          <w:szCs w:val="24"/>
        </w:rPr>
        <w:softHyphen/>
        <w:t>ственного основного общего образования, до</w:t>
      </w:r>
      <w:r w:rsidRPr="00A67121">
        <w:rPr>
          <w:rFonts w:ascii="Times New Roman" w:hAnsi="Times New Roman" w:cs="Times New Roman"/>
          <w:sz w:val="24"/>
          <w:szCs w:val="24"/>
        </w:rPr>
        <w:softHyphen/>
        <w:t>стижение планируемых результатов освоения о</w:t>
      </w:r>
      <w:r w:rsidRPr="00A67121">
        <w:rPr>
          <w:rFonts w:ascii="Times New Roman" w:hAnsi="Times New Roman" w:cs="Times New Roman"/>
          <w:sz w:val="24"/>
          <w:szCs w:val="24"/>
        </w:rPr>
        <w:t>с</w:t>
      </w:r>
      <w:r w:rsidRPr="00A67121">
        <w:rPr>
          <w:rFonts w:ascii="Times New Roman" w:hAnsi="Times New Roman" w:cs="Times New Roman"/>
          <w:sz w:val="24"/>
          <w:szCs w:val="24"/>
        </w:rPr>
        <w:t>новной образовательной программы основ</w:t>
      </w:r>
      <w:r w:rsidRPr="00A67121">
        <w:rPr>
          <w:rFonts w:ascii="Times New Roman" w:hAnsi="Times New Roman" w:cs="Times New Roman"/>
          <w:sz w:val="24"/>
          <w:szCs w:val="24"/>
        </w:rPr>
        <w:softHyphen/>
        <w:t>ного общего образования всеми обучающими</w:t>
      </w:r>
      <w:r w:rsidRPr="00A67121">
        <w:rPr>
          <w:rFonts w:ascii="Times New Roman" w:hAnsi="Times New Roman" w:cs="Times New Roman"/>
          <w:sz w:val="24"/>
          <w:szCs w:val="24"/>
        </w:rPr>
        <w:softHyphen/>
        <w:t>ся, в том числе детьми-инвалидами и детьми с о</w:t>
      </w:r>
      <w:r w:rsidRPr="00A67121">
        <w:rPr>
          <w:rFonts w:ascii="Times New Roman" w:hAnsi="Times New Roman" w:cs="Times New Roman"/>
          <w:sz w:val="24"/>
          <w:szCs w:val="24"/>
        </w:rPr>
        <w:t>г</w:t>
      </w:r>
      <w:r w:rsidRPr="00A67121">
        <w:rPr>
          <w:rFonts w:ascii="Times New Roman" w:hAnsi="Times New Roman" w:cs="Times New Roman"/>
          <w:sz w:val="24"/>
          <w:szCs w:val="24"/>
        </w:rPr>
        <w:t>раниченными возможностями здоровья;</w:t>
      </w:r>
    </w:p>
    <w:p w:rsidR="001921A6" w:rsidRPr="00A67121" w:rsidRDefault="001921A6" w:rsidP="001921A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установление требований к воспитанию и со</w:t>
      </w:r>
      <w:r w:rsidRPr="00A67121">
        <w:rPr>
          <w:rFonts w:ascii="Times New Roman" w:hAnsi="Times New Roman" w:cs="Times New Roman"/>
          <w:sz w:val="24"/>
          <w:szCs w:val="24"/>
        </w:rPr>
        <w:softHyphen/>
        <w:t>циализации обучающихся как части образо</w:t>
      </w:r>
      <w:r w:rsidRPr="00A67121">
        <w:rPr>
          <w:rFonts w:ascii="Times New Roman" w:hAnsi="Times New Roman" w:cs="Times New Roman"/>
          <w:sz w:val="24"/>
          <w:szCs w:val="24"/>
        </w:rPr>
        <w:softHyphen/>
        <w:t>вательной программы и соответствующему ус</w:t>
      </w:r>
      <w:r w:rsidRPr="00A67121">
        <w:rPr>
          <w:rFonts w:ascii="Times New Roman" w:hAnsi="Times New Roman" w:cs="Times New Roman"/>
          <w:sz w:val="24"/>
          <w:szCs w:val="24"/>
        </w:rPr>
        <w:t>и</w:t>
      </w:r>
      <w:r w:rsidRPr="00A67121">
        <w:rPr>
          <w:rFonts w:ascii="Times New Roman" w:hAnsi="Times New Roman" w:cs="Times New Roman"/>
          <w:sz w:val="24"/>
          <w:szCs w:val="24"/>
        </w:rPr>
        <w:t>лению воспитательного потенциала шко</w:t>
      </w:r>
      <w:r w:rsidRPr="00A67121">
        <w:rPr>
          <w:rFonts w:ascii="Times New Roman" w:hAnsi="Times New Roman" w:cs="Times New Roman"/>
          <w:sz w:val="24"/>
          <w:szCs w:val="24"/>
        </w:rPr>
        <w:softHyphen/>
        <w:t>лы, обеспечению индивидуализированного психолого-педагогического сопровождения каждого обучающегося, формированию об</w:t>
      </w:r>
      <w:r w:rsidRPr="00A67121">
        <w:rPr>
          <w:rFonts w:ascii="Times New Roman" w:hAnsi="Times New Roman" w:cs="Times New Roman"/>
          <w:sz w:val="24"/>
          <w:szCs w:val="24"/>
        </w:rPr>
        <w:softHyphen/>
        <w:t>разовательного базиса, основанного не толь</w:t>
      </w:r>
      <w:r w:rsidRPr="00A67121">
        <w:rPr>
          <w:rFonts w:ascii="Times New Roman" w:hAnsi="Times New Roman" w:cs="Times New Roman"/>
          <w:sz w:val="24"/>
          <w:szCs w:val="24"/>
        </w:rPr>
        <w:softHyphen/>
        <w:t>ко на знаниях, но и на соответствующем культурном уровне развития личности, со</w:t>
      </w:r>
      <w:r w:rsidRPr="00A67121">
        <w:rPr>
          <w:rFonts w:ascii="Times New Roman" w:hAnsi="Times New Roman" w:cs="Times New Roman"/>
          <w:sz w:val="24"/>
          <w:szCs w:val="24"/>
        </w:rPr>
        <w:softHyphen/>
        <w:t>зданию необходимых условий для ее само</w:t>
      </w:r>
      <w:r w:rsidRPr="00A67121">
        <w:rPr>
          <w:rFonts w:ascii="Times New Roman" w:hAnsi="Times New Roman" w:cs="Times New Roman"/>
          <w:sz w:val="24"/>
          <w:szCs w:val="24"/>
        </w:rPr>
        <w:softHyphen/>
        <w:t>реализации;</w:t>
      </w:r>
    </w:p>
    <w:p w:rsidR="001921A6" w:rsidRPr="00A67121" w:rsidRDefault="001921A6" w:rsidP="001921A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lastRenderedPageBreak/>
        <w:t>•  обеспечение эффективного сочетания уроч</w:t>
      </w:r>
      <w:r w:rsidRPr="00A67121">
        <w:rPr>
          <w:rFonts w:ascii="Times New Roman" w:hAnsi="Times New Roman" w:cs="Times New Roman"/>
          <w:sz w:val="24"/>
          <w:szCs w:val="24"/>
        </w:rPr>
        <w:softHyphen/>
        <w:t>ных и внеурочных форм организации обра</w:t>
      </w:r>
      <w:r w:rsidRPr="00A67121">
        <w:rPr>
          <w:rFonts w:ascii="Times New Roman" w:hAnsi="Times New Roman" w:cs="Times New Roman"/>
          <w:sz w:val="24"/>
          <w:szCs w:val="24"/>
        </w:rPr>
        <w:softHyphen/>
        <w:t>зовательного процесса, взаимодействия всех его участников;</w:t>
      </w:r>
    </w:p>
    <w:p w:rsidR="001921A6" w:rsidRPr="00A67121" w:rsidRDefault="001921A6" w:rsidP="001921A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взаимодействие образовательного учреждения при реализации основной образовательной программы с социальными партнерами;</w:t>
      </w:r>
    </w:p>
    <w:p w:rsidR="001921A6" w:rsidRPr="00A67121" w:rsidRDefault="001921A6" w:rsidP="001921A6">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выявление и развитие способностей обучаю</w:t>
      </w:r>
      <w:r w:rsidRPr="00A67121">
        <w:rPr>
          <w:rFonts w:ascii="Times New Roman" w:hAnsi="Times New Roman" w:cs="Times New Roman"/>
          <w:sz w:val="24"/>
          <w:szCs w:val="24"/>
        </w:rPr>
        <w:softHyphen/>
        <w:t>щихся, в том числе одаренных детей, детей с ограниченными возможностями здоровья и и</w:t>
      </w:r>
      <w:r w:rsidRPr="00A67121">
        <w:rPr>
          <w:rFonts w:ascii="Times New Roman" w:hAnsi="Times New Roman" w:cs="Times New Roman"/>
          <w:sz w:val="24"/>
          <w:szCs w:val="24"/>
        </w:rPr>
        <w:t>н</w:t>
      </w:r>
      <w:r w:rsidRPr="00A67121">
        <w:rPr>
          <w:rFonts w:ascii="Times New Roman" w:hAnsi="Times New Roman" w:cs="Times New Roman"/>
          <w:sz w:val="24"/>
          <w:szCs w:val="24"/>
        </w:rPr>
        <w:t>валидов, их профессиональных склон</w:t>
      </w:r>
      <w:r w:rsidRPr="00A67121">
        <w:rPr>
          <w:rFonts w:ascii="Times New Roman" w:hAnsi="Times New Roman" w:cs="Times New Roman"/>
          <w:sz w:val="24"/>
          <w:szCs w:val="24"/>
        </w:rPr>
        <w:softHyphen/>
        <w:t>ностей через систему клубов, секций, студий и кружков, организацию общественно полез</w:t>
      </w:r>
      <w:r w:rsidRPr="00A67121">
        <w:rPr>
          <w:rFonts w:ascii="Times New Roman" w:hAnsi="Times New Roman" w:cs="Times New Roman"/>
          <w:sz w:val="24"/>
          <w:szCs w:val="24"/>
        </w:rPr>
        <w:softHyphen/>
        <w:t>ной деятел</w:t>
      </w:r>
      <w:r w:rsidRPr="00A67121">
        <w:rPr>
          <w:rFonts w:ascii="Times New Roman" w:hAnsi="Times New Roman" w:cs="Times New Roman"/>
          <w:sz w:val="24"/>
          <w:szCs w:val="24"/>
        </w:rPr>
        <w:t>ь</w:t>
      </w:r>
      <w:r w:rsidRPr="00A67121">
        <w:rPr>
          <w:rFonts w:ascii="Times New Roman" w:hAnsi="Times New Roman" w:cs="Times New Roman"/>
          <w:sz w:val="24"/>
          <w:szCs w:val="24"/>
        </w:rPr>
        <w:t>ности, в том числе социальной практики, с использованием возможностей образовательных учреждений дополнитель</w:t>
      </w:r>
      <w:r w:rsidRPr="00A67121">
        <w:rPr>
          <w:rFonts w:ascii="Times New Roman" w:hAnsi="Times New Roman" w:cs="Times New Roman"/>
          <w:sz w:val="24"/>
          <w:szCs w:val="24"/>
        </w:rPr>
        <w:softHyphen/>
        <w:t>ного образования д</w:t>
      </w:r>
      <w:r w:rsidRPr="00A67121">
        <w:rPr>
          <w:rFonts w:ascii="Times New Roman" w:hAnsi="Times New Roman" w:cs="Times New Roman"/>
          <w:sz w:val="24"/>
          <w:szCs w:val="24"/>
        </w:rPr>
        <w:t>е</w:t>
      </w:r>
      <w:r w:rsidRPr="00A67121">
        <w:rPr>
          <w:rFonts w:ascii="Times New Roman" w:hAnsi="Times New Roman" w:cs="Times New Roman"/>
          <w:sz w:val="24"/>
          <w:szCs w:val="24"/>
        </w:rPr>
        <w:t>тей;</w:t>
      </w:r>
    </w:p>
    <w:p w:rsidR="001921A6" w:rsidRPr="00A67121" w:rsidRDefault="001921A6" w:rsidP="001921A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 организация интеллектуальных и творческих соревнований, научно-технического творче</w:t>
      </w:r>
      <w:r w:rsidRPr="00A67121">
        <w:rPr>
          <w:rFonts w:ascii="Times New Roman" w:hAnsi="Times New Roman" w:cs="Times New Roman"/>
          <w:sz w:val="24"/>
          <w:szCs w:val="24"/>
        </w:rPr>
        <w:softHyphen/>
        <w:t>ства, проектной и учебно-исследовательской деятельности;</w:t>
      </w:r>
    </w:p>
    <w:p w:rsidR="001921A6" w:rsidRPr="00A67121" w:rsidRDefault="001921A6" w:rsidP="001921A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участие обучающихся, их родителей (закон</w:t>
      </w:r>
      <w:r w:rsidRPr="00A67121">
        <w:rPr>
          <w:rFonts w:ascii="Times New Roman" w:hAnsi="Times New Roman" w:cs="Times New Roman"/>
          <w:sz w:val="24"/>
          <w:szCs w:val="24"/>
        </w:rPr>
        <w:softHyphen/>
        <w:t>ных представителей), педагогических работ</w:t>
      </w:r>
      <w:r w:rsidRPr="00A67121">
        <w:rPr>
          <w:rFonts w:ascii="Times New Roman" w:hAnsi="Times New Roman" w:cs="Times New Roman"/>
          <w:sz w:val="24"/>
          <w:szCs w:val="24"/>
        </w:rPr>
        <w:softHyphen/>
        <w:t>ников и общественности в проектировании и ра</w:t>
      </w:r>
      <w:r w:rsidRPr="00A67121">
        <w:rPr>
          <w:rFonts w:ascii="Times New Roman" w:hAnsi="Times New Roman" w:cs="Times New Roman"/>
          <w:sz w:val="24"/>
          <w:szCs w:val="24"/>
        </w:rPr>
        <w:t>з</w:t>
      </w:r>
      <w:r w:rsidRPr="00A67121">
        <w:rPr>
          <w:rFonts w:ascii="Times New Roman" w:hAnsi="Times New Roman" w:cs="Times New Roman"/>
          <w:sz w:val="24"/>
          <w:szCs w:val="24"/>
        </w:rPr>
        <w:t xml:space="preserve">витии </w:t>
      </w:r>
      <w:proofErr w:type="spellStart"/>
      <w:r w:rsidRPr="00A67121">
        <w:rPr>
          <w:rFonts w:ascii="Times New Roman" w:hAnsi="Times New Roman" w:cs="Times New Roman"/>
          <w:sz w:val="24"/>
          <w:szCs w:val="24"/>
        </w:rPr>
        <w:t>внутришкольной</w:t>
      </w:r>
      <w:proofErr w:type="spellEnd"/>
      <w:r w:rsidRPr="00A67121">
        <w:rPr>
          <w:rFonts w:ascii="Times New Roman" w:hAnsi="Times New Roman" w:cs="Times New Roman"/>
          <w:sz w:val="24"/>
          <w:szCs w:val="24"/>
        </w:rPr>
        <w:t xml:space="preserve"> социальной сре</w:t>
      </w:r>
      <w:r w:rsidRPr="00A67121">
        <w:rPr>
          <w:rFonts w:ascii="Times New Roman" w:hAnsi="Times New Roman" w:cs="Times New Roman"/>
          <w:sz w:val="24"/>
          <w:szCs w:val="24"/>
        </w:rPr>
        <w:softHyphen/>
        <w:t>ды, школьного уклада;</w:t>
      </w:r>
    </w:p>
    <w:p w:rsidR="001921A6" w:rsidRPr="00A67121" w:rsidRDefault="001921A6" w:rsidP="001921A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xml:space="preserve">•  включение </w:t>
      </w:r>
      <w:proofErr w:type="gramStart"/>
      <w:r w:rsidRPr="00A67121">
        <w:rPr>
          <w:rFonts w:ascii="Times New Roman" w:hAnsi="Times New Roman" w:cs="Times New Roman"/>
          <w:sz w:val="24"/>
          <w:szCs w:val="24"/>
        </w:rPr>
        <w:t>обучающихся</w:t>
      </w:r>
      <w:proofErr w:type="gramEnd"/>
      <w:r w:rsidRPr="00A67121">
        <w:rPr>
          <w:rFonts w:ascii="Times New Roman" w:hAnsi="Times New Roman" w:cs="Times New Roman"/>
          <w:sz w:val="24"/>
          <w:szCs w:val="24"/>
        </w:rPr>
        <w:t xml:space="preserve"> в процессы позна</w:t>
      </w:r>
      <w:r w:rsidRPr="00A67121">
        <w:rPr>
          <w:rFonts w:ascii="Times New Roman" w:hAnsi="Times New Roman" w:cs="Times New Roman"/>
          <w:sz w:val="24"/>
          <w:szCs w:val="24"/>
        </w:rPr>
        <w:softHyphen/>
        <w:t>ния и преобразования внешкольной соци</w:t>
      </w:r>
      <w:r w:rsidRPr="00A67121">
        <w:rPr>
          <w:rFonts w:ascii="Times New Roman" w:hAnsi="Times New Roman" w:cs="Times New Roman"/>
          <w:sz w:val="24"/>
          <w:szCs w:val="24"/>
        </w:rPr>
        <w:softHyphen/>
        <w:t>альной среды (населенного пункта, района, города) для приобретения опыта реального управления и действия;</w:t>
      </w:r>
    </w:p>
    <w:p w:rsidR="001921A6" w:rsidRPr="00A67121" w:rsidRDefault="001921A6" w:rsidP="001921A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социальное и учебно-исследовательское про</w:t>
      </w:r>
      <w:r w:rsidRPr="00A67121">
        <w:rPr>
          <w:rFonts w:ascii="Times New Roman" w:hAnsi="Times New Roman" w:cs="Times New Roman"/>
          <w:sz w:val="24"/>
          <w:szCs w:val="24"/>
        </w:rPr>
        <w:softHyphen/>
        <w:t>ектирование, профессиональная ориентация обучающихся при поддержке педагогов, пси</w:t>
      </w:r>
      <w:r w:rsidRPr="00A67121">
        <w:rPr>
          <w:rFonts w:ascii="Times New Roman" w:hAnsi="Times New Roman" w:cs="Times New Roman"/>
          <w:sz w:val="24"/>
          <w:szCs w:val="24"/>
        </w:rPr>
        <w:softHyphen/>
        <w:t>хологов, социальных педагогов, сотрудни</w:t>
      </w:r>
      <w:r w:rsidRPr="00A67121">
        <w:rPr>
          <w:rFonts w:ascii="Times New Roman" w:hAnsi="Times New Roman" w:cs="Times New Roman"/>
          <w:sz w:val="24"/>
          <w:szCs w:val="24"/>
        </w:rPr>
        <w:softHyphen/>
        <w:t>честве с базовыми предприятиями, учреж</w:t>
      </w:r>
      <w:r w:rsidRPr="00A67121">
        <w:rPr>
          <w:rFonts w:ascii="Times New Roman" w:hAnsi="Times New Roman" w:cs="Times New Roman"/>
          <w:sz w:val="24"/>
          <w:szCs w:val="24"/>
        </w:rPr>
        <w:softHyphen/>
        <w:t>дениями профессионального образования, центрами профессиональной работы;</w:t>
      </w:r>
    </w:p>
    <w:p w:rsidR="001921A6" w:rsidRPr="00A67121" w:rsidRDefault="001921A6" w:rsidP="001921A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сохранение и укрепление физического, психо</w:t>
      </w:r>
      <w:r w:rsidRPr="00A67121">
        <w:rPr>
          <w:rFonts w:ascii="Times New Roman" w:hAnsi="Times New Roman" w:cs="Times New Roman"/>
          <w:sz w:val="24"/>
          <w:szCs w:val="24"/>
        </w:rPr>
        <w:softHyphen/>
        <w:t>логического и социального здоровья обучаю</w:t>
      </w:r>
      <w:r w:rsidRPr="00A67121">
        <w:rPr>
          <w:rFonts w:ascii="Times New Roman" w:hAnsi="Times New Roman" w:cs="Times New Roman"/>
          <w:sz w:val="24"/>
          <w:szCs w:val="24"/>
        </w:rPr>
        <w:softHyphen/>
        <w:t>щихся, обеспечение их безопасности.</w:t>
      </w:r>
    </w:p>
    <w:p w:rsidR="001921A6" w:rsidRPr="00A67121" w:rsidRDefault="001921A6" w:rsidP="001921A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В основе реализации основной образовательной программы лежит системно-деятельностный подход, который предполагает:</w:t>
      </w:r>
    </w:p>
    <w:p w:rsidR="001921A6" w:rsidRPr="00A67121" w:rsidRDefault="001921A6" w:rsidP="001921A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воспитание и развитие качеств личности, от</w:t>
      </w:r>
      <w:r w:rsidRPr="00A67121">
        <w:rPr>
          <w:rFonts w:ascii="Times New Roman" w:hAnsi="Times New Roman" w:cs="Times New Roman"/>
          <w:sz w:val="24"/>
          <w:szCs w:val="24"/>
        </w:rPr>
        <w:softHyphen/>
        <w:t>вечающих требованиям информационного общества, инновационной экономики, зада</w:t>
      </w:r>
      <w:r w:rsidRPr="00A67121">
        <w:rPr>
          <w:rFonts w:ascii="Times New Roman" w:hAnsi="Times New Roman" w:cs="Times New Roman"/>
          <w:sz w:val="24"/>
          <w:szCs w:val="24"/>
        </w:rPr>
        <w:softHyphen/>
        <w:t>чам п</w:t>
      </w:r>
      <w:r w:rsidRPr="00A67121">
        <w:rPr>
          <w:rFonts w:ascii="Times New Roman" w:hAnsi="Times New Roman" w:cs="Times New Roman"/>
          <w:sz w:val="24"/>
          <w:szCs w:val="24"/>
        </w:rPr>
        <w:t>о</w:t>
      </w:r>
      <w:r w:rsidRPr="00A67121">
        <w:rPr>
          <w:rFonts w:ascii="Times New Roman" w:hAnsi="Times New Roman" w:cs="Times New Roman"/>
          <w:sz w:val="24"/>
          <w:szCs w:val="24"/>
        </w:rPr>
        <w:t>строения российского гражданского общества на основе принципов толерантно</w:t>
      </w:r>
      <w:r w:rsidRPr="00A67121">
        <w:rPr>
          <w:rFonts w:ascii="Times New Roman" w:hAnsi="Times New Roman" w:cs="Times New Roman"/>
          <w:sz w:val="24"/>
          <w:szCs w:val="24"/>
        </w:rPr>
        <w:softHyphen/>
        <w:t>сти, диалога культур и уважения его много</w:t>
      </w:r>
      <w:r w:rsidRPr="00A67121">
        <w:rPr>
          <w:rFonts w:ascii="Times New Roman" w:hAnsi="Times New Roman" w:cs="Times New Roman"/>
          <w:sz w:val="24"/>
          <w:szCs w:val="24"/>
        </w:rPr>
        <w:softHyphen/>
        <w:t xml:space="preserve">национального, поликультурного и </w:t>
      </w:r>
      <w:proofErr w:type="spellStart"/>
      <w:r w:rsidRPr="00A67121">
        <w:rPr>
          <w:rFonts w:ascii="Times New Roman" w:hAnsi="Times New Roman" w:cs="Times New Roman"/>
          <w:sz w:val="24"/>
          <w:szCs w:val="24"/>
        </w:rPr>
        <w:t>поликон</w:t>
      </w:r>
      <w:r w:rsidRPr="00A67121">
        <w:rPr>
          <w:rFonts w:ascii="Times New Roman" w:hAnsi="Times New Roman" w:cs="Times New Roman"/>
          <w:sz w:val="24"/>
          <w:szCs w:val="24"/>
        </w:rPr>
        <w:softHyphen/>
        <w:t>фессионального</w:t>
      </w:r>
      <w:proofErr w:type="spellEnd"/>
      <w:r w:rsidRPr="00A67121">
        <w:rPr>
          <w:rFonts w:ascii="Times New Roman" w:hAnsi="Times New Roman" w:cs="Times New Roman"/>
          <w:sz w:val="24"/>
          <w:szCs w:val="24"/>
        </w:rPr>
        <w:t xml:space="preserve"> состава;</w:t>
      </w:r>
    </w:p>
    <w:p w:rsidR="001921A6" w:rsidRPr="00A67121" w:rsidRDefault="001921A6" w:rsidP="001921A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формирование соответствующей целям обще</w:t>
      </w:r>
      <w:r w:rsidRPr="00A67121">
        <w:rPr>
          <w:rFonts w:ascii="Times New Roman" w:hAnsi="Times New Roman" w:cs="Times New Roman"/>
          <w:sz w:val="24"/>
          <w:szCs w:val="24"/>
        </w:rPr>
        <w:softHyphen/>
        <w:t>го образования социальной среды развития обучающихся в системе образования, пере</w:t>
      </w:r>
      <w:r w:rsidRPr="00A67121">
        <w:rPr>
          <w:rFonts w:ascii="Times New Roman" w:hAnsi="Times New Roman" w:cs="Times New Roman"/>
          <w:sz w:val="24"/>
          <w:szCs w:val="24"/>
        </w:rPr>
        <w:softHyphen/>
        <w:t>ход к стратегии социального проектирова</w:t>
      </w:r>
      <w:r w:rsidRPr="00A67121">
        <w:rPr>
          <w:rFonts w:ascii="Times New Roman" w:hAnsi="Times New Roman" w:cs="Times New Roman"/>
          <w:sz w:val="24"/>
          <w:szCs w:val="24"/>
        </w:rPr>
        <w:softHyphen/>
        <w:t>ния и конструирования на основе разработ</w:t>
      </w:r>
      <w:r w:rsidRPr="00A67121">
        <w:rPr>
          <w:rFonts w:ascii="Times New Roman" w:hAnsi="Times New Roman" w:cs="Times New Roman"/>
          <w:sz w:val="24"/>
          <w:szCs w:val="24"/>
        </w:rPr>
        <w:softHyphen/>
        <w:t>ки содержания и технологий образования, определяющих п</w:t>
      </w:r>
      <w:r w:rsidRPr="00A67121">
        <w:rPr>
          <w:rFonts w:ascii="Times New Roman" w:hAnsi="Times New Roman" w:cs="Times New Roman"/>
          <w:sz w:val="24"/>
          <w:szCs w:val="24"/>
        </w:rPr>
        <w:t>у</w:t>
      </w:r>
      <w:r w:rsidRPr="00A67121">
        <w:rPr>
          <w:rFonts w:ascii="Times New Roman" w:hAnsi="Times New Roman" w:cs="Times New Roman"/>
          <w:sz w:val="24"/>
          <w:szCs w:val="24"/>
        </w:rPr>
        <w:t>ти и способы достижения желаемого уровня (результата) личностного и познавательного развития обучающихся;</w:t>
      </w:r>
    </w:p>
    <w:p w:rsidR="001921A6" w:rsidRPr="00A67121" w:rsidRDefault="001921A6" w:rsidP="001921A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ориентацию на достижение цели и основного результата образования — развитие на основе освоения универсальных учебных действий, познания и освоения мира личности обучаю</w:t>
      </w:r>
      <w:r w:rsidRPr="00A67121">
        <w:rPr>
          <w:rFonts w:ascii="Times New Roman" w:hAnsi="Times New Roman" w:cs="Times New Roman"/>
          <w:sz w:val="24"/>
          <w:szCs w:val="24"/>
        </w:rPr>
        <w:softHyphen/>
        <w:t>щегося, его активной учебно-познавательной деятельности, формирование его готовности к с</w:t>
      </w:r>
      <w:r w:rsidRPr="00A67121">
        <w:rPr>
          <w:rFonts w:ascii="Times New Roman" w:hAnsi="Times New Roman" w:cs="Times New Roman"/>
          <w:sz w:val="24"/>
          <w:szCs w:val="24"/>
        </w:rPr>
        <w:t>а</w:t>
      </w:r>
      <w:r w:rsidRPr="00A67121">
        <w:rPr>
          <w:rFonts w:ascii="Times New Roman" w:hAnsi="Times New Roman" w:cs="Times New Roman"/>
          <w:sz w:val="24"/>
          <w:szCs w:val="24"/>
        </w:rPr>
        <w:t>моразвитию и непрерывному образованию;</w:t>
      </w:r>
    </w:p>
    <w:p w:rsidR="001921A6" w:rsidRPr="00A67121" w:rsidRDefault="001921A6" w:rsidP="001921A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признание решающей роли содержания обра</w:t>
      </w:r>
      <w:r w:rsidRPr="00A67121">
        <w:rPr>
          <w:rFonts w:ascii="Times New Roman" w:hAnsi="Times New Roman" w:cs="Times New Roman"/>
          <w:sz w:val="24"/>
          <w:szCs w:val="24"/>
        </w:rPr>
        <w:softHyphen/>
        <w:t>зования, способов организации образователь</w:t>
      </w:r>
      <w:r w:rsidRPr="00A67121">
        <w:rPr>
          <w:rFonts w:ascii="Times New Roman" w:hAnsi="Times New Roman" w:cs="Times New Roman"/>
          <w:sz w:val="24"/>
          <w:szCs w:val="24"/>
        </w:rPr>
        <w:softHyphen/>
        <w:t>ной деятельности и учебного сотрудничества в достижении целей личностного и социаль</w:t>
      </w:r>
      <w:r w:rsidRPr="00A67121">
        <w:rPr>
          <w:rFonts w:ascii="Times New Roman" w:hAnsi="Times New Roman" w:cs="Times New Roman"/>
          <w:sz w:val="24"/>
          <w:szCs w:val="24"/>
        </w:rPr>
        <w:softHyphen/>
        <w:t>ного развития обучающихся;</w:t>
      </w:r>
    </w:p>
    <w:p w:rsidR="001921A6" w:rsidRPr="00A67121" w:rsidRDefault="001921A6" w:rsidP="001921A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учет индивидуальных возрастных, психоло</w:t>
      </w:r>
      <w:r w:rsidRPr="00A67121">
        <w:rPr>
          <w:rFonts w:ascii="Times New Roman" w:hAnsi="Times New Roman" w:cs="Times New Roman"/>
          <w:sz w:val="24"/>
          <w:szCs w:val="24"/>
        </w:rPr>
        <w:softHyphen/>
        <w:t>гических и физиологических особенностей обучающихся, роли, значения видов деятель</w:t>
      </w:r>
      <w:r w:rsidRPr="00A67121">
        <w:rPr>
          <w:rFonts w:ascii="Times New Roman" w:hAnsi="Times New Roman" w:cs="Times New Roman"/>
          <w:sz w:val="24"/>
          <w:szCs w:val="24"/>
        </w:rPr>
        <w:softHyphen/>
        <w:t>ности и форм общения при построении об</w:t>
      </w:r>
      <w:r w:rsidRPr="00A67121">
        <w:rPr>
          <w:rFonts w:ascii="Times New Roman" w:hAnsi="Times New Roman" w:cs="Times New Roman"/>
          <w:sz w:val="24"/>
          <w:szCs w:val="24"/>
        </w:rPr>
        <w:softHyphen/>
        <w:t>разовательного процесса и определении об</w:t>
      </w:r>
      <w:r w:rsidRPr="00A67121">
        <w:rPr>
          <w:rFonts w:ascii="Times New Roman" w:hAnsi="Times New Roman" w:cs="Times New Roman"/>
          <w:sz w:val="24"/>
          <w:szCs w:val="24"/>
        </w:rPr>
        <w:softHyphen/>
        <w:t>разовательно-воспитательных целей и путей их достижения;</w:t>
      </w:r>
    </w:p>
    <w:p w:rsidR="001921A6" w:rsidRPr="00A67121" w:rsidRDefault="001921A6" w:rsidP="001921A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разнообразие индивидуальных образователь</w:t>
      </w:r>
      <w:r w:rsidRPr="00A67121">
        <w:rPr>
          <w:rFonts w:ascii="Times New Roman" w:hAnsi="Times New Roman" w:cs="Times New Roman"/>
          <w:sz w:val="24"/>
          <w:szCs w:val="24"/>
        </w:rPr>
        <w:softHyphen/>
        <w:t>ных траекторий и индивидуального развития каждого обучающегося, в том числе одарен</w:t>
      </w:r>
      <w:r w:rsidRPr="00A67121">
        <w:rPr>
          <w:rFonts w:ascii="Times New Roman" w:hAnsi="Times New Roman" w:cs="Times New Roman"/>
          <w:sz w:val="24"/>
          <w:szCs w:val="24"/>
        </w:rPr>
        <w:softHyphen/>
        <w:t>ных детей, детей-инвалидов и детей с ограни</w:t>
      </w:r>
      <w:r w:rsidRPr="00A67121">
        <w:rPr>
          <w:rFonts w:ascii="Times New Roman" w:hAnsi="Times New Roman" w:cs="Times New Roman"/>
          <w:sz w:val="24"/>
          <w:szCs w:val="24"/>
        </w:rPr>
        <w:softHyphen/>
        <w:t>ченными возможностями здоровья.</w:t>
      </w:r>
    </w:p>
    <w:p w:rsidR="001921A6" w:rsidRPr="00A67121" w:rsidRDefault="001921A6" w:rsidP="001921A6">
      <w:pPr>
        <w:shd w:val="clear" w:color="auto" w:fill="FFFFFF"/>
        <w:autoSpaceDE w:val="0"/>
        <w:autoSpaceDN w:val="0"/>
        <w:adjustRightInd w:val="0"/>
        <w:spacing w:after="0" w:line="240" w:lineRule="auto"/>
        <w:ind w:left="57" w:right="57" w:firstLine="708"/>
        <w:jc w:val="both"/>
        <w:rPr>
          <w:rFonts w:ascii="Times New Roman" w:hAnsi="Times New Roman" w:cs="Times New Roman"/>
          <w:sz w:val="24"/>
          <w:szCs w:val="24"/>
        </w:rPr>
      </w:pPr>
      <w:r w:rsidRPr="00A67121">
        <w:rPr>
          <w:rFonts w:ascii="Times New Roman" w:hAnsi="Times New Roman" w:cs="Times New Roman"/>
          <w:sz w:val="24"/>
          <w:szCs w:val="24"/>
        </w:rPr>
        <w:t>Цели изучения литературы могут быть достиг</w:t>
      </w:r>
      <w:r w:rsidRPr="00A67121">
        <w:rPr>
          <w:rFonts w:ascii="Times New Roman" w:hAnsi="Times New Roman" w:cs="Times New Roman"/>
          <w:sz w:val="24"/>
          <w:szCs w:val="24"/>
        </w:rPr>
        <w:softHyphen/>
        <w:t>нуты при обращении к художественным произве</w:t>
      </w:r>
      <w:r w:rsidRPr="00A67121">
        <w:rPr>
          <w:rFonts w:ascii="Times New Roman" w:hAnsi="Times New Roman" w:cs="Times New Roman"/>
          <w:sz w:val="24"/>
          <w:szCs w:val="24"/>
        </w:rPr>
        <w:softHyphen/>
        <w:t>дениям, которые давно и всенародно признаны классическими с точки зрения их художественного качества и стали достоянием отечественной и миро</w:t>
      </w:r>
      <w:r w:rsidRPr="00A67121">
        <w:rPr>
          <w:rFonts w:ascii="Times New Roman" w:hAnsi="Times New Roman" w:cs="Times New Roman"/>
          <w:sz w:val="24"/>
          <w:szCs w:val="24"/>
        </w:rPr>
        <w:softHyphen/>
        <w:t>вой литературы. Следов</w:t>
      </w:r>
      <w:r w:rsidRPr="00A67121">
        <w:rPr>
          <w:rFonts w:ascii="Times New Roman" w:hAnsi="Times New Roman" w:cs="Times New Roman"/>
          <w:sz w:val="24"/>
          <w:szCs w:val="24"/>
        </w:rPr>
        <w:t>а</w:t>
      </w:r>
      <w:r w:rsidRPr="00A67121">
        <w:rPr>
          <w:rFonts w:ascii="Times New Roman" w:hAnsi="Times New Roman" w:cs="Times New Roman"/>
          <w:sz w:val="24"/>
          <w:szCs w:val="24"/>
        </w:rPr>
        <w:lastRenderedPageBreak/>
        <w:t>тельно, цель литературного образования в школе состоит и в том, чтобы позна</w:t>
      </w:r>
      <w:r w:rsidRPr="00A67121">
        <w:rPr>
          <w:rFonts w:ascii="Times New Roman" w:hAnsi="Times New Roman" w:cs="Times New Roman"/>
          <w:sz w:val="24"/>
          <w:szCs w:val="24"/>
        </w:rPr>
        <w:softHyphen/>
        <w:t>комить учащихся с классическими образцами миро</w:t>
      </w:r>
      <w:r w:rsidRPr="00A67121">
        <w:rPr>
          <w:rFonts w:ascii="Times New Roman" w:hAnsi="Times New Roman" w:cs="Times New Roman"/>
          <w:sz w:val="24"/>
          <w:szCs w:val="24"/>
        </w:rPr>
        <w:softHyphen/>
        <w:t>вой сл</w:t>
      </w:r>
      <w:r w:rsidRPr="00A67121">
        <w:rPr>
          <w:rFonts w:ascii="Times New Roman" w:hAnsi="Times New Roman" w:cs="Times New Roman"/>
          <w:sz w:val="24"/>
          <w:szCs w:val="24"/>
        </w:rPr>
        <w:t>о</w:t>
      </w:r>
      <w:r w:rsidRPr="00A67121">
        <w:rPr>
          <w:rFonts w:ascii="Times New Roman" w:hAnsi="Times New Roman" w:cs="Times New Roman"/>
          <w:sz w:val="24"/>
          <w:szCs w:val="24"/>
        </w:rPr>
        <w:t xml:space="preserve">весной культуры, обладающими высокими художественными достоинствами, выражающими жизненную правду, </w:t>
      </w:r>
      <w:proofErr w:type="spellStart"/>
      <w:r w:rsidRPr="00A67121">
        <w:rPr>
          <w:rFonts w:ascii="Times New Roman" w:hAnsi="Times New Roman" w:cs="Times New Roman"/>
          <w:sz w:val="24"/>
          <w:szCs w:val="24"/>
        </w:rPr>
        <w:t>общегуманистические</w:t>
      </w:r>
      <w:proofErr w:type="spellEnd"/>
      <w:r w:rsidRPr="00A67121">
        <w:rPr>
          <w:rFonts w:ascii="Times New Roman" w:hAnsi="Times New Roman" w:cs="Times New Roman"/>
          <w:sz w:val="24"/>
          <w:szCs w:val="24"/>
        </w:rPr>
        <w:t xml:space="preserve"> идеалы и воспитывающими высокие нравственные чувства у человека читающего.</w:t>
      </w:r>
    </w:p>
    <w:p w:rsidR="001921A6" w:rsidRPr="00A67121" w:rsidRDefault="001921A6" w:rsidP="001921A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xml:space="preserve">Курс литературы опирается на следующие </w:t>
      </w:r>
      <w:r w:rsidRPr="00A67121">
        <w:rPr>
          <w:rFonts w:ascii="Times New Roman" w:hAnsi="Times New Roman" w:cs="Times New Roman"/>
          <w:b/>
          <w:bCs/>
          <w:iCs/>
          <w:sz w:val="24"/>
          <w:szCs w:val="24"/>
        </w:rPr>
        <w:t>виды деятельности</w:t>
      </w:r>
      <w:r w:rsidRPr="00A67121">
        <w:rPr>
          <w:rFonts w:ascii="Times New Roman" w:hAnsi="Times New Roman" w:cs="Times New Roman"/>
          <w:b/>
          <w:bCs/>
          <w:i/>
          <w:iCs/>
          <w:sz w:val="24"/>
          <w:szCs w:val="24"/>
        </w:rPr>
        <w:t xml:space="preserve"> </w:t>
      </w:r>
      <w:r w:rsidRPr="00A67121">
        <w:rPr>
          <w:rFonts w:ascii="Times New Roman" w:hAnsi="Times New Roman" w:cs="Times New Roman"/>
          <w:sz w:val="24"/>
          <w:szCs w:val="24"/>
        </w:rPr>
        <w:t>по освоению содержания художест</w:t>
      </w:r>
      <w:r w:rsidRPr="00A67121">
        <w:rPr>
          <w:rFonts w:ascii="Times New Roman" w:hAnsi="Times New Roman" w:cs="Times New Roman"/>
          <w:sz w:val="24"/>
          <w:szCs w:val="24"/>
        </w:rPr>
        <w:softHyphen/>
        <w:t>венных произведений и теоретико-литературных понятий:</w:t>
      </w:r>
    </w:p>
    <w:p w:rsidR="001921A6" w:rsidRPr="00A67121" w:rsidRDefault="001921A6" w:rsidP="001921A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осознанное, творческое чтение художествен</w:t>
      </w:r>
      <w:r w:rsidRPr="00A67121">
        <w:rPr>
          <w:rFonts w:ascii="Times New Roman" w:hAnsi="Times New Roman" w:cs="Times New Roman"/>
          <w:sz w:val="24"/>
          <w:szCs w:val="24"/>
        </w:rPr>
        <w:softHyphen/>
        <w:t>ных произведений разных жанров;</w:t>
      </w:r>
    </w:p>
    <w:p w:rsidR="001921A6" w:rsidRPr="00A67121" w:rsidRDefault="001921A6" w:rsidP="001921A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выразительное чтение художественного текста;</w:t>
      </w:r>
    </w:p>
    <w:p w:rsidR="001921A6" w:rsidRPr="00A67121" w:rsidRDefault="001921A6" w:rsidP="001921A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различные виды пересказа (подробный, крат</w:t>
      </w:r>
      <w:r w:rsidRPr="00A67121">
        <w:rPr>
          <w:rFonts w:ascii="Times New Roman" w:hAnsi="Times New Roman" w:cs="Times New Roman"/>
          <w:sz w:val="24"/>
          <w:szCs w:val="24"/>
        </w:rPr>
        <w:softHyphen/>
        <w:t>кий, выборочный, с элементами коммента</w:t>
      </w:r>
      <w:r w:rsidRPr="00A67121">
        <w:rPr>
          <w:rFonts w:ascii="Times New Roman" w:hAnsi="Times New Roman" w:cs="Times New Roman"/>
          <w:sz w:val="24"/>
          <w:szCs w:val="24"/>
        </w:rPr>
        <w:softHyphen/>
        <w:t>рия, с творческим заданием);</w:t>
      </w:r>
    </w:p>
    <w:p w:rsidR="001921A6" w:rsidRPr="00A67121" w:rsidRDefault="001921A6" w:rsidP="001921A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ответы на вопросы, раскрывающие знание и понимание текста произведения;</w:t>
      </w:r>
    </w:p>
    <w:p w:rsidR="001921A6" w:rsidRPr="00A67121" w:rsidRDefault="001921A6" w:rsidP="001921A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заучивание наизусть стихотворных и прозаи</w:t>
      </w:r>
      <w:r w:rsidRPr="00A67121">
        <w:rPr>
          <w:rFonts w:ascii="Times New Roman" w:hAnsi="Times New Roman" w:cs="Times New Roman"/>
          <w:sz w:val="24"/>
          <w:szCs w:val="24"/>
        </w:rPr>
        <w:softHyphen/>
        <w:t>ческих текстов;</w:t>
      </w:r>
    </w:p>
    <w:p w:rsidR="001921A6" w:rsidRPr="00A67121" w:rsidRDefault="001921A6" w:rsidP="001921A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анализ и интерпретация произведения;</w:t>
      </w:r>
    </w:p>
    <w:p w:rsidR="001921A6" w:rsidRPr="00A67121" w:rsidRDefault="001921A6" w:rsidP="001921A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составление планов и написание отзывов о произведениях;</w:t>
      </w:r>
    </w:p>
    <w:p w:rsidR="001921A6" w:rsidRPr="00A67121" w:rsidRDefault="001921A6" w:rsidP="001921A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написание сочинений по литературным произ</w:t>
      </w:r>
      <w:r w:rsidRPr="00A67121">
        <w:rPr>
          <w:rFonts w:ascii="Times New Roman" w:hAnsi="Times New Roman" w:cs="Times New Roman"/>
          <w:sz w:val="24"/>
          <w:szCs w:val="24"/>
        </w:rPr>
        <w:softHyphen/>
        <w:t>ведениям и на основе жизненных впечатлений;</w:t>
      </w:r>
    </w:p>
    <w:p w:rsidR="001921A6" w:rsidRPr="00A67121" w:rsidRDefault="001921A6" w:rsidP="001921A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целенаправленный поиск информации на ос</w:t>
      </w:r>
      <w:r w:rsidRPr="00A67121">
        <w:rPr>
          <w:rFonts w:ascii="Times New Roman" w:hAnsi="Times New Roman" w:cs="Times New Roman"/>
          <w:sz w:val="24"/>
          <w:szCs w:val="24"/>
        </w:rPr>
        <w:softHyphen/>
        <w:t>нове знания ее источников и умения работать с ними;</w:t>
      </w:r>
    </w:p>
    <w:p w:rsidR="001921A6" w:rsidRPr="00A67121" w:rsidRDefault="001921A6" w:rsidP="001921A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индивидуальная и коллективная проектная деятельность.</w:t>
      </w:r>
    </w:p>
    <w:p w:rsidR="001921A6" w:rsidRPr="00A67121" w:rsidRDefault="001921A6" w:rsidP="001921A6">
      <w:pPr>
        <w:shd w:val="clear" w:color="auto" w:fill="FFFFFF"/>
        <w:autoSpaceDE w:val="0"/>
        <w:autoSpaceDN w:val="0"/>
        <w:adjustRightInd w:val="0"/>
        <w:spacing w:after="0" w:line="240" w:lineRule="auto"/>
        <w:ind w:left="57" w:right="57"/>
        <w:jc w:val="both"/>
        <w:rPr>
          <w:rFonts w:ascii="Times New Roman" w:hAnsi="Times New Roman" w:cs="Times New Roman"/>
          <w:b/>
          <w:bCs/>
          <w:sz w:val="24"/>
          <w:szCs w:val="24"/>
        </w:rPr>
      </w:pPr>
    </w:p>
    <w:p w:rsidR="001921A6" w:rsidRPr="00A67121" w:rsidRDefault="001921A6" w:rsidP="001921A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b/>
          <w:bCs/>
          <w:sz w:val="24"/>
          <w:szCs w:val="24"/>
        </w:rPr>
        <w:t>Общая характеристика учебного предмета</w:t>
      </w:r>
    </w:p>
    <w:p w:rsidR="001921A6" w:rsidRPr="00A67121" w:rsidRDefault="001921A6" w:rsidP="001921A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p>
    <w:p w:rsidR="001921A6" w:rsidRPr="00A67121" w:rsidRDefault="001921A6" w:rsidP="001921A6">
      <w:pPr>
        <w:shd w:val="clear" w:color="auto" w:fill="FFFFFF"/>
        <w:autoSpaceDE w:val="0"/>
        <w:autoSpaceDN w:val="0"/>
        <w:adjustRightInd w:val="0"/>
        <w:spacing w:after="0" w:line="240" w:lineRule="auto"/>
        <w:ind w:left="57" w:right="57" w:firstLine="708"/>
        <w:jc w:val="both"/>
        <w:rPr>
          <w:rFonts w:ascii="Times New Roman" w:hAnsi="Times New Roman" w:cs="Times New Roman"/>
          <w:sz w:val="24"/>
          <w:szCs w:val="24"/>
        </w:rPr>
      </w:pPr>
      <w:r w:rsidRPr="00A67121">
        <w:rPr>
          <w:rFonts w:ascii="Times New Roman" w:hAnsi="Times New Roman" w:cs="Times New Roman"/>
          <w:sz w:val="24"/>
          <w:szCs w:val="24"/>
        </w:rPr>
        <w:t>В 9 классе начинается линейный курс на историко-литературной основ</w:t>
      </w:r>
      <w:proofErr w:type="gramStart"/>
      <w:r w:rsidRPr="00A67121">
        <w:rPr>
          <w:rFonts w:ascii="Times New Roman" w:hAnsi="Times New Roman" w:cs="Times New Roman"/>
          <w:sz w:val="24"/>
          <w:szCs w:val="24"/>
        </w:rPr>
        <w:t>е(</w:t>
      </w:r>
      <w:proofErr w:type="gramEnd"/>
      <w:r w:rsidRPr="00A67121">
        <w:rPr>
          <w:rFonts w:ascii="Times New Roman" w:hAnsi="Times New Roman" w:cs="Times New Roman"/>
          <w:sz w:val="24"/>
          <w:szCs w:val="24"/>
        </w:rPr>
        <w:t>древнерусская литература – литература 18 в. – литература первой половины 19 в.), который будет продолжен в старшей школе. В этом классе активизируется связь курса ли</w:t>
      </w:r>
      <w:r w:rsidRPr="00A67121">
        <w:rPr>
          <w:rFonts w:ascii="Times New Roman" w:hAnsi="Times New Roman" w:cs="Times New Roman"/>
          <w:sz w:val="24"/>
          <w:szCs w:val="24"/>
        </w:rPr>
        <w:softHyphen/>
        <w:t>тературы с курсами от</w:t>
      </w:r>
      <w:r w:rsidRPr="00A67121">
        <w:rPr>
          <w:rFonts w:ascii="Times New Roman" w:hAnsi="Times New Roman" w:cs="Times New Roman"/>
          <w:sz w:val="24"/>
          <w:szCs w:val="24"/>
        </w:rPr>
        <w:t>е</w:t>
      </w:r>
      <w:r w:rsidRPr="00A67121">
        <w:rPr>
          <w:rFonts w:ascii="Times New Roman" w:hAnsi="Times New Roman" w:cs="Times New Roman"/>
          <w:sz w:val="24"/>
          <w:szCs w:val="24"/>
        </w:rPr>
        <w:t>чественной и мировой исто</w:t>
      </w:r>
      <w:r w:rsidRPr="00A67121">
        <w:rPr>
          <w:rFonts w:ascii="Times New Roman" w:hAnsi="Times New Roman" w:cs="Times New Roman"/>
          <w:sz w:val="24"/>
          <w:szCs w:val="24"/>
        </w:rPr>
        <w:softHyphen/>
        <w:t>рии, МХК, идет углубление понимания содержания произведения в контексте развития культуры, обще</w:t>
      </w:r>
      <w:r w:rsidRPr="00A67121">
        <w:rPr>
          <w:rFonts w:ascii="Times New Roman" w:hAnsi="Times New Roman" w:cs="Times New Roman"/>
          <w:sz w:val="24"/>
          <w:szCs w:val="24"/>
        </w:rPr>
        <w:softHyphen/>
        <w:t>ства в целом, активнее привлекаются критическая, мемуарная, справочная литература, исторические документы, более определенную филолог</w:t>
      </w:r>
      <w:r w:rsidRPr="00A67121">
        <w:rPr>
          <w:rFonts w:ascii="Times New Roman" w:hAnsi="Times New Roman" w:cs="Times New Roman"/>
          <w:sz w:val="24"/>
          <w:szCs w:val="24"/>
        </w:rPr>
        <w:t>и</w:t>
      </w:r>
      <w:r w:rsidRPr="00A67121">
        <w:rPr>
          <w:rFonts w:ascii="Times New Roman" w:hAnsi="Times New Roman" w:cs="Times New Roman"/>
          <w:sz w:val="24"/>
          <w:szCs w:val="24"/>
        </w:rPr>
        <w:t>ческую направленность получает проектная деятельность учащихся. Содержание литературы в 9 классе — на</w:t>
      </w:r>
      <w:r w:rsidRPr="00A67121">
        <w:rPr>
          <w:rFonts w:ascii="Times New Roman" w:hAnsi="Times New Roman" w:cs="Times New Roman"/>
          <w:sz w:val="24"/>
          <w:szCs w:val="24"/>
        </w:rPr>
        <w:softHyphen/>
        <w:t>чало курса на историко-литературной основе.</w:t>
      </w:r>
    </w:p>
    <w:p w:rsidR="001921A6" w:rsidRPr="00A67121" w:rsidRDefault="001921A6" w:rsidP="001921A6">
      <w:pPr>
        <w:shd w:val="clear" w:color="auto" w:fill="FFFFFF"/>
        <w:autoSpaceDE w:val="0"/>
        <w:autoSpaceDN w:val="0"/>
        <w:adjustRightInd w:val="0"/>
        <w:spacing w:after="0" w:line="240" w:lineRule="auto"/>
        <w:ind w:left="57" w:right="57" w:firstLine="708"/>
        <w:jc w:val="both"/>
        <w:rPr>
          <w:rFonts w:ascii="Times New Roman" w:hAnsi="Times New Roman" w:cs="Times New Roman"/>
          <w:sz w:val="24"/>
          <w:szCs w:val="24"/>
        </w:rPr>
      </w:pPr>
      <w:r w:rsidRPr="00A67121">
        <w:rPr>
          <w:rFonts w:ascii="Times New Roman" w:hAnsi="Times New Roman" w:cs="Times New Roman"/>
          <w:sz w:val="24"/>
          <w:szCs w:val="24"/>
        </w:rPr>
        <w:t>Главная идея программы по литературе — из</w:t>
      </w:r>
      <w:r w:rsidRPr="00A67121">
        <w:rPr>
          <w:rFonts w:ascii="Times New Roman" w:hAnsi="Times New Roman" w:cs="Times New Roman"/>
          <w:sz w:val="24"/>
          <w:szCs w:val="24"/>
        </w:rPr>
        <w:softHyphen/>
        <w:t>учение литературы от фольклора к древнерусской литературе, от нее к русской литер</w:t>
      </w:r>
      <w:r w:rsidRPr="00A67121">
        <w:rPr>
          <w:rFonts w:ascii="Times New Roman" w:hAnsi="Times New Roman" w:cs="Times New Roman"/>
          <w:sz w:val="24"/>
          <w:szCs w:val="24"/>
        </w:rPr>
        <w:t>а</w:t>
      </w:r>
      <w:r w:rsidRPr="00A67121">
        <w:rPr>
          <w:rFonts w:ascii="Times New Roman" w:hAnsi="Times New Roman" w:cs="Times New Roman"/>
          <w:sz w:val="24"/>
          <w:szCs w:val="24"/>
        </w:rPr>
        <w:t xml:space="preserve">туре </w:t>
      </w:r>
      <w:r w:rsidRPr="00A67121">
        <w:rPr>
          <w:rFonts w:ascii="Times New Roman" w:hAnsi="Times New Roman" w:cs="Times New Roman"/>
          <w:sz w:val="24"/>
          <w:szCs w:val="24"/>
          <w:lang w:val="en-US"/>
        </w:rPr>
        <w:t>XVIII</w:t>
      </w:r>
      <w:r w:rsidRPr="00A67121">
        <w:rPr>
          <w:rFonts w:ascii="Times New Roman" w:hAnsi="Times New Roman" w:cs="Times New Roman"/>
          <w:sz w:val="24"/>
          <w:szCs w:val="24"/>
        </w:rPr>
        <w:t xml:space="preserve">, </w:t>
      </w:r>
      <w:r w:rsidRPr="00A67121">
        <w:rPr>
          <w:rFonts w:ascii="Times New Roman" w:hAnsi="Times New Roman" w:cs="Times New Roman"/>
          <w:sz w:val="24"/>
          <w:szCs w:val="24"/>
          <w:lang w:val="en-US"/>
        </w:rPr>
        <w:t>XIX</w:t>
      </w:r>
      <w:r w:rsidRPr="00A67121">
        <w:rPr>
          <w:rFonts w:ascii="Times New Roman" w:hAnsi="Times New Roman" w:cs="Times New Roman"/>
          <w:sz w:val="24"/>
          <w:szCs w:val="24"/>
        </w:rPr>
        <w:t xml:space="preserve">, </w:t>
      </w:r>
      <w:r w:rsidRPr="00A67121">
        <w:rPr>
          <w:rFonts w:ascii="Times New Roman" w:hAnsi="Times New Roman" w:cs="Times New Roman"/>
          <w:sz w:val="24"/>
          <w:szCs w:val="24"/>
          <w:lang w:val="en-US"/>
        </w:rPr>
        <w:t>XX</w:t>
      </w:r>
      <w:r w:rsidRPr="00A67121">
        <w:rPr>
          <w:rFonts w:ascii="Times New Roman" w:hAnsi="Times New Roman" w:cs="Times New Roman"/>
          <w:sz w:val="24"/>
          <w:szCs w:val="24"/>
        </w:rPr>
        <w:t xml:space="preserve"> вв. Русская литература является одним из ос</w:t>
      </w:r>
      <w:r w:rsidRPr="00A67121">
        <w:rPr>
          <w:rFonts w:ascii="Times New Roman" w:hAnsi="Times New Roman" w:cs="Times New Roman"/>
          <w:sz w:val="24"/>
          <w:szCs w:val="24"/>
        </w:rPr>
        <w:softHyphen/>
        <w:t>новных источников обогащения речи учащихся, формирования их речевой культуры и коммуника</w:t>
      </w:r>
      <w:r w:rsidRPr="00A67121">
        <w:rPr>
          <w:rFonts w:ascii="Times New Roman" w:hAnsi="Times New Roman" w:cs="Times New Roman"/>
          <w:sz w:val="24"/>
          <w:szCs w:val="24"/>
        </w:rPr>
        <w:softHyphen/>
        <w:t>тивных навыков. Изучение языка художественных произведений способствует пониманию учащимися эстетической функции слова, овладению ими стили</w:t>
      </w:r>
      <w:r w:rsidRPr="00A67121">
        <w:rPr>
          <w:rFonts w:ascii="Times New Roman" w:hAnsi="Times New Roman" w:cs="Times New Roman"/>
          <w:sz w:val="24"/>
          <w:szCs w:val="24"/>
        </w:rPr>
        <w:softHyphen/>
        <w:t>стически окрашенной русской речью.</w:t>
      </w:r>
    </w:p>
    <w:p w:rsidR="001921A6" w:rsidRPr="00A67121" w:rsidRDefault="001921A6" w:rsidP="001921A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Специфика учебного предмета «Литература» определяется тем, что он представляет собой един</w:t>
      </w:r>
      <w:r w:rsidRPr="00A67121">
        <w:rPr>
          <w:rFonts w:ascii="Times New Roman" w:hAnsi="Times New Roman" w:cs="Times New Roman"/>
          <w:sz w:val="24"/>
          <w:szCs w:val="24"/>
        </w:rPr>
        <w:softHyphen/>
        <w:t>ство словесного искусства и основ науки (литерату</w:t>
      </w:r>
      <w:r w:rsidRPr="00A67121">
        <w:rPr>
          <w:rFonts w:ascii="Times New Roman" w:hAnsi="Times New Roman" w:cs="Times New Roman"/>
          <w:sz w:val="24"/>
          <w:szCs w:val="24"/>
        </w:rPr>
        <w:softHyphen/>
        <w:t>роведения), которая изучает это искусство.</w:t>
      </w:r>
    </w:p>
    <w:p w:rsidR="001921A6" w:rsidRPr="00A67121" w:rsidRDefault="001921A6" w:rsidP="001921A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xml:space="preserve">Курс литературы в 9 классе строится на основе сочетания концентрического, </w:t>
      </w:r>
      <w:proofErr w:type="spellStart"/>
      <w:r w:rsidRPr="00A67121">
        <w:rPr>
          <w:rFonts w:ascii="Times New Roman" w:hAnsi="Times New Roman" w:cs="Times New Roman"/>
          <w:sz w:val="24"/>
          <w:szCs w:val="24"/>
        </w:rPr>
        <w:t>историко-хроноло-гического</w:t>
      </w:r>
      <w:proofErr w:type="spellEnd"/>
      <w:r w:rsidRPr="00A67121">
        <w:rPr>
          <w:rFonts w:ascii="Times New Roman" w:hAnsi="Times New Roman" w:cs="Times New Roman"/>
          <w:sz w:val="24"/>
          <w:szCs w:val="24"/>
        </w:rPr>
        <w:t xml:space="preserve"> и проблемно-тематического принципов.</w:t>
      </w:r>
    </w:p>
    <w:p w:rsidR="001921A6" w:rsidRPr="00A67121" w:rsidRDefault="001921A6" w:rsidP="001921A6">
      <w:pPr>
        <w:shd w:val="clear" w:color="auto" w:fill="FFFFFF"/>
        <w:autoSpaceDE w:val="0"/>
        <w:autoSpaceDN w:val="0"/>
        <w:adjustRightInd w:val="0"/>
        <w:spacing w:after="0" w:line="240" w:lineRule="auto"/>
        <w:ind w:left="57" w:right="57" w:firstLine="708"/>
        <w:jc w:val="both"/>
        <w:rPr>
          <w:rFonts w:ascii="Times New Roman" w:hAnsi="Times New Roman" w:cs="Times New Roman"/>
          <w:sz w:val="24"/>
          <w:szCs w:val="24"/>
        </w:rPr>
      </w:pPr>
      <w:r w:rsidRPr="00A67121">
        <w:rPr>
          <w:rFonts w:ascii="Times New Roman" w:hAnsi="Times New Roman" w:cs="Times New Roman"/>
          <w:sz w:val="24"/>
          <w:szCs w:val="24"/>
        </w:rPr>
        <w:t>Содержание курса в 9 классе включает в себя произведения русской и зарубежной литературы, поднимающие вечные проблемы (добро, зло, же</w:t>
      </w:r>
      <w:r w:rsidRPr="00A67121">
        <w:rPr>
          <w:rFonts w:ascii="Times New Roman" w:hAnsi="Times New Roman" w:cs="Times New Roman"/>
          <w:sz w:val="24"/>
          <w:szCs w:val="24"/>
        </w:rPr>
        <w:softHyphen/>
        <w:t>стокость и сострадание, великодушие, прекрасное в природе и человеческой жизни, роль и значение книги в жизни писателя и читателя и т. д.).</w:t>
      </w:r>
    </w:p>
    <w:p w:rsidR="001921A6" w:rsidRPr="00A67121" w:rsidRDefault="001921A6" w:rsidP="001921A6">
      <w:pPr>
        <w:shd w:val="clear" w:color="auto" w:fill="FFFFFF"/>
        <w:autoSpaceDE w:val="0"/>
        <w:autoSpaceDN w:val="0"/>
        <w:adjustRightInd w:val="0"/>
        <w:spacing w:after="0" w:line="240" w:lineRule="auto"/>
        <w:ind w:left="57" w:right="57" w:firstLine="708"/>
        <w:jc w:val="both"/>
        <w:rPr>
          <w:rFonts w:ascii="Times New Roman" w:hAnsi="Times New Roman" w:cs="Times New Roman"/>
          <w:sz w:val="24"/>
          <w:szCs w:val="24"/>
        </w:rPr>
      </w:pPr>
      <w:r w:rsidRPr="00A67121">
        <w:rPr>
          <w:rFonts w:ascii="Times New Roman" w:hAnsi="Times New Roman" w:cs="Times New Roman"/>
          <w:sz w:val="24"/>
          <w:szCs w:val="24"/>
        </w:rPr>
        <w:lastRenderedPageBreak/>
        <w:t>Ведущая проблема изучения литературы в 9 классе — литература и ее роль в духовной жизни человека.</w:t>
      </w:r>
    </w:p>
    <w:p w:rsidR="001921A6" w:rsidRPr="00A67121" w:rsidRDefault="001921A6" w:rsidP="001921A6">
      <w:pPr>
        <w:shd w:val="clear" w:color="auto" w:fill="FFFFFF"/>
        <w:autoSpaceDE w:val="0"/>
        <w:autoSpaceDN w:val="0"/>
        <w:adjustRightInd w:val="0"/>
        <w:spacing w:after="0" w:line="240" w:lineRule="auto"/>
        <w:ind w:left="57" w:right="57" w:firstLine="708"/>
        <w:jc w:val="both"/>
        <w:rPr>
          <w:rFonts w:ascii="Times New Roman" w:hAnsi="Times New Roman" w:cs="Times New Roman"/>
          <w:sz w:val="24"/>
          <w:szCs w:val="24"/>
        </w:rPr>
      </w:pPr>
      <w:r w:rsidRPr="00A67121">
        <w:rPr>
          <w:rFonts w:ascii="Times New Roman" w:hAnsi="Times New Roman" w:cs="Times New Roman"/>
          <w:sz w:val="24"/>
          <w:szCs w:val="24"/>
        </w:rPr>
        <w:t>В программе соблюдена системная направлен</w:t>
      </w:r>
      <w:r w:rsidRPr="00A67121">
        <w:rPr>
          <w:rFonts w:ascii="Times New Roman" w:hAnsi="Times New Roman" w:cs="Times New Roman"/>
          <w:sz w:val="24"/>
          <w:szCs w:val="24"/>
        </w:rPr>
        <w:softHyphen/>
        <w:t>ность - курс 9 класса представлен разделами:</w:t>
      </w:r>
    </w:p>
    <w:p w:rsidR="001921A6" w:rsidRPr="00A67121" w:rsidRDefault="001921A6" w:rsidP="001921A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1. Древнерусская литература.</w:t>
      </w:r>
    </w:p>
    <w:p w:rsidR="001921A6" w:rsidRPr="00A67121" w:rsidRDefault="001921A6" w:rsidP="001921A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xml:space="preserve">2. Русская литература </w:t>
      </w:r>
      <w:r w:rsidRPr="00A67121">
        <w:rPr>
          <w:rFonts w:ascii="Times New Roman" w:hAnsi="Times New Roman" w:cs="Times New Roman"/>
          <w:sz w:val="24"/>
          <w:szCs w:val="24"/>
          <w:lang w:val="en-US"/>
        </w:rPr>
        <w:t>XVIII</w:t>
      </w:r>
      <w:r w:rsidRPr="00A67121">
        <w:rPr>
          <w:rFonts w:ascii="Times New Roman" w:hAnsi="Times New Roman" w:cs="Times New Roman"/>
          <w:sz w:val="24"/>
          <w:szCs w:val="24"/>
        </w:rPr>
        <w:t xml:space="preserve"> века.</w:t>
      </w:r>
    </w:p>
    <w:p w:rsidR="001921A6" w:rsidRPr="00A67121" w:rsidRDefault="001921A6" w:rsidP="001921A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xml:space="preserve">3. Русская литература </w:t>
      </w:r>
      <w:r w:rsidRPr="00A67121">
        <w:rPr>
          <w:rFonts w:ascii="Times New Roman" w:hAnsi="Times New Roman" w:cs="Times New Roman"/>
          <w:sz w:val="24"/>
          <w:szCs w:val="24"/>
          <w:lang w:val="en-US"/>
        </w:rPr>
        <w:t>XIX</w:t>
      </w:r>
      <w:r w:rsidRPr="00A67121">
        <w:rPr>
          <w:rFonts w:ascii="Times New Roman" w:hAnsi="Times New Roman" w:cs="Times New Roman"/>
          <w:sz w:val="24"/>
          <w:szCs w:val="24"/>
        </w:rPr>
        <w:t xml:space="preserve"> века.</w:t>
      </w:r>
    </w:p>
    <w:p w:rsidR="001921A6" w:rsidRPr="00A67121" w:rsidRDefault="001921A6" w:rsidP="001921A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xml:space="preserve">4. Русская литература </w:t>
      </w:r>
      <w:r w:rsidRPr="00A67121">
        <w:rPr>
          <w:rFonts w:ascii="Times New Roman" w:hAnsi="Times New Roman" w:cs="Times New Roman"/>
          <w:sz w:val="24"/>
          <w:szCs w:val="24"/>
          <w:lang w:val="en-US"/>
        </w:rPr>
        <w:t>XX</w:t>
      </w:r>
      <w:r w:rsidRPr="00A67121">
        <w:rPr>
          <w:rFonts w:ascii="Times New Roman" w:hAnsi="Times New Roman" w:cs="Times New Roman"/>
          <w:sz w:val="24"/>
          <w:szCs w:val="24"/>
        </w:rPr>
        <w:t xml:space="preserve"> века.</w:t>
      </w:r>
    </w:p>
    <w:p w:rsidR="001921A6" w:rsidRPr="00A67121" w:rsidRDefault="001921A6" w:rsidP="001921A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5. Зарубежная литература.</w:t>
      </w:r>
    </w:p>
    <w:p w:rsidR="001921A6" w:rsidRPr="00A67121" w:rsidRDefault="001921A6" w:rsidP="001921A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6. Обзоры.</w:t>
      </w:r>
    </w:p>
    <w:p w:rsidR="001921A6" w:rsidRPr="00A67121" w:rsidRDefault="001921A6" w:rsidP="001921A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7. Сведения по теории и истории литературы.</w:t>
      </w:r>
    </w:p>
    <w:p w:rsidR="001921A6" w:rsidRPr="00A67121" w:rsidRDefault="001921A6" w:rsidP="001921A6">
      <w:pPr>
        <w:shd w:val="clear" w:color="auto" w:fill="FFFFFF"/>
        <w:autoSpaceDE w:val="0"/>
        <w:autoSpaceDN w:val="0"/>
        <w:adjustRightInd w:val="0"/>
        <w:spacing w:after="0" w:line="240" w:lineRule="auto"/>
        <w:ind w:left="57" w:right="57" w:firstLine="708"/>
        <w:jc w:val="both"/>
        <w:rPr>
          <w:rFonts w:ascii="Times New Roman" w:hAnsi="Times New Roman" w:cs="Times New Roman"/>
          <w:sz w:val="24"/>
          <w:szCs w:val="24"/>
        </w:rPr>
      </w:pPr>
      <w:r w:rsidRPr="00A67121">
        <w:rPr>
          <w:rFonts w:ascii="Times New Roman" w:hAnsi="Times New Roman" w:cs="Times New Roman"/>
          <w:sz w:val="24"/>
          <w:szCs w:val="24"/>
        </w:rPr>
        <w:t>В разделах 1-6 даются: перечень произведений художественной литературы, краткие аннотации, раскрывающие их основную пр</w:t>
      </w:r>
      <w:r w:rsidRPr="00A67121">
        <w:rPr>
          <w:rFonts w:ascii="Times New Roman" w:hAnsi="Times New Roman" w:cs="Times New Roman"/>
          <w:sz w:val="24"/>
          <w:szCs w:val="24"/>
        </w:rPr>
        <w:t>о</w:t>
      </w:r>
      <w:r w:rsidRPr="00A67121">
        <w:rPr>
          <w:rFonts w:ascii="Times New Roman" w:hAnsi="Times New Roman" w:cs="Times New Roman"/>
          <w:sz w:val="24"/>
          <w:szCs w:val="24"/>
        </w:rPr>
        <w:t>блематику и худо</w:t>
      </w:r>
      <w:r w:rsidRPr="00A67121">
        <w:rPr>
          <w:rFonts w:ascii="Times New Roman" w:hAnsi="Times New Roman" w:cs="Times New Roman"/>
          <w:sz w:val="24"/>
          <w:szCs w:val="24"/>
        </w:rPr>
        <w:softHyphen/>
        <w:t>жественное своеобразие. Изучению произведений предшествует краткий обзор жизни и творчества писателя.</w:t>
      </w:r>
    </w:p>
    <w:p w:rsidR="001921A6" w:rsidRPr="00A67121" w:rsidRDefault="001921A6" w:rsidP="001921A6">
      <w:pPr>
        <w:shd w:val="clear" w:color="auto" w:fill="FFFFFF"/>
        <w:autoSpaceDE w:val="0"/>
        <w:autoSpaceDN w:val="0"/>
        <w:adjustRightInd w:val="0"/>
        <w:spacing w:after="0" w:line="240" w:lineRule="auto"/>
        <w:ind w:left="57" w:right="57" w:firstLine="708"/>
        <w:jc w:val="both"/>
        <w:rPr>
          <w:rFonts w:ascii="Times New Roman" w:hAnsi="Times New Roman" w:cs="Times New Roman"/>
          <w:sz w:val="24"/>
          <w:szCs w:val="24"/>
        </w:rPr>
      </w:pPr>
      <w:r w:rsidRPr="00A67121">
        <w:rPr>
          <w:rFonts w:ascii="Times New Roman" w:hAnsi="Times New Roman" w:cs="Times New Roman"/>
          <w:sz w:val="24"/>
          <w:szCs w:val="24"/>
        </w:rPr>
        <w:t>Учитывая рекомендации, изложенные в «Мето</w:t>
      </w:r>
      <w:r w:rsidRPr="00A67121">
        <w:rPr>
          <w:rFonts w:ascii="Times New Roman" w:hAnsi="Times New Roman" w:cs="Times New Roman"/>
          <w:sz w:val="24"/>
          <w:szCs w:val="24"/>
        </w:rPr>
        <w:softHyphen/>
        <w:t>дическом письме о преподавании учебного предме</w:t>
      </w:r>
      <w:r w:rsidRPr="00A67121">
        <w:rPr>
          <w:rFonts w:ascii="Times New Roman" w:hAnsi="Times New Roman" w:cs="Times New Roman"/>
          <w:sz w:val="24"/>
          <w:szCs w:val="24"/>
        </w:rPr>
        <w:softHyphen/>
        <w:t>та "Литература" в условиях введ</w:t>
      </w:r>
      <w:r w:rsidRPr="00A67121">
        <w:rPr>
          <w:rFonts w:ascii="Times New Roman" w:hAnsi="Times New Roman" w:cs="Times New Roman"/>
          <w:sz w:val="24"/>
          <w:szCs w:val="24"/>
        </w:rPr>
        <w:t>е</w:t>
      </w:r>
      <w:r w:rsidRPr="00A67121">
        <w:rPr>
          <w:rFonts w:ascii="Times New Roman" w:hAnsi="Times New Roman" w:cs="Times New Roman"/>
          <w:sz w:val="24"/>
          <w:szCs w:val="24"/>
        </w:rPr>
        <w:t>ния Федерального компонента государственного стандарта общего образования», в рабочей программе выделены часы на развитие речи, на уроки внеклассного чтения, проектную деятельность учащихся.</w:t>
      </w:r>
    </w:p>
    <w:p w:rsidR="001921A6" w:rsidRPr="00A67121" w:rsidRDefault="001921A6" w:rsidP="001921A6">
      <w:pPr>
        <w:spacing w:after="0" w:line="240" w:lineRule="auto"/>
        <w:ind w:left="57" w:right="57" w:firstLine="360"/>
        <w:jc w:val="both"/>
        <w:rPr>
          <w:rFonts w:ascii="Times New Roman" w:hAnsi="Times New Roman" w:cs="Times New Roman"/>
          <w:b/>
          <w:sz w:val="24"/>
          <w:szCs w:val="24"/>
        </w:rPr>
      </w:pPr>
      <w:r w:rsidRPr="00A67121">
        <w:rPr>
          <w:rFonts w:ascii="Times New Roman" w:hAnsi="Times New Roman" w:cs="Times New Roman"/>
          <w:sz w:val="24"/>
          <w:szCs w:val="24"/>
        </w:rPr>
        <w:t>В программу включен перечень необходимых видов работ по развитию речи: словарная работа, различные виды пересказа, устные и письменные сочинения, отзывы, доклады, диалоги, творческие работы, а также произведения для заучивания на</w:t>
      </w:r>
      <w:r w:rsidRPr="00A67121">
        <w:rPr>
          <w:rFonts w:ascii="Times New Roman" w:hAnsi="Times New Roman" w:cs="Times New Roman"/>
          <w:sz w:val="24"/>
          <w:szCs w:val="24"/>
        </w:rPr>
        <w:softHyphen/>
        <w:t>изусть, списки произвед</w:t>
      </w:r>
      <w:r w:rsidRPr="00A67121">
        <w:rPr>
          <w:rFonts w:ascii="Times New Roman" w:hAnsi="Times New Roman" w:cs="Times New Roman"/>
          <w:sz w:val="24"/>
          <w:szCs w:val="24"/>
        </w:rPr>
        <w:t>е</w:t>
      </w:r>
      <w:r w:rsidRPr="00A67121">
        <w:rPr>
          <w:rFonts w:ascii="Times New Roman" w:hAnsi="Times New Roman" w:cs="Times New Roman"/>
          <w:sz w:val="24"/>
          <w:szCs w:val="24"/>
        </w:rPr>
        <w:t>ний для самостоятельного чтения.</w:t>
      </w:r>
    </w:p>
    <w:p w:rsidR="001921A6" w:rsidRPr="00A67121" w:rsidRDefault="001921A6" w:rsidP="001921A6">
      <w:pPr>
        <w:pStyle w:val="11"/>
        <w:shd w:val="clear" w:color="auto" w:fill="auto"/>
        <w:tabs>
          <w:tab w:val="left" w:pos="794"/>
        </w:tabs>
        <w:spacing w:line="240" w:lineRule="auto"/>
        <w:ind w:left="57" w:right="57"/>
        <w:jc w:val="both"/>
        <w:rPr>
          <w:color w:val="auto"/>
          <w:sz w:val="24"/>
          <w:szCs w:val="24"/>
        </w:rPr>
      </w:pPr>
      <w:r w:rsidRPr="00A67121">
        <w:rPr>
          <w:color w:val="auto"/>
          <w:sz w:val="24"/>
          <w:szCs w:val="24"/>
        </w:rPr>
        <w:t xml:space="preserve">   </w:t>
      </w:r>
    </w:p>
    <w:p w:rsidR="001921A6" w:rsidRPr="00A67121" w:rsidRDefault="001921A6" w:rsidP="001921A6">
      <w:pPr>
        <w:pStyle w:val="11"/>
        <w:shd w:val="clear" w:color="auto" w:fill="auto"/>
        <w:tabs>
          <w:tab w:val="left" w:pos="794"/>
        </w:tabs>
        <w:spacing w:line="240" w:lineRule="auto"/>
        <w:ind w:left="57" w:right="57"/>
        <w:jc w:val="both"/>
        <w:rPr>
          <w:b/>
          <w:color w:val="auto"/>
          <w:sz w:val="24"/>
          <w:szCs w:val="24"/>
        </w:rPr>
      </w:pPr>
      <w:r w:rsidRPr="00A67121">
        <w:rPr>
          <w:b/>
          <w:color w:val="auto"/>
          <w:sz w:val="24"/>
          <w:szCs w:val="24"/>
        </w:rPr>
        <w:t>Место предмета  в учебном плане</w:t>
      </w:r>
    </w:p>
    <w:p w:rsidR="001921A6" w:rsidRPr="00A67121" w:rsidRDefault="001921A6" w:rsidP="001921A6">
      <w:pPr>
        <w:pStyle w:val="11"/>
        <w:shd w:val="clear" w:color="auto" w:fill="auto"/>
        <w:tabs>
          <w:tab w:val="left" w:pos="794"/>
        </w:tabs>
        <w:spacing w:line="240" w:lineRule="auto"/>
        <w:ind w:left="57" w:right="57"/>
        <w:jc w:val="both"/>
        <w:rPr>
          <w:b/>
          <w:color w:val="auto"/>
          <w:sz w:val="24"/>
          <w:szCs w:val="24"/>
        </w:rPr>
      </w:pPr>
    </w:p>
    <w:p w:rsidR="001921A6" w:rsidRPr="00A67121" w:rsidRDefault="001921A6" w:rsidP="001921A6">
      <w:pPr>
        <w:pStyle w:val="Style3"/>
        <w:widowControl/>
        <w:spacing w:line="240" w:lineRule="auto"/>
        <w:ind w:left="57" w:right="57"/>
        <w:rPr>
          <w:rStyle w:val="FontStyle28"/>
        </w:rPr>
      </w:pPr>
      <w:r w:rsidRPr="00A67121">
        <w:t xml:space="preserve">    </w:t>
      </w:r>
      <w:r w:rsidRPr="00A67121">
        <w:rPr>
          <w:rStyle w:val="FontStyle28"/>
        </w:rPr>
        <w:t xml:space="preserve">Данная программа сформирована с учётом психолого-педагогических особенностей развития   </w:t>
      </w:r>
      <w:r w:rsidRPr="00A67121">
        <w:rPr>
          <w:rStyle w:val="FontStyle28"/>
          <w:b/>
        </w:rPr>
        <w:t>девятиклассников</w:t>
      </w:r>
      <w:r w:rsidRPr="00A67121">
        <w:rPr>
          <w:rStyle w:val="FontStyle28"/>
        </w:rPr>
        <w:t xml:space="preserve"> и  уровня их подготовленн</w:t>
      </w:r>
      <w:r w:rsidRPr="00A67121">
        <w:rPr>
          <w:rStyle w:val="FontStyle28"/>
        </w:rPr>
        <w:t>о</w:t>
      </w:r>
      <w:r w:rsidRPr="00A67121">
        <w:rPr>
          <w:rStyle w:val="FontStyle28"/>
        </w:rPr>
        <w:t xml:space="preserve">сти. </w:t>
      </w:r>
      <w:proofErr w:type="gramStart"/>
      <w:r w:rsidRPr="00A67121">
        <w:rPr>
          <w:rStyle w:val="FontStyle28"/>
        </w:rPr>
        <w:t>Рассчитана</w:t>
      </w:r>
      <w:proofErr w:type="gramEnd"/>
      <w:r w:rsidRPr="00A67121">
        <w:rPr>
          <w:rStyle w:val="FontStyle28"/>
        </w:rPr>
        <w:t xml:space="preserve"> на </w:t>
      </w:r>
      <w:r w:rsidRPr="00A67121">
        <w:rPr>
          <w:rStyle w:val="FontStyle28"/>
          <w:b/>
        </w:rPr>
        <w:t xml:space="preserve">3 </w:t>
      </w:r>
      <w:r w:rsidRPr="00A67121">
        <w:rPr>
          <w:rStyle w:val="FontStyle28"/>
        </w:rPr>
        <w:t xml:space="preserve">часа в неделю и составляет в полном  объеме </w:t>
      </w:r>
      <w:r w:rsidRPr="00A67121">
        <w:rPr>
          <w:rStyle w:val="FontStyle28"/>
          <w:b/>
        </w:rPr>
        <w:t>102 ч.</w:t>
      </w:r>
    </w:p>
    <w:p w:rsidR="001921A6" w:rsidRPr="00A67121" w:rsidRDefault="001921A6" w:rsidP="001921A6">
      <w:pPr>
        <w:shd w:val="clear" w:color="auto" w:fill="FFFFFF"/>
        <w:autoSpaceDE w:val="0"/>
        <w:autoSpaceDN w:val="0"/>
        <w:adjustRightInd w:val="0"/>
        <w:spacing w:after="0" w:line="240" w:lineRule="auto"/>
        <w:ind w:left="57" w:right="57"/>
        <w:jc w:val="both"/>
        <w:rPr>
          <w:rFonts w:ascii="Times New Roman" w:eastAsia="Calibri" w:hAnsi="Times New Roman" w:cs="Times New Roman"/>
          <w:sz w:val="24"/>
          <w:szCs w:val="24"/>
        </w:rPr>
      </w:pPr>
    </w:p>
    <w:p w:rsidR="001921A6" w:rsidRPr="00A67121" w:rsidRDefault="001921A6" w:rsidP="001921A6">
      <w:pPr>
        <w:pStyle w:val="13"/>
        <w:keepNext/>
        <w:keepLines/>
        <w:shd w:val="clear" w:color="auto" w:fill="auto"/>
        <w:spacing w:line="240" w:lineRule="auto"/>
        <w:ind w:left="57" w:right="57"/>
        <w:jc w:val="both"/>
        <w:rPr>
          <w:rFonts w:ascii="Times New Roman" w:hAnsi="Times New Roman" w:cs="Times New Roman"/>
          <w:sz w:val="24"/>
          <w:szCs w:val="24"/>
        </w:rPr>
      </w:pPr>
    </w:p>
    <w:p w:rsidR="001921A6" w:rsidRPr="00A67121" w:rsidRDefault="001921A6" w:rsidP="001921A6">
      <w:pPr>
        <w:pStyle w:val="11"/>
        <w:shd w:val="clear" w:color="auto" w:fill="auto"/>
        <w:tabs>
          <w:tab w:val="left" w:pos="884"/>
        </w:tabs>
        <w:spacing w:line="240" w:lineRule="auto"/>
        <w:ind w:left="57" w:right="57"/>
        <w:jc w:val="center"/>
        <w:rPr>
          <w:b/>
          <w:color w:val="auto"/>
          <w:sz w:val="24"/>
          <w:szCs w:val="24"/>
        </w:rPr>
      </w:pPr>
      <w:r w:rsidRPr="00A67121">
        <w:rPr>
          <w:b/>
          <w:color w:val="auto"/>
          <w:sz w:val="24"/>
          <w:szCs w:val="24"/>
        </w:rPr>
        <w:t xml:space="preserve">Раздел </w:t>
      </w:r>
      <w:r w:rsidRPr="00A67121">
        <w:rPr>
          <w:b/>
          <w:color w:val="auto"/>
          <w:sz w:val="24"/>
          <w:szCs w:val="24"/>
          <w:lang w:val="en-US"/>
        </w:rPr>
        <w:t>II</w:t>
      </w:r>
      <w:r w:rsidRPr="00A67121">
        <w:rPr>
          <w:b/>
          <w:color w:val="auto"/>
          <w:sz w:val="24"/>
          <w:szCs w:val="24"/>
        </w:rPr>
        <w:t xml:space="preserve">. Личностные, </w:t>
      </w:r>
      <w:proofErr w:type="spellStart"/>
      <w:r w:rsidRPr="00A67121">
        <w:rPr>
          <w:b/>
          <w:color w:val="auto"/>
          <w:sz w:val="24"/>
          <w:szCs w:val="24"/>
        </w:rPr>
        <w:t>метапредметные</w:t>
      </w:r>
      <w:proofErr w:type="spellEnd"/>
      <w:r w:rsidRPr="00A67121">
        <w:rPr>
          <w:b/>
          <w:color w:val="auto"/>
          <w:sz w:val="24"/>
          <w:szCs w:val="24"/>
        </w:rPr>
        <w:t xml:space="preserve"> и предметные результаты освоения учебного предмета.</w:t>
      </w:r>
    </w:p>
    <w:p w:rsidR="001921A6" w:rsidRPr="00A67121" w:rsidRDefault="001921A6" w:rsidP="001921A6">
      <w:pPr>
        <w:pStyle w:val="11"/>
        <w:shd w:val="clear" w:color="auto" w:fill="auto"/>
        <w:tabs>
          <w:tab w:val="left" w:pos="884"/>
        </w:tabs>
        <w:spacing w:line="240" w:lineRule="auto"/>
        <w:ind w:left="57" w:right="57"/>
        <w:jc w:val="both"/>
        <w:rPr>
          <w:b/>
          <w:color w:val="auto"/>
          <w:sz w:val="24"/>
          <w:szCs w:val="24"/>
        </w:rPr>
      </w:pPr>
    </w:p>
    <w:p w:rsidR="001921A6" w:rsidRPr="00A67121" w:rsidRDefault="001921A6" w:rsidP="001921A6">
      <w:pPr>
        <w:spacing w:after="0" w:line="240" w:lineRule="auto"/>
        <w:ind w:left="57" w:right="57" w:firstLine="708"/>
        <w:jc w:val="both"/>
        <w:rPr>
          <w:rFonts w:ascii="Times New Roman" w:hAnsi="Times New Roman" w:cs="Times New Roman"/>
          <w:sz w:val="24"/>
          <w:szCs w:val="24"/>
        </w:rPr>
      </w:pPr>
      <w:r w:rsidRPr="00A67121">
        <w:rPr>
          <w:rFonts w:ascii="Times New Roman" w:hAnsi="Times New Roman" w:cs="Times New Roman"/>
          <w:sz w:val="24"/>
          <w:szCs w:val="24"/>
        </w:rPr>
        <w:t xml:space="preserve">Реализация программы обеспечивает достижение учащимися следующих личностных, </w:t>
      </w:r>
      <w:proofErr w:type="spellStart"/>
      <w:r w:rsidRPr="00A67121">
        <w:rPr>
          <w:rFonts w:ascii="Times New Roman" w:hAnsi="Times New Roman" w:cs="Times New Roman"/>
          <w:sz w:val="24"/>
          <w:szCs w:val="24"/>
        </w:rPr>
        <w:t>метапредметных</w:t>
      </w:r>
      <w:proofErr w:type="spellEnd"/>
      <w:r w:rsidRPr="00A67121">
        <w:rPr>
          <w:rFonts w:ascii="Times New Roman" w:hAnsi="Times New Roman" w:cs="Times New Roman"/>
          <w:sz w:val="24"/>
          <w:szCs w:val="24"/>
        </w:rPr>
        <w:t xml:space="preserve"> и предметных результатов.</w:t>
      </w:r>
    </w:p>
    <w:p w:rsidR="001921A6" w:rsidRPr="00A67121" w:rsidRDefault="001921A6" w:rsidP="001921A6">
      <w:pPr>
        <w:spacing w:after="0" w:line="240" w:lineRule="auto"/>
        <w:ind w:left="57" w:right="57"/>
        <w:jc w:val="both"/>
        <w:rPr>
          <w:rFonts w:ascii="Times New Roman" w:hAnsi="Times New Roman" w:cs="Times New Roman"/>
          <w:sz w:val="24"/>
          <w:szCs w:val="24"/>
        </w:rPr>
      </w:pPr>
    </w:p>
    <w:p w:rsidR="001921A6" w:rsidRPr="00A67121" w:rsidRDefault="001921A6" w:rsidP="001921A6">
      <w:pPr>
        <w:spacing w:after="0" w:line="240" w:lineRule="auto"/>
        <w:ind w:left="57" w:right="57"/>
        <w:jc w:val="both"/>
        <w:rPr>
          <w:rFonts w:ascii="Times New Roman" w:hAnsi="Times New Roman" w:cs="Times New Roman"/>
          <w:b/>
          <w:i/>
          <w:sz w:val="24"/>
          <w:szCs w:val="24"/>
        </w:rPr>
      </w:pPr>
      <w:r w:rsidRPr="00A67121">
        <w:rPr>
          <w:rFonts w:ascii="Times New Roman" w:hAnsi="Times New Roman" w:cs="Times New Roman"/>
          <w:b/>
          <w:i/>
          <w:sz w:val="24"/>
          <w:szCs w:val="24"/>
        </w:rPr>
        <w:t>Личностные результаты:</w:t>
      </w:r>
    </w:p>
    <w:p w:rsidR="001921A6" w:rsidRPr="00A67121" w:rsidRDefault="001921A6" w:rsidP="001921A6">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xml:space="preserve">1) формирование чувства гордости за свою Родину, её историю, российский народ, становление </w:t>
      </w:r>
      <w:proofErr w:type="gramStart"/>
      <w:r w:rsidRPr="00A67121">
        <w:rPr>
          <w:rFonts w:ascii="Times New Roman" w:hAnsi="Times New Roman" w:cs="Times New Roman"/>
          <w:sz w:val="24"/>
          <w:szCs w:val="24"/>
        </w:rPr>
        <w:t>гуманистических</w:t>
      </w:r>
      <w:proofErr w:type="gramEnd"/>
      <w:r w:rsidRPr="00A67121">
        <w:rPr>
          <w:rFonts w:ascii="Times New Roman" w:hAnsi="Times New Roman" w:cs="Times New Roman"/>
          <w:sz w:val="24"/>
          <w:szCs w:val="24"/>
        </w:rPr>
        <w:t xml:space="preserve"> и демократических це</w:t>
      </w:r>
      <w:r w:rsidRPr="00A67121">
        <w:rPr>
          <w:rFonts w:ascii="Times New Roman" w:hAnsi="Times New Roman" w:cs="Times New Roman"/>
          <w:sz w:val="24"/>
          <w:szCs w:val="24"/>
        </w:rPr>
        <w:t>н</w:t>
      </w:r>
      <w:r w:rsidRPr="00A67121">
        <w:rPr>
          <w:rFonts w:ascii="Times New Roman" w:hAnsi="Times New Roman" w:cs="Times New Roman"/>
          <w:sz w:val="24"/>
          <w:szCs w:val="24"/>
        </w:rPr>
        <w:t xml:space="preserve">ностных ориентации многонационального российского общества; </w:t>
      </w:r>
    </w:p>
    <w:p w:rsidR="001921A6" w:rsidRPr="00A67121" w:rsidRDefault="001921A6" w:rsidP="001921A6">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2) формирование средствами литературных произведений целостного взгляда на мир  в единстве и разнообразии природы, народов, культур и религий;</w:t>
      </w:r>
    </w:p>
    <w:p w:rsidR="001921A6" w:rsidRPr="00A67121" w:rsidRDefault="001921A6" w:rsidP="001921A6">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xml:space="preserve"> 3) воспитание художественно </w:t>
      </w:r>
      <w:proofErr w:type="gramStart"/>
      <w:r w:rsidRPr="00A67121">
        <w:rPr>
          <w:rFonts w:ascii="Times New Roman" w:hAnsi="Times New Roman" w:cs="Times New Roman"/>
          <w:sz w:val="24"/>
          <w:szCs w:val="24"/>
        </w:rPr>
        <w:t>-э</w:t>
      </w:r>
      <w:proofErr w:type="gramEnd"/>
      <w:r w:rsidRPr="00A67121">
        <w:rPr>
          <w:rFonts w:ascii="Times New Roman" w:hAnsi="Times New Roman" w:cs="Times New Roman"/>
          <w:sz w:val="24"/>
          <w:szCs w:val="24"/>
        </w:rPr>
        <w:t>стетического вкуса, эстетических потребностей, ценностей и чувств на основе опыта слушания и заучив</w:t>
      </w:r>
      <w:r w:rsidRPr="00A67121">
        <w:rPr>
          <w:rFonts w:ascii="Times New Roman" w:hAnsi="Times New Roman" w:cs="Times New Roman"/>
          <w:sz w:val="24"/>
          <w:szCs w:val="24"/>
        </w:rPr>
        <w:t>а</w:t>
      </w:r>
      <w:r w:rsidRPr="00A67121">
        <w:rPr>
          <w:rFonts w:ascii="Times New Roman" w:hAnsi="Times New Roman" w:cs="Times New Roman"/>
          <w:sz w:val="24"/>
          <w:szCs w:val="24"/>
        </w:rPr>
        <w:t>ния наизусть произведений художественной литературы;</w:t>
      </w:r>
    </w:p>
    <w:p w:rsidR="001921A6" w:rsidRPr="00A67121" w:rsidRDefault="001921A6" w:rsidP="001921A6">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lastRenderedPageBreak/>
        <w:t>4) развитие этических чувств, доброжелательности и эмоционально-нравственной отзывчивости, понимания и сопереживания чувствам других людей;</w:t>
      </w:r>
    </w:p>
    <w:p w:rsidR="001921A6" w:rsidRPr="00A67121" w:rsidRDefault="001921A6" w:rsidP="001921A6">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5) формирование уважительного отношения к иному мнению, истории и культуре других народов, выработка умения терпимо относиться к людям иной национальной принадлежности;</w:t>
      </w:r>
    </w:p>
    <w:p w:rsidR="001921A6" w:rsidRPr="00A67121" w:rsidRDefault="001921A6" w:rsidP="001921A6">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6) овладение навыками адаптации к школе, к школьному коллективу;</w:t>
      </w:r>
    </w:p>
    <w:p w:rsidR="001921A6" w:rsidRPr="00A67121" w:rsidRDefault="001921A6" w:rsidP="001921A6">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7) принятие и освоение социальной роли обучающегося, развитие мотивов учебной деятельности и формирование личностного смысла учения;</w:t>
      </w:r>
    </w:p>
    <w:p w:rsidR="001921A6" w:rsidRPr="00A67121" w:rsidRDefault="001921A6" w:rsidP="001921A6">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8) развитие самостоятельности и личной ответственности за свои поступки на основе представлений о нравственных нормах общения;</w:t>
      </w:r>
    </w:p>
    <w:p w:rsidR="001921A6" w:rsidRPr="00A67121" w:rsidRDefault="001921A6" w:rsidP="001921A6">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9) развитие навыков сотрудничества с взрослыми и сверстниками в разных социальных ситуациях, умения избегать конфликтов и находить выходы из спорных ситуаций, умения сравнивать поступки героев литературных произведений со своими собственными поступками, о</w:t>
      </w:r>
      <w:r w:rsidRPr="00A67121">
        <w:rPr>
          <w:rFonts w:ascii="Times New Roman" w:hAnsi="Times New Roman" w:cs="Times New Roman"/>
          <w:sz w:val="24"/>
          <w:szCs w:val="24"/>
        </w:rPr>
        <w:t>с</w:t>
      </w:r>
      <w:r w:rsidRPr="00A67121">
        <w:rPr>
          <w:rFonts w:ascii="Times New Roman" w:hAnsi="Times New Roman" w:cs="Times New Roman"/>
          <w:sz w:val="24"/>
          <w:szCs w:val="24"/>
        </w:rPr>
        <w:t>мысливать поступки героев;</w:t>
      </w:r>
    </w:p>
    <w:p w:rsidR="001921A6" w:rsidRPr="00A67121" w:rsidRDefault="001921A6" w:rsidP="001921A6">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10) наличие мотивации к творческому труду и бережному отношению к материальным и духовным ценностям, формирование установки на безопасный, здоровый образ жизни.</w:t>
      </w:r>
    </w:p>
    <w:p w:rsidR="001921A6" w:rsidRPr="00A67121" w:rsidRDefault="001921A6" w:rsidP="001921A6">
      <w:pPr>
        <w:spacing w:after="0" w:line="240" w:lineRule="auto"/>
        <w:ind w:left="57" w:right="57"/>
        <w:jc w:val="both"/>
        <w:rPr>
          <w:rFonts w:ascii="Times New Roman" w:hAnsi="Times New Roman" w:cs="Times New Roman"/>
          <w:b/>
          <w:i/>
          <w:sz w:val="24"/>
          <w:szCs w:val="24"/>
        </w:rPr>
      </w:pPr>
    </w:p>
    <w:p w:rsidR="001921A6" w:rsidRPr="00A67121" w:rsidRDefault="001921A6" w:rsidP="001921A6">
      <w:pPr>
        <w:spacing w:after="0" w:line="240" w:lineRule="auto"/>
        <w:ind w:left="57" w:right="57"/>
        <w:jc w:val="both"/>
        <w:rPr>
          <w:rFonts w:ascii="Times New Roman" w:hAnsi="Times New Roman" w:cs="Times New Roman"/>
          <w:b/>
          <w:i/>
          <w:sz w:val="24"/>
          <w:szCs w:val="24"/>
        </w:rPr>
      </w:pPr>
      <w:r w:rsidRPr="00A67121">
        <w:rPr>
          <w:rFonts w:ascii="Times New Roman" w:hAnsi="Times New Roman" w:cs="Times New Roman"/>
          <w:b/>
          <w:i/>
          <w:sz w:val="24"/>
          <w:szCs w:val="24"/>
        </w:rPr>
        <w:t>Метапредметные результаты:</w:t>
      </w:r>
    </w:p>
    <w:p w:rsidR="001921A6" w:rsidRPr="00A67121" w:rsidRDefault="001921A6" w:rsidP="001921A6">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1) овладение способностью принимать и сохранять цели и задачи учебной деятельности, поиска средств её осуществления;</w:t>
      </w:r>
    </w:p>
    <w:p w:rsidR="001921A6" w:rsidRPr="00A67121" w:rsidRDefault="001921A6" w:rsidP="001921A6">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2) освоение способами решения проблем творческого и поискового характера;</w:t>
      </w:r>
    </w:p>
    <w:p w:rsidR="001921A6" w:rsidRPr="00A67121" w:rsidRDefault="001921A6" w:rsidP="001921A6">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3) 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эффективные способы достижения результата;</w:t>
      </w:r>
    </w:p>
    <w:p w:rsidR="001921A6" w:rsidRPr="00A67121" w:rsidRDefault="001921A6" w:rsidP="001921A6">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4) формирование умения понимать причины успеха/неуспеха учебной деятельности и способности конструктивно действовать даже в с</w:t>
      </w:r>
      <w:r w:rsidRPr="00A67121">
        <w:rPr>
          <w:rFonts w:ascii="Times New Roman" w:hAnsi="Times New Roman" w:cs="Times New Roman"/>
          <w:sz w:val="24"/>
          <w:szCs w:val="24"/>
        </w:rPr>
        <w:t>и</w:t>
      </w:r>
      <w:r w:rsidRPr="00A67121">
        <w:rPr>
          <w:rFonts w:ascii="Times New Roman" w:hAnsi="Times New Roman" w:cs="Times New Roman"/>
          <w:sz w:val="24"/>
          <w:szCs w:val="24"/>
        </w:rPr>
        <w:t>туациях неуспеха;</w:t>
      </w:r>
    </w:p>
    <w:p w:rsidR="001921A6" w:rsidRPr="00A67121" w:rsidRDefault="001921A6" w:rsidP="001921A6">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5) использование знаково-символических сре</w:t>
      </w:r>
      <w:proofErr w:type="gramStart"/>
      <w:r w:rsidRPr="00A67121">
        <w:rPr>
          <w:rFonts w:ascii="Times New Roman" w:hAnsi="Times New Roman" w:cs="Times New Roman"/>
          <w:sz w:val="24"/>
          <w:szCs w:val="24"/>
        </w:rPr>
        <w:t>дств пр</w:t>
      </w:r>
      <w:proofErr w:type="gramEnd"/>
      <w:r w:rsidRPr="00A67121">
        <w:rPr>
          <w:rFonts w:ascii="Times New Roman" w:hAnsi="Times New Roman" w:cs="Times New Roman"/>
          <w:sz w:val="24"/>
          <w:szCs w:val="24"/>
        </w:rPr>
        <w:t>едставления информации о книгах;</w:t>
      </w:r>
    </w:p>
    <w:p w:rsidR="001921A6" w:rsidRPr="00A67121" w:rsidRDefault="001921A6" w:rsidP="001921A6">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6) активное использование речевых сре</w:t>
      </w:r>
      <w:proofErr w:type="gramStart"/>
      <w:r w:rsidRPr="00A67121">
        <w:rPr>
          <w:rFonts w:ascii="Times New Roman" w:hAnsi="Times New Roman" w:cs="Times New Roman"/>
          <w:sz w:val="24"/>
          <w:szCs w:val="24"/>
        </w:rPr>
        <w:t>дств дл</w:t>
      </w:r>
      <w:proofErr w:type="gramEnd"/>
      <w:r w:rsidRPr="00A67121">
        <w:rPr>
          <w:rFonts w:ascii="Times New Roman" w:hAnsi="Times New Roman" w:cs="Times New Roman"/>
          <w:sz w:val="24"/>
          <w:szCs w:val="24"/>
        </w:rPr>
        <w:t>я решения коммуникативных и познавательных задач;</w:t>
      </w:r>
    </w:p>
    <w:p w:rsidR="001921A6" w:rsidRPr="00A67121" w:rsidRDefault="001921A6" w:rsidP="001921A6">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7) использование различных способов поиска учебной ин формации в справочниках, словарях, энциклопедиях и интерпретации информ</w:t>
      </w:r>
      <w:r w:rsidRPr="00A67121">
        <w:rPr>
          <w:rFonts w:ascii="Times New Roman" w:hAnsi="Times New Roman" w:cs="Times New Roman"/>
          <w:sz w:val="24"/>
          <w:szCs w:val="24"/>
        </w:rPr>
        <w:t>а</w:t>
      </w:r>
      <w:r w:rsidRPr="00A67121">
        <w:rPr>
          <w:rFonts w:ascii="Times New Roman" w:hAnsi="Times New Roman" w:cs="Times New Roman"/>
          <w:sz w:val="24"/>
          <w:szCs w:val="24"/>
        </w:rPr>
        <w:t>ции в соответствии с коммуникативными и познавательными задачами;</w:t>
      </w:r>
    </w:p>
    <w:p w:rsidR="001921A6" w:rsidRPr="00A67121" w:rsidRDefault="001921A6" w:rsidP="001921A6">
      <w:pPr>
        <w:spacing w:after="0" w:line="240" w:lineRule="auto"/>
        <w:ind w:left="57" w:right="57"/>
        <w:jc w:val="both"/>
        <w:rPr>
          <w:rFonts w:ascii="Times New Roman" w:hAnsi="Times New Roman" w:cs="Times New Roman"/>
          <w:sz w:val="24"/>
          <w:szCs w:val="24"/>
        </w:rPr>
      </w:pPr>
      <w:proofErr w:type="gramStart"/>
      <w:r w:rsidRPr="00A67121">
        <w:rPr>
          <w:rFonts w:ascii="Times New Roman" w:hAnsi="Times New Roman" w:cs="Times New Roman"/>
          <w:sz w:val="24"/>
          <w:szCs w:val="24"/>
        </w:rPr>
        <w:t>8) овладение навыками смыслового чтения текстов в соответствии с целями и задачами осознанного построения речевого высказывания в соответствии с задачами коммуникации и составления текстов в устной и письменной формах;</w:t>
      </w:r>
      <w:proofErr w:type="gramEnd"/>
    </w:p>
    <w:p w:rsidR="001921A6" w:rsidRPr="00A67121" w:rsidRDefault="001921A6" w:rsidP="001921A6">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9)овладение логическими действиями сравнения, анализа, синтеза, обобщения, классификации по родовидовым признакам, установления причинно-следственных связей, построения рассуждений;</w:t>
      </w:r>
    </w:p>
    <w:p w:rsidR="001921A6" w:rsidRPr="00A67121" w:rsidRDefault="001921A6" w:rsidP="001921A6">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10) готовность слушать собеседника и вести диалог, признавать различные точки зрения и право каждого иметь и излагать своё мнение и аргументировать свою точку зрения и оценку событий;</w:t>
      </w:r>
    </w:p>
    <w:p w:rsidR="001921A6" w:rsidRPr="00A67121" w:rsidRDefault="001921A6" w:rsidP="001921A6">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11) умение договариваться о распределении ролей в совместной деятельности, осуществлять взаимный контроль в совместной деятельн</w:t>
      </w:r>
      <w:r w:rsidRPr="00A67121">
        <w:rPr>
          <w:rFonts w:ascii="Times New Roman" w:hAnsi="Times New Roman" w:cs="Times New Roman"/>
          <w:sz w:val="24"/>
          <w:szCs w:val="24"/>
        </w:rPr>
        <w:t>о</w:t>
      </w:r>
      <w:r w:rsidRPr="00A67121">
        <w:rPr>
          <w:rFonts w:ascii="Times New Roman" w:hAnsi="Times New Roman" w:cs="Times New Roman"/>
          <w:sz w:val="24"/>
          <w:szCs w:val="24"/>
        </w:rPr>
        <w:t>сти, общей цели и путей её достижения, осмысливать собственное поведение и поведение окружающих;</w:t>
      </w:r>
    </w:p>
    <w:p w:rsidR="001921A6" w:rsidRPr="00A67121" w:rsidRDefault="001921A6" w:rsidP="001921A6">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12) готовность конструктивно разрешать конфликты посредством учёта интересов сторон и сотрудничества.</w:t>
      </w:r>
    </w:p>
    <w:p w:rsidR="001921A6" w:rsidRPr="00A67121" w:rsidRDefault="001921A6" w:rsidP="001921A6">
      <w:pPr>
        <w:spacing w:after="0" w:line="240" w:lineRule="auto"/>
        <w:ind w:left="57" w:right="57"/>
        <w:jc w:val="both"/>
        <w:rPr>
          <w:rFonts w:ascii="Times New Roman" w:hAnsi="Times New Roman" w:cs="Times New Roman"/>
          <w:sz w:val="24"/>
          <w:szCs w:val="24"/>
        </w:rPr>
      </w:pPr>
    </w:p>
    <w:p w:rsidR="001921A6" w:rsidRPr="00A67121" w:rsidRDefault="001921A6" w:rsidP="001921A6">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b/>
          <w:i/>
          <w:sz w:val="24"/>
          <w:szCs w:val="24"/>
        </w:rPr>
        <w:lastRenderedPageBreak/>
        <w:t>Предметные результаты:</w:t>
      </w:r>
    </w:p>
    <w:p w:rsidR="001921A6" w:rsidRPr="00A67121" w:rsidRDefault="001921A6" w:rsidP="001921A6">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1) понимание литературы как явления национальной и мировой культуры, средства сохранения и передачи нравственных ценностей и тр</w:t>
      </w:r>
      <w:r w:rsidRPr="00A67121">
        <w:rPr>
          <w:rFonts w:ascii="Times New Roman" w:hAnsi="Times New Roman" w:cs="Times New Roman"/>
          <w:sz w:val="24"/>
          <w:szCs w:val="24"/>
        </w:rPr>
        <w:t>а</w:t>
      </w:r>
      <w:r w:rsidRPr="00A67121">
        <w:rPr>
          <w:rFonts w:ascii="Times New Roman" w:hAnsi="Times New Roman" w:cs="Times New Roman"/>
          <w:sz w:val="24"/>
          <w:szCs w:val="24"/>
        </w:rPr>
        <w:t>диций;</w:t>
      </w:r>
    </w:p>
    <w:p w:rsidR="001921A6" w:rsidRPr="00A67121" w:rsidRDefault="001921A6" w:rsidP="001921A6">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2) осознание значимости чтения для личного развития; формирование представлений о Родине и её людях, окружающем мире, культуре, первоначальных этических представлений, понятий о добре и зле, дружбе, честности; формирование потребности в систематическом чт</w:t>
      </w:r>
      <w:r w:rsidRPr="00A67121">
        <w:rPr>
          <w:rFonts w:ascii="Times New Roman" w:hAnsi="Times New Roman" w:cs="Times New Roman"/>
          <w:sz w:val="24"/>
          <w:szCs w:val="24"/>
        </w:rPr>
        <w:t>е</w:t>
      </w:r>
      <w:r w:rsidRPr="00A67121">
        <w:rPr>
          <w:rFonts w:ascii="Times New Roman" w:hAnsi="Times New Roman" w:cs="Times New Roman"/>
          <w:sz w:val="24"/>
          <w:szCs w:val="24"/>
        </w:rPr>
        <w:t>нии;</w:t>
      </w:r>
    </w:p>
    <w:p w:rsidR="001921A6" w:rsidRPr="00A67121" w:rsidRDefault="001921A6" w:rsidP="001921A6">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3) достижение необходимого для продолжения образования уровня читательской компетентности, общего речевого развития, т. е. овлад</w:t>
      </w:r>
      <w:r w:rsidRPr="00A67121">
        <w:rPr>
          <w:rFonts w:ascii="Times New Roman" w:hAnsi="Times New Roman" w:cs="Times New Roman"/>
          <w:sz w:val="24"/>
          <w:szCs w:val="24"/>
        </w:rPr>
        <w:t>е</w:t>
      </w:r>
      <w:r w:rsidRPr="00A67121">
        <w:rPr>
          <w:rFonts w:ascii="Times New Roman" w:hAnsi="Times New Roman" w:cs="Times New Roman"/>
          <w:sz w:val="24"/>
          <w:szCs w:val="24"/>
        </w:rPr>
        <w:t>ние чтением вслух и про себя, элементарными приёмами анализа художественных, научно-познавательных и учебных текстов с использ</w:t>
      </w:r>
      <w:r w:rsidRPr="00A67121">
        <w:rPr>
          <w:rFonts w:ascii="Times New Roman" w:hAnsi="Times New Roman" w:cs="Times New Roman"/>
          <w:sz w:val="24"/>
          <w:szCs w:val="24"/>
        </w:rPr>
        <w:t>о</w:t>
      </w:r>
      <w:r w:rsidRPr="00A67121">
        <w:rPr>
          <w:rFonts w:ascii="Times New Roman" w:hAnsi="Times New Roman" w:cs="Times New Roman"/>
          <w:sz w:val="24"/>
          <w:szCs w:val="24"/>
        </w:rPr>
        <w:t>ванием элементарных литературоведческих понятий;</w:t>
      </w:r>
    </w:p>
    <w:p w:rsidR="001921A6" w:rsidRPr="00A67121" w:rsidRDefault="001921A6" w:rsidP="001921A6">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4) использование разных видов чтения (изучающее (смысловое), выборочное, поисковое); умение осознанно воспринимать и оценивать с</w:t>
      </w:r>
      <w:r w:rsidRPr="00A67121">
        <w:rPr>
          <w:rFonts w:ascii="Times New Roman" w:hAnsi="Times New Roman" w:cs="Times New Roman"/>
          <w:sz w:val="24"/>
          <w:szCs w:val="24"/>
        </w:rPr>
        <w:t>о</w:t>
      </w:r>
      <w:r w:rsidRPr="00A67121">
        <w:rPr>
          <w:rFonts w:ascii="Times New Roman" w:hAnsi="Times New Roman" w:cs="Times New Roman"/>
          <w:sz w:val="24"/>
          <w:szCs w:val="24"/>
        </w:rPr>
        <w:t>держание и специфику различных текстов, участвовать в их обсуждении, давать и обосновывать нравственную оценку поступков героев;</w:t>
      </w:r>
    </w:p>
    <w:p w:rsidR="001921A6" w:rsidRPr="00A67121" w:rsidRDefault="001921A6" w:rsidP="001921A6">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5) умение самостоятельно выбирать интересующую литературу, пользоваться справочными источниками для понимания и получения д</w:t>
      </w:r>
      <w:r w:rsidRPr="00A67121">
        <w:rPr>
          <w:rFonts w:ascii="Times New Roman" w:hAnsi="Times New Roman" w:cs="Times New Roman"/>
          <w:sz w:val="24"/>
          <w:szCs w:val="24"/>
        </w:rPr>
        <w:t>о</w:t>
      </w:r>
      <w:r w:rsidRPr="00A67121">
        <w:rPr>
          <w:rFonts w:ascii="Times New Roman" w:hAnsi="Times New Roman" w:cs="Times New Roman"/>
          <w:sz w:val="24"/>
          <w:szCs w:val="24"/>
        </w:rPr>
        <w:t>полнительной информации, составляя самостоятельно краткую аннотацию;</w:t>
      </w:r>
    </w:p>
    <w:p w:rsidR="001921A6" w:rsidRPr="00A67121" w:rsidRDefault="001921A6" w:rsidP="001921A6">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6) умение использовать простейшие виды анализа различных текстов: устанавливать причинно-следственные связи и определять главную мысль произведения, делить текст на части, озаглавливать их, составлять простой план, находить средства выразительности, пересказывать произведение;</w:t>
      </w:r>
    </w:p>
    <w:p w:rsidR="001921A6" w:rsidRPr="00A67121" w:rsidRDefault="001921A6" w:rsidP="001921A6">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xml:space="preserve">7) умение работать с разными видами текстов, находить характерные особенности научно </w:t>
      </w:r>
      <w:proofErr w:type="gramStart"/>
      <w:r w:rsidRPr="00A67121">
        <w:rPr>
          <w:rFonts w:ascii="Times New Roman" w:hAnsi="Times New Roman" w:cs="Times New Roman"/>
          <w:sz w:val="24"/>
          <w:szCs w:val="24"/>
        </w:rPr>
        <w:t>-п</w:t>
      </w:r>
      <w:proofErr w:type="gramEnd"/>
      <w:r w:rsidRPr="00A67121">
        <w:rPr>
          <w:rFonts w:ascii="Times New Roman" w:hAnsi="Times New Roman" w:cs="Times New Roman"/>
          <w:sz w:val="24"/>
          <w:szCs w:val="24"/>
        </w:rPr>
        <w:t>ознавательных, учебных и художественных произведений. На практическом уровне овладеть некоторыми видами письменной речи (повествование - создание текста по аналогии, ра</w:t>
      </w:r>
      <w:r w:rsidRPr="00A67121">
        <w:rPr>
          <w:rFonts w:ascii="Times New Roman" w:hAnsi="Times New Roman" w:cs="Times New Roman"/>
          <w:sz w:val="24"/>
          <w:szCs w:val="24"/>
        </w:rPr>
        <w:t>с</w:t>
      </w:r>
      <w:r w:rsidRPr="00A67121">
        <w:rPr>
          <w:rFonts w:ascii="Times New Roman" w:hAnsi="Times New Roman" w:cs="Times New Roman"/>
          <w:sz w:val="24"/>
          <w:szCs w:val="24"/>
        </w:rPr>
        <w:t>суждение  - письменный ответ на вопрос, описание - характеристика героев). Умение написать отзыв на прочитанное произведение;</w:t>
      </w:r>
    </w:p>
    <w:p w:rsidR="001921A6" w:rsidRPr="00A67121" w:rsidRDefault="001921A6" w:rsidP="001921A6">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8) развитие художественно-творческих способностей, умение создавать собственный текст на основе художественного произведения, р</w:t>
      </w:r>
      <w:r w:rsidRPr="00A67121">
        <w:rPr>
          <w:rFonts w:ascii="Times New Roman" w:hAnsi="Times New Roman" w:cs="Times New Roman"/>
          <w:sz w:val="24"/>
          <w:szCs w:val="24"/>
        </w:rPr>
        <w:t>е</w:t>
      </w:r>
      <w:r w:rsidRPr="00A67121">
        <w:rPr>
          <w:rFonts w:ascii="Times New Roman" w:hAnsi="Times New Roman" w:cs="Times New Roman"/>
          <w:sz w:val="24"/>
          <w:szCs w:val="24"/>
        </w:rPr>
        <w:t xml:space="preserve">продукции картин художников, по иллюстрациям, на основе личного опыта. </w:t>
      </w:r>
      <w:proofErr w:type="spellStart"/>
      <w:r w:rsidRPr="00A67121">
        <w:rPr>
          <w:rFonts w:ascii="Times New Roman" w:hAnsi="Times New Roman" w:cs="Times New Roman"/>
          <w:sz w:val="24"/>
          <w:szCs w:val="24"/>
        </w:rPr>
        <w:t>Общеучебные</w:t>
      </w:r>
      <w:proofErr w:type="spellEnd"/>
      <w:r w:rsidRPr="00A67121">
        <w:rPr>
          <w:rFonts w:ascii="Times New Roman" w:hAnsi="Times New Roman" w:cs="Times New Roman"/>
          <w:sz w:val="24"/>
          <w:szCs w:val="24"/>
        </w:rPr>
        <w:t xml:space="preserve"> умения, навыки и способы деятельности.</w:t>
      </w:r>
    </w:p>
    <w:p w:rsidR="001921A6" w:rsidRPr="00A67121" w:rsidRDefault="001921A6" w:rsidP="001921A6">
      <w:pPr>
        <w:shd w:val="clear" w:color="auto" w:fill="FFFFFF"/>
        <w:autoSpaceDE w:val="0"/>
        <w:autoSpaceDN w:val="0"/>
        <w:adjustRightInd w:val="0"/>
        <w:spacing w:after="0" w:line="240" w:lineRule="auto"/>
        <w:ind w:left="57" w:right="57" w:firstLine="708"/>
        <w:jc w:val="both"/>
        <w:rPr>
          <w:rFonts w:ascii="Times New Roman" w:hAnsi="Times New Roman" w:cs="Times New Roman"/>
          <w:b/>
          <w:bCs/>
          <w:i/>
          <w:iCs/>
          <w:sz w:val="24"/>
          <w:szCs w:val="24"/>
        </w:rPr>
      </w:pPr>
    </w:p>
    <w:p w:rsidR="00D45CD6" w:rsidRPr="00A67121" w:rsidRDefault="00D45CD6" w:rsidP="00D45CD6">
      <w:pPr>
        <w:spacing w:after="0" w:line="240" w:lineRule="auto"/>
        <w:ind w:left="57" w:right="57" w:firstLine="720"/>
        <w:rPr>
          <w:rFonts w:ascii="Times New Roman" w:hAnsi="Times New Roman" w:cs="Times New Roman"/>
          <w:bCs/>
          <w:i/>
          <w:iCs/>
          <w:sz w:val="24"/>
          <w:szCs w:val="24"/>
        </w:rPr>
      </w:pPr>
      <w:r w:rsidRPr="00A67121">
        <w:rPr>
          <w:rFonts w:ascii="Times New Roman" w:hAnsi="Times New Roman" w:cs="Times New Roman"/>
          <w:b/>
          <w:bCs/>
          <w:sz w:val="24"/>
          <w:szCs w:val="24"/>
        </w:rPr>
        <w:t xml:space="preserve">В результате изучения литературы к концу 9 класса </w:t>
      </w:r>
      <w:r w:rsidRPr="00A67121">
        <w:rPr>
          <w:rFonts w:ascii="Times New Roman" w:hAnsi="Times New Roman" w:cs="Times New Roman"/>
          <w:b/>
          <w:bCs/>
          <w:sz w:val="24"/>
          <w:szCs w:val="24"/>
          <w:u w:val="single"/>
        </w:rPr>
        <w:t>ученик научится:</w:t>
      </w:r>
    </w:p>
    <w:p w:rsidR="00D45CD6" w:rsidRPr="00A67121" w:rsidRDefault="00D45CD6" w:rsidP="00D45CD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понимать ключевые проблемы изученных произведений русского фольклора и фольк</w:t>
      </w:r>
      <w:r w:rsidRPr="00A67121">
        <w:rPr>
          <w:rFonts w:ascii="Times New Roman" w:hAnsi="Times New Roman" w:cs="Times New Roman"/>
          <w:sz w:val="24"/>
          <w:szCs w:val="24"/>
        </w:rPr>
        <w:softHyphen/>
        <w:t>лора других народов, древнерусской литера</w:t>
      </w:r>
      <w:r w:rsidRPr="00A67121">
        <w:rPr>
          <w:rFonts w:ascii="Times New Roman" w:hAnsi="Times New Roman" w:cs="Times New Roman"/>
          <w:sz w:val="24"/>
          <w:szCs w:val="24"/>
        </w:rPr>
        <w:softHyphen/>
        <w:t xml:space="preserve">туры, литературы </w:t>
      </w:r>
      <w:r w:rsidRPr="00A67121">
        <w:rPr>
          <w:rFonts w:ascii="Times New Roman" w:hAnsi="Times New Roman" w:cs="Times New Roman"/>
          <w:sz w:val="24"/>
          <w:szCs w:val="24"/>
          <w:lang w:val="en-US"/>
        </w:rPr>
        <w:t>XVIII</w:t>
      </w:r>
      <w:r w:rsidRPr="00A67121">
        <w:rPr>
          <w:rFonts w:ascii="Times New Roman" w:hAnsi="Times New Roman" w:cs="Times New Roman"/>
          <w:sz w:val="24"/>
          <w:szCs w:val="24"/>
        </w:rPr>
        <w:t xml:space="preserve"> в., русских писателей </w:t>
      </w:r>
      <w:r w:rsidRPr="00A67121">
        <w:rPr>
          <w:rFonts w:ascii="Times New Roman" w:hAnsi="Times New Roman" w:cs="Times New Roman"/>
          <w:sz w:val="24"/>
          <w:szCs w:val="24"/>
          <w:lang w:val="en-US"/>
        </w:rPr>
        <w:t>XIX</w:t>
      </w:r>
      <w:r w:rsidRPr="00A67121">
        <w:rPr>
          <w:rFonts w:ascii="Times New Roman" w:hAnsi="Times New Roman" w:cs="Times New Roman"/>
          <w:sz w:val="24"/>
          <w:szCs w:val="24"/>
        </w:rPr>
        <w:t>—</w:t>
      </w:r>
      <w:r w:rsidRPr="00A67121">
        <w:rPr>
          <w:rFonts w:ascii="Times New Roman" w:hAnsi="Times New Roman" w:cs="Times New Roman"/>
          <w:sz w:val="24"/>
          <w:szCs w:val="24"/>
          <w:lang w:val="en-US"/>
        </w:rPr>
        <w:t>XX</w:t>
      </w:r>
      <w:r w:rsidRPr="00A67121">
        <w:rPr>
          <w:rFonts w:ascii="Times New Roman" w:hAnsi="Times New Roman" w:cs="Times New Roman"/>
          <w:sz w:val="24"/>
          <w:szCs w:val="24"/>
        </w:rPr>
        <w:t xml:space="preserve"> вв., литературы народов России и за</w:t>
      </w:r>
      <w:r w:rsidRPr="00A67121">
        <w:rPr>
          <w:rFonts w:ascii="Times New Roman" w:hAnsi="Times New Roman" w:cs="Times New Roman"/>
          <w:sz w:val="24"/>
          <w:szCs w:val="24"/>
        </w:rPr>
        <w:softHyphen/>
        <w:t>рубежной литературы;</w:t>
      </w:r>
    </w:p>
    <w:p w:rsidR="00D45CD6" w:rsidRPr="00A67121" w:rsidRDefault="00D45CD6" w:rsidP="00D45CD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понимать связь литературных произведе</w:t>
      </w:r>
      <w:r w:rsidRPr="00A67121">
        <w:rPr>
          <w:rFonts w:ascii="Times New Roman" w:hAnsi="Times New Roman" w:cs="Times New Roman"/>
          <w:sz w:val="24"/>
          <w:szCs w:val="24"/>
        </w:rPr>
        <w:softHyphen/>
        <w:t>ний с эпохой их написания, выявлять зало</w:t>
      </w:r>
      <w:r w:rsidRPr="00A67121">
        <w:rPr>
          <w:rFonts w:ascii="Times New Roman" w:hAnsi="Times New Roman" w:cs="Times New Roman"/>
          <w:sz w:val="24"/>
          <w:szCs w:val="24"/>
        </w:rPr>
        <w:softHyphen/>
        <w:t>женные в них вневременные, непреходящие нравс</w:t>
      </w:r>
      <w:r w:rsidRPr="00A67121">
        <w:rPr>
          <w:rFonts w:ascii="Times New Roman" w:hAnsi="Times New Roman" w:cs="Times New Roman"/>
          <w:sz w:val="24"/>
          <w:szCs w:val="24"/>
        </w:rPr>
        <w:t>т</w:t>
      </w:r>
      <w:r w:rsidRPr="00A67121">
        <w:rPr>
          <w:rFonts w:ascii="Times New Roman" w:hAnsi="Times New Roman" w:cs="Times New Roman"/>
          <w:sz w:val="24"/>
          <w:szCs w:val="24"/>
        </w:rPr>
        <w:t xml:space="preserve">венные ценности и их </w:t>
      </w:r>
      <w:proofErr w:type="gramStart"/>
      <w:r w:rsidRPr="00A67121">
        <w:rPr>
          <w:rFonts w:ascii="Times New Roman" w:hAnsi="Times New Roman" w:cs="Times New Roman"/>
          <w:sz w:val="24"/>
          <w:szCs w:val="24"/>
        </w:rPr>
        <w:t>современное</w:t>
      </w:r>
      <w:proofErr w:type="gramEnd"/>
      <w:r w:rsidRPr="00A67121">
        <w:rPr>
          <w:rFonts w:ascii="Times New Roman" w:hAnsi="Times New Roman" w:cs="Times New Roman"/>
          <w:sz w:val="24"/>
          <w:szCs w:val="24"/>
        </w:rPr>
        <w:t xml:space="preserve"> звучания;</w:t>
      </w:r>
    </w:p>
    <w:p w:rsidR="00D45CD6" w:rsidRPr="00A67121" w:rsidRDefault="00D45CD6" w:rsidP="00D45CD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анализировать литературное про</w:t>
      </w:r>
      <w:r w:rsidRPr="00A67121">
        <w:rPr>
          <w:rFonts w:ascii="Times New Roman" w:hAnsi="Times New Roman" w:cs="Times New Roman"/>
          <w:sz w:val="24"/>
          <w:szCs w:val="24"/>
        </w:rPr>
        <w:softHyphen/>
        <w:t>изведение: определять его принадлежность к одному из литературных родов и жанров; понимать и фо</w:t>
      </w:r>
      <w:r w:rsidRPr="00A67121">
        <w:rPr>
          <w:rFonts w:ascii="Times New Roman" w:hAnsi="Times New Roman" w:cs="Times New Roman"/>
          <w:sz w:val="24"/>
          <w:szCs w:val="24"/>
        </w:rPr>
        <w:t>р</w:t>
      </w:r>
      <w:r w:rsidRPr="00A67121">
        <w:rPr>
          <w:rFonts w:ascii="Times New Roman" w:hAnsi="Times New Roman" w:cs="Times New Roman"/>
          <w:sz w:val="24"/>
          <w:szCs w:val="24"/>
        </w:rPr>
        <w:t>мулировать тему, идею, нрав</w:t>
      </w:r>
      <w:r w:rsidRPr="00A67121">
        <w:rPr>
          <w:rFonts w:ascii="Times New Roman" w:hAnsi="Times New Roman" w:cs="Times New Roman"/>
          <w:sz w:val="24"/>
          <w:szCs w:val="24"/>
        </w:rPr>
        <w:softHyphen/>
        <w:t>ственный пафос литературного произведения; характеризовать его героев, сопоставлять ге</w:t>
      </w:r>
      <w:r w:rsidRPr="00A67121">
        <w:rPr>
          <w:rFonts w:ascii="Times New Roman" w:hAnsi="Times New Roman" w:cs="Times New Roman"/>
          <w:sz w:val="24"/>
          <w:szCs w:val="24"/>
        </w:rPr>
        <w:softHyphen/>
        <w:t>роев одного или н</w:t>
      </w:r>
      <w:r w:rsidRPr="00A67121">
        <w:rPr>
          <w:rFonts w:ascii="Times New Roman" w:hAnsi="Times New Roman" w:cs="Times New Roman"/>
          <w:sz w:val="24"/>
          <w:szCs w:val="24"/>
        </w:rPr>
        <w:t>е</w:t>
      </w:r>
      <w:r w:rsidRPr="00A67121">
        <w:rPr>
          <w:rFonts w:ascii="Times New Roman" w:hAnsi="Times New Roman" w:cs="Times New Roman"/>
          <w:sz w:val="24"/>
          <w:szCs w:val="24"/>
        </w:rPr>
        <w:t>скольких произведений;</w:t>
      </w:r>
    </w:p>
    <w:p w:rsidR="00D45CD6" w:rsidRPr="00A67121" w:rsidRDefault="00D45CD6" w:rsidP="00D45CD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определять в произведении элементы сю</w:t>
      </w:r>
      <w:r w:rsidRPr="00A67121">
        <w:rPr>
          <w:rFonts w:ascii="Times New Roman" w:hAnsi="Times New Roman" w:cs="Times New Roman"/>
          <w:sz w:val="24"/>
          <w:szCs w:val="24"/>
        </w:rPr>
        <w:softHyphen/>
        <w:t>жета, композиции, изобразительно-вырази</w:t>
      </w:r>
      <w:r w:rsidRPr="00A67121">
        <w:rPr>
          <w:rFonts w:ascii="Times New Roman" w:hAnsi="Times New Roman" w:cs="Times New Roman"/>
          <w:sz w:val="24"/>
          <w:szCs w:val="24"/>
        </w:rPr>
        <w:softHyphen/>
        <w:t>тельных средств языка, понимать их роли в раскрытии идейно-художественного содер</w:t>
      </w:r>
      <w:r w:rsidRPr="00A67121">
        <w:rPr>
          <w:rFonts w:ascii="Times New Roman" w:hAnsi="Times New Roman" w:cs="Times New Roman"/>
          <w:sz w:val="24"/>
          <w:szCs w:val="24"/>
        </w:rPr>
        <w:softHyphen/>
        <w:t>жания произведения (элементы филологиче</w:t>
      </w:r>
      <w:r w:rsidRPr="00A67121">
        <w:rPr>
          <w:rFonts w:ascii="Times New Roman" w:hAnsi="Times New Roman" w:cs="Times New Roman"/>
          <w:sz w:val="24"/>
          <w:szCs w:val="24"/>
        </w:rPr>
        <w:softHyphen/>
        <w:t>ского анализа); владеть элементарной лите</w:t>
      </w:r>
      <w:r w:rsidRPr="00A67121">
        <w:rPr>
          <w:rFonts w:ascii="Times New Roman" w:hAnsi="Times New Roman" w:cs="Times New Roman"/>
          <w:sz w:val="24"/>
          <w:szCs w:val="24"/>
        </w:rPr>
        <w:softHyphen/>
        <w:t>ратуроведческой те</w:t>
      </w:r>
      <w:r w:rsidRPr="00A67121">
        <w:rPr>
          <w:rFonts w:ascii="Times New Roman" w:hAnsi="Times New Roman" w:cs="Times New Roman"/>
          <w:sz w:val="24"/>
          <w:szCs w:val="24"/>
        </w:rPr>
        <w:t>р</w:t>
      </w:r>
      <w:r w:rsidRPr="00A67121">
        <w:rPr>
          <w:rFonts w:ascii="Times New Roman" w:hAnsi="Times New Roman" w:cs="Times New Roman"/>
          <w:sz w:val="24"/>
          <w:szCs w:val="24"/>
        </w:rPr>
        <w:t>минологией при анализе литературного произведения;</w:t>
      </w:r>
    </w:p>
    <w:p w:rsidR="00D45CD6" w:rsidRPr="00A67121" w:rsidRDefault="00D45CD6" w:rsidP="00D45CD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приобщаться к духовно-нравственным цен</w:t>
      </w:r>
      <w:r w:rsidRPr="00A67121">
        <w:rPr>
          <w:rFonts w:ascii="Times New Roman" w:hAnsi="Times New Roman" w:cs="Times New Roman"/>
          <w:sz w:val="24"/>
          <w:szCs w:val="24"/>
        </w:rPr>
        <w:softHyphen/>
        <w:t>ностям русской литературы и культуры, со</w:t>
      </w:r>
      <w:r w:rsidRPr="00A67121">
        <w:rPr>
          <w:rFonts w:ascii="Times New Roman" w:hAnsi="Times New Roman" w:cs="Times New Roman"/>
          <w:sz w:val="24"/>
          <w:szCs w:val="24"/>
        </w:rPr>
        <w:softHyphen/>
        <w:t>поставлять их с духовно-нравственными ценност</w:t>
      </w:r>
      <w:r w:rsidRPr="00A67121">
        <w:rPr>
          <w:rFonts w:ascii="Times New Roman" w:hAnsi="Times New Roman" w:cs="Times New Roman"/>
          <w:sz w:val="24"/>
          <w:szCs w:val="24"/>
        </w:rPr>
        <w:t>я</w:t>
      </w:r>
      <w:r w:rsidRPr="00A67121">
        <w:rPr>
          <w:rFonts w:ascii="Times New Roman" w:hAnsi="Times New Roman" w:cs="Times New Roman"/>
          <w:sz w:val="24"/>
          <w:szCs w:val="24"/>
        </w:rPr>
        <w:t>ми других народов;</w:t>
      </w:r>
    </w:p>
    <w:p w:rsidR="00D45CD6" w:rsidRPr="00A67121" w:rsidRDefault="00D45CD6" w:rsidP="00D45CD6">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lastRenderedPageBreak/>
        <w:t>•   формулировать собственного отношения к произведениям литературы оценивать их;</w:t>
      </w:r>
    </w:p>
    <w:p w:rsidR="00D45CD6" w:rsidRPr="00A67121" w:rsidRDefault="00D45CD6" w:rsidP="00D45CD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интерпретировать (в отдельных слу</w:t>
      </w:r>
      <w:r w:rsidRPr="00A67121">
        <w:rPr>
          <w:rFonts w:ascii="Times New Roman" w:hAnsi="Times New Roman" w:cs="Times New Roman"/>
          <w:sz w:val="24"/>
          <w:szCs w:val="24"/>
        </w:rPr>
        <w:softHyphen/>
        <w:t>чаях) изученные литературные произведения;</w:t>
      </w:r>
    </w:p>
    <w:p w:rsidR="00D45CD6" w:rsidRPr="00A67121" w:rsidRDefault="00D45CD6" w:rsidP="00D45CD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xml:space="preserve">•  понимать </w:t>
      </w:r>
      <w:proofErr w:type="gramStart"/>
      <w:r w:rsidRPr="00A67121">
        <w:rPr>
          <w:rFonts w:ascii="Times New Roman" w:hAnsi="Times New Roman" w:cs="Times New Roman"/>
          <w:sz w:val="24"/>
          <w:szCs w:val="24"/>
        </w:rPr>
        <w:t>авторскую</w:t>
      </w:r>
      <w:proofErr w:type="gramEnd"/>
      <w:r w:rsidRPr="00A67121">
        <w:rPr>
          <w:rFonts w:ascii="Times New Roman" w:hAnsi="Times New Roman" w:cs="Times New Roman"/>
          <w:sz w:val="24"/>
          <w:szCs w:val="24"/>
        </w:rPr>
        <w:t xml:space="preserve"> позиции и свое отно</w:t>
      </w:r>
      <w:r w:rsidRPr="00A67121">
        <w:rPr>
          <w:rFonts w:ascii="Times New Roman" w:hAnsi="Times New Roman" w:cs="Times New Roman"/>
          <w:sz w:val="24"/>
          <w:szCs w:val="24"/>
        </w:rPr>
        <w:softHyphen/>
        <w:t>шение к ней;</w:t>
      </w:r>
    </w:p>
    <w:p w:rsidR="00D45CD6" w:rsidRPr="00A67121" w:rsidRDefault="00D45CD6" w:rsidP="00D45CD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воспринимать  на слух литературные произве</w:t>
      </w:r>
      <w:r w:rsidRPr="00A67121">
        <w:rPr>
          <w:rFonts w:ascii="Times New Roman" w:hAnsi="Times New Roman" w:cs="Times New Roman"/>
          <w:sz w:val="24"/>
          <w:szCs w:val="24"/>
        </w:rPr>
        <w:softHyphen/>
        <w:t xml:space="preserve">дения разных жанров, </w:t>
      </w:r>
    </w:p>
    <w:p w:rsidR="00D45CD6" w:rsidRPr="00A67121" w:rsidRDefault="00D45CD6" w:rsidP="00D45CD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пересказывать прозаические произве</w:t>
      </w:r>
      <w:r w:rsidRPr="00A67121">
        <w:rPr>
          <w:rFonts w:ascii="Times New Roman" w:hAnsi="Times New Roman" w:cs="Times New Roman"/>
          <w:sz w:val="24"/>
          <w:szCs w:val="24"/>
        </w:rPr>
        <w:softHyphen/>
        <w:t>дения или их отрывки с использованием об</w:t>
      </w:r>
      <w:r w:rsidRPr="00A67121">
        <w:rPr>
          <w:rFonts w:ascii="Times New Roman" w:hAnsi="Times New Roman" w:cs="Times New Roman"/>
          <w:sz w:val="24"/>
          <w:szCs w:val="24"/>
        </w:rPr>
        <w:softHyphen/>
        <w:t>разных средств русского языка и цитат из тек</w:t>
      </w:r>
      <w:r w:rsidRPr="00A67121">
        <w:rPr>
          <w:rFonts w:ascii="Times New Roman" w:hAnsi="Times New Roman" w:cs="Times New Roman"/>
          <w:sz w:val="24"/>
          <w:szCs w:val="24"/>
        </w:rPr>
        <w:softHyphen/>
        <w:t>ста, отв</w:t>
      </w:r>
      <w:r w:rsidRPr="00A67121">
        <w:rPr>
          <w:rFonts w:ascii="Times New Roman" w:hAnsi="Times New Roman" w:cs="Times New Roman"/>
          <w:sz w:val="24"/>
          <w:szCs w:val="24"/>
        </w:rPr>
        <w:t>е</w:t>
      </w:r>
      <w:r w:rsidRPr="00A67121">
        <w:rPr>
          <w:rFonts w:ascii="Times New Roman" w:hAnsi="Times New Roman" w:cs="Times New Roman"/>
          <w:sz w:val="24"/>
          <w:szCs w:val="24"/>
        </w:rPr>
        <w:t>чать на вопросы по прослушанному или прочитанному тексту, создавать устные монологические высказывания разного типа, вести диалог;</w:t>
      </w:r>
    </w:p>
    <w:p w:rsidR="00D45CD6" w:rsidRPr="00A67121" w:rsidRDefault="00D45CD6" w:rsidP="00D45CD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писать изложения и сочинения на темы, связанные с тематикой, проблематикой изученных произведений; классные и домаш</w:t>
      </w:r>
      <w:r w:rsidRPr="00A67121">
        <w:rPr>
          <w:rFonts w:ascii="Times New Roman" w:hAnsi="Times New Roman" w:cs="Times New Roman"/>
          <w:sz w:val="24"/>
          <w:szCs w:val="24"/>
        </w:rPr>
        <w:softHyphen/>
        <w:t>ние творч</w:t>
      </w:r>
      <w:r w:rsidRPr="00A67121">
        <w:rPr>
          <w:rFonts w:ascii="Times New Roman" w:hAnsi="Times New Roman" w:cs="Times New Roman"/>
          <w:sz w:val="24"/>
          <w:szCs w:val="24"/>
        </w:rPr>
        <w:t>е</w:t>
      </w:r>
      <w:r w:rsidRPr="00A67121">
        <w:rPr>
          <w:rFonts w:ascii="Times New Roman" w:hAnsi="Times New Roman" w:cs="Times New Roman"/>
          <w:sz w:val="24"/>
          <w:szCs w:val="24"/>
        </w:rPr>
        <w:t>ские работы; рефераты на литера</w:t>
      </w:r>
      <w:r w:rsidRPr="00A67121">
        <w:rPr>
          <w:rFonts w:ascii="Times New Roman" w:hAnsi="Times New Roman" w:cs="Times New Roman"/>
          <w:sz w:val="24"/>
          <w:szCs w:val="24"/>
        </w:rPr>
        <w:softHyphen/>
        <w:t>турные и общекультурные темы;</w:t>
      </w:r>
    </w:p>
    <w:p w:rsidR="00D45CD6" w:rsidRPr="00A67121" w:rsidRDefault="00D45CD6" w:rsidP="00D45CD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понимать образной природы литературы как явления словесного искусства; эстетическое восприятие произведений литературы; фор</w:t>
      </w:r>
      <w:r w:rsidRPr="00A67121">
        <w:rPr>
          <w:rFonts w:ascii="Times New Roman" w:hAnsi="Times New Roman" w:cs="Times New Roman"/>
          <w:sz w:val="24"/>
          <w:szCs w:val="24"/>
        </w:rPr>
        <w:softHyphen/>
        <w:t>мирование эстетического вкуса;</w:t>
      </w:r>
    </w:p>
    <w:p w:rsidR="00D45CD6" w:rsidRPr="00A67121" w:rsidRDefault="00D45CD6" w:rsidP="00D45CD6">
      <w:pPr>
        <w:shd w:val="clear" w:color="auto" w:fill="FFFFFF"/>
        <w:autoSpaceDE w:val="0"/>
        <w:autoSpaceDN w:val="0"/>
        <w:adjustRightInd w:val="0"/>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понимать русское слово и  его эстетические функции, роль изобразительно-выразитель</w:t>
      </w:r>
      <w:r w:rsidRPr="00A67121">
        <w:rPr>
          <w:rFonts w:ascii="Times New Roman" w:hAnsi="Times New Roman" w:cs="Times New Roman"/>
          <w:sz w:val="24"/>
          <w:szCs w:val="24"/>
        </w:rPr>
        <w:softHyphen/>
        <w:t>ных языковых сре</w:t>
      </w:r>
      <w:proofErr w:type="gramStart"/>
      <w:r w:rsidRPr="00A67121">
        <w:rPr>
          <w:rFonts w:ascii="Times New Roman" w:hAnsi="Times New Roman" w:cs="Times New Roman"/>
          <w:sz w:val="24"/>
          <w:szCs w:val="24"/>
        </w:rPr>
        <w:t>дств в с</w:t>
      </w:r>
      <w:proofErr w:type="gramEnd"/>
      <w:r w:rsidRPr="00A67121">
        <w:rPr>
          <w:rFonts w:ascii="Times New Roman" w:hAnsi="Times New Roman" w:cs="Times New Roman"/>
          <w:sz w:val="24"/>
          <w:szCs w:val="24"/>
        </w:rPr>
        <w:t>оздании художест</w:t>
      </w:r>
      <w:r w:rsidRPr="00A67121">
        <w:rPr>
          <w:rFonts w:ascii="Times New Roman" w:hAnsi="Times New Roman" w:cs="Times New Roman"/>
          <w:sz w:val="24"/>
          <w:szCs w:val="24"/>
        </w:rPr>
        <w:softHyphen/>
        <w:t>венных образов литературных произведений.</w:t>
      </w:r>
    </w:p>
    <w:p w:rsidR="00D45CD6" w:rsidRPr="00A67121" w:rsidRDefault="00D45CD6" w:rsidP="00D45CD6">
      <w:pPr>
        <w:shd w:val="clear" w:color="auto" w:fill="FFFFFF"/>
        <w:autoSpaceDE w:val="0"/>
        <w:autoSpaceDN w:val="0"/>
        <w:adjustRightInd w:val="0"/>
        <w:spacing w:after="0" w:line="240" w:lineRule="auto"/>
        <w:ind w:left="57" w:right="57"/>
        <w:rPr>
          <w:rFonts w:ascii="Times New Roman" w:hAnsi="Times New Roman" w:cs="Times New Roman"/>
          <w:b/>
          <w:bCs/>
          <w:sz w:val="24"/>
          <w:szCs w:val="24"/>
        </w:rPr>
      </w:pPr>
    </w:p>
    <w:p w:rsidR="00D45CD6" w:rsidRPr="00A67121" w:rsidRDefault="00D45CD6" w:rsidP="00D45CD6">
      <w:pPr>
        <w:spacing w:after="0" w:line="240" w:lineRule="auto"/>
        <w:ind w:left="57" w:right="57" w:firstLine="720"/>
        <w:rPr>
          <w:rFonts w:ascii="Times New Roman" w:hAnsi="Times New Roman" w:cs="Times New Roman"/>
          <w:b/>
          <w:bCs/>
          <w:i/>
          <w:iCs/>
          <w:sz w:val="24"/>
          <w:szCs w:val="24"/>
        </w:rPr>
      </w:pPr>
      <w:r w:rsidRPr="00A67121">
        <w:rPr>
          <w:rFonts w:ascii="Times New Roman" w:hAnsi="Times New Roman" w:cs="Times New Roman"/>
          <w:b/>
          <w:bCs/>
          <w:sz w:val="24"/>
          <w:szCs w:val="24"/>
        </w:rPr>
        <w:t xml:space="preserve">В результате изучения литературы </w:t>
      </w:r>
      <w:r w:rsidRPr="00A67121">
        <w:rPr>
          <w:rFonts w:ascii="Times New Roman" w:hAnsi="Times New Roman" w:cs="Times New Roman"/>
          <w:b/>
          <w:bCs/>
          <w:sz w:val="24"/>
          <w:szCs w:val="24"/>
          <w:u w:val="single"/>
        </w:rPr>
        <w:t>ученик получит возможность научиться</w:t>
      </w:r>
      <w:r w:rsidRPr="00A67121">
        <w:rPr>
          <w:rFonts w:ascii="Times New Roman" w:hAnsi="Times New Roman" w:cs="Times New Roman"/>
          <w:b/>
          <w:bCs/>
          <w:i/>
          <w:iCs/>
          <w:sz w:val="24"/>
          <w:szCs w:val="24"/>
        </w:rPr>
        <w:t>:</w:t>
      </w:r>
    </w:p>
    <w:p w:rsidR="00D45CD6" w:rsidRPr="00A67121" w:rsidRDefault="00D45CD6" w:rsidP="00D45CD6">
      <w:pPr>
        <w:tabs>
          <w:tab w:val="left" w:pos="261"/>
        </w:tabs>
        <w:spacing w:after="0" w:line="240" w:lineRule="auto"/>
        <w:ind w:left="57" w:right="57"/>
        <w:jc w:val="both"/>
        <w:rPr>
          <w:rFonts w:ascii="Times New Roman" w:hAnsi="Times New Roman" w:cs="Times New Roman"/>
          <w:sz w:val="24"/>
          <w:szCs w:val="24"/>
        </w:rPr>
      </w:pPr>
    </w:p>
    <w:p w:rsidR="00D45CD6" w:rsidRPr="00A67121" w:rsidRDefault="00D45CD6" w:rsidP="00D45CD6">
      <w:pPr>
        <w:widowControl w:val="0"/>
        <w:numPr>
          <w:ilvl w:val="0"/>
          <w:numId w:val="16"/>
        </w:numPr>
        <w:tabs>
          <w:tab w:val="left" w:pos="422"/>
        </w:tabs>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видеть развитие мотива, темы в творчестве писателя, опираясь на опыт предшествующих классов;</w:t>
      </w:r>
    </w:p>
    <w:p w:rsidR="00D45CD6" w:rsidRPr="00A67121" w:rsidRDefault="00D45CD6" w:rsidP="00D45CD6">
      <w:pPr>
        <w:widowControl w:val="0"/>
        <w:numPr>
          <w:ilvl w:val="0"/>
          <w:numId w:val="16"/>
        </w:numPr>
        <w:tabs>
          <w:tab w:val="left" w:pos="426"/>
        </w:tabs>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обнаруживать связь между героем литературного произведения и эпохой;</w:t>
      </w:r>
    </w:p>
    <w:p w:rsidR="00D45CD6" w:rsidRPr="00A67121" w:rsidRDefault="00D45CD6" w:rsidP="00D45CD6">
      <w:pPr>
        <w:widowControl w:val="0"/>
        <w:tabs>
          <w:tab w:val="left" w:pos="426"/>
        </w:tabs>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видеть своеобразие решений общей проблемы писателями разных эпох;</w:t>
      </w:r>
    </w:p>
    <w:p w:rsidR="00D45CD6" w:rsidRPr="00A67121" w:rsidRDefault="00D45CD6" w:rsidP="00D45CD6">
      <w:pPr>
        <w:widowControl w:val="0"/>
        <w:numPr>
          <w:ilvl w:val="0"/>
          <w:numId w:val="16"/>
        </w:numPr>
        <w:tabs>
          <w:tab w:val="left" w:pos="426"/>
        </w:tabs>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сопоставлять героев и сюжет разных произведений, находя сходство и отличие в автор</w:t>
      </w:r>
      <w:r w:rsidRPr="00A67121">
        <w:rPr>
          <w:rFonts w:ascii="Times New Roman" w:hAnsi="Times New Roman" w:cs="Times New Roman"/>
          <w:sz w:val="24"/>
          <w:szCs w:val="24"/>
        </w:rPr>
        <w:softHyphen/>
        <w:t>ской позиции;</w:t>
      </w:r>
    </w:p>
    <w:p w:rsidR="00D45CD6" w:rsidRPr="00A67121" w:rsidRDefault="00D45CD6" w:rsidP="00D45CD6">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выделять общие свойства произведений, объединенных жанром, и различать индивиду</w:t>
      </w:r>
      <w:r w:rsidRPr="00A67121">
        <w:rPr>
          <w:rFonts w:ascii="Times New Roman" w:hAnsi="Times New Roman" w:cs="Times New Roman"/>
          <w:sz w:val="24"/>
          <w:szCs w:val="24"/>
        </w:rPr>
        <w:softHyphen/>
        <w:t>альные особенности писателя в пределах общего жанра;</w:t>
      </w:r>
    </w:p>
    <w:p w:rsidR="00D45CD6" w:rsidRPr="00A67121" w:rsidRDefault="00D45CD6" w:rsidP="00D45CD6">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осмысливать роль художественной детали, её связь с другими деталями и текстом в целом;</w:t>
      </w:r>
    </w:p>
    <w:p w:rsidR="00D45CD6" w:rsidRPr="00A67121" w:rsidRDefault="00D45CD6" w:rsidP="00D45CD6">
      <w:pPr>
        <w:widowControl w:val="0"/>
        <w:numPr>
          <w:ilvl w:val="0"/>
          <w:numId w:val="16"/>
        </w:numPr>
        <w:tabs>
          <w:tab w:val="left" w:pos="426"/>
        </w:tabs>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видеть конкретно-историческое и символическое значение литературных образов;</w:t>
      </w:r>
    </w:p>
    <w:p w:rsidR="00D45CD6" w:rsidRPr="00A67121" w:rsidRDefault="00D45CD6" w:rsidP="00D45CD6">
      <w:pPr>
        <w:widowControl w:val="0"/>
        <w:numPr>
          <w:ilvl w:val="0"/>
          <w:numId w:val="16"/>
        </w:numPr>
        <w:tabs>
          <w:tab w:val="left" w:pos="426"/>
        </w:tabs>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находить эмоциональный лейтмотив и основную проблему произведения, мотивировать выбор жанра;</w:t>
      </w:r>
    </w:p>
    <w:p w:rsidR="00D45CD6" w:rsidRPr="00A67121" w:rsidRDefault="00D45CD6" w:rsidP="00D45CD6">
      <w:pPr>
        <w:widowControl w:val="0"/>
        <w:numPr>
          <w:ilvl w:val="0"/>
          <w:numId w:val="16"/>
        </w:numPr>
        <w:tabs>
          <w:tab w:val="left" w:pos="426"/>
        </w:tabs>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сопоставлять жизненный материал и художественный сюжет произведения;</w:t>
      </w:r>
    </w:p>
    <w:p w:rsidR="00D45CD6" w:rsidRPr="00A67121" w:rsidRDefault="00D45CD6" w:rsidP="00D45CD6">
      <w:pPr>
        <w:widowControl w:val="0"/>
        <w:numPr>
          <w:ilvl w:val="0"/>
          <w:numId w:val="16"/>
        </w:numPr>
        <w:tabs>
          <w:tab w:val="left" w:pos="426"/>
        </w:tabs>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выявлять конфликт и этапы его развития в драматическом произведении; сравнивать ав</w:t>
      </w:r>
      <w:r w:rsidRPr="00A67121">
        <w:rPr>
          <w:rFonts w:ascii="Times New Roman" w:hAnsi="Times New Roman" w:cs="Times New Roman"/>
          <w:sz w:val="24"/>
          <w:szCs w:val="24"/>
        </w:rPr>
        <w:softHyphen/>
        <w:t>торские позиции в пьесе с трактовкой роли акт</w:t>
      </w:r>
      <w:r w:rsidRPr="00A67121">
        <w:rPr>
          <w:rFonts w:ascii="Times New Roman" w:hAnsi="Times New Roman" w:cs="Times New Roman"/>
          <w:sz w:val="24"/>
          <w:szCs w:val="24"/>
        </w:rPr>
        <w:t>е</w:t>
      </w:r>
      <w:r w:rsidRPr="00A67121">
        <w:rPr>
          <w:rFonts w:ascii="Times New Roman" w:hAnsi="Times New Roman" w:cs="Times New Roman"/>
          <w:sz w:val="24"/>
          <w:szCs w:val="24"/>
        </w:rPr>
        <w:t>рами, режиссерской интерпретацией;</w:t>
      </w:r>
    </w:p>
    <w:p w:rsidR="00D45CD6" w:rsidRPr="00A67121" w:rsidRDefault="00D45CD6" w:rsidP="00D45CD6">
      <w:pPr>
        <w:widowControl w:val="0"/>
        <w:numPr>
          <w:ilvl w:val="0"/>
          <w:numId w:val="16"/>
        </w:numPr>
        <w:tabs>
          <w:tab w:val="left" w:pos="426"/>
        </w:tabs>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редактировать свои сочинения и сочинения сверстников.</w:t>
      </w:r>
    </w:p>
    <w:p w:rsidR="00D45CD6" w:rsidRPr="00A67121" w:rsidRDefault="00D45CD6" w:rsidP="00D45CD6">
      <w:pPr>
        <w:shd w:val="clear" w:color="auto" w:fill="FFFFFF"/>
        <w:autoSpaceDE w:val="0"/>
        <w:autoSpaceDN w:val="0"/>
        <w:adjustRightInd w:val="0"/>
        <w:spacing w:after="0" w:line="240" w:lineRule="auto"/>
        <w:ind w:left="57" w:right="57"/>
        <w:jc w:val="both"/>
        <w:rPr>
          <w:rFonts w:ascii="Times New Roman" w:hAnsi="Times New Roman" w:cs="Times New Roman"/>
          <w:b/>
          <w:bCs/>
          <w:sz w:val="24"/>
          <w:szCs w:val="24"/>
        </w:rPr>
      </w:pPr>
    </w:p>
    <w:p w:rsidR="00AC1477" w:rsidRPr="00755457" w:rsidRDefault="00AC1477" w:rsidP="00D45CD6">
      <w:pPr>
        <w:spacing w:after="0" w:line="240" w:lineRule="auto"/>
        <w:ind w:right="57"/>
        <w:rPr>
          <w:rFonts w:ascii="Times New Roman" w:hAnsi="Times New Roman" w:cs="Times New Roman"/>
          <w:b/>
          <w:bCs/>
          <w:sz w:val="24"/>
          <w:szCs w:val="24"/>
        </w:rPr>
      </w:pPr>
    </w:p>
    <w:p w:rsidR="0093106B" w:rsidRDefault="0093106B" w:rsidP="001921A6">
      <w:pPr>
        <w:spacing w:after="0" w:line="240" w:lineRule="auto"/>
        <w:ind w:left="57" w:right="57"/>
        <w:jc w:val="center"/>
        <w:rPr>
          <w:rFonts w:ascii="Times New Roman" w:hAnsi="Times New Roman" w:cs="Times New Roman"/>
          <w:b/>
          <w:bCs/>
          <w:sz w:val="24"/>
          <w:szCs w:val="24"/>
        </w:rPr>
      </w:pPr>
    </w:p>
    <w:p w:rsidR="0093106B" w:rsidRDefault="0093106B" w:rsidP="001921A6">
      <w:pPr>
        <w:spacing w:after="0" w:line="240" w:lineRule="auto"/>
        <w:ind w:left="57" w:right="57"/>
        <w:jc w:val="center"/>
        <w:rPr>
          <w:rFonts w:ascii="Times New Roman" w:hAnsi="Times New Roman" w:cs="Times New Roman"/>
          <w:b/>
          <w:bCs/>
          <w:sz w:val="24"/>
          <w:szCs w:val="24"/>
        </w:rPr>
      </w:pPr>
    </w:p>
    <w:p w:rsidR="0093106B" w:rsidRDefault="0093106B" w:rsidP="001921A6">
      <w:pPr>
        <w:spacing w:after="0" w:line="240" w:lineRule="auto"/>
        <w:ind w:left="57" w:right="57"/>
        <w:jc w:val="center"/>
        <w:rPr>
          <w:rFonts w:ascii="Times New Roman" w:hAnsi="Times New Roman" w:cs="Times New Roman"/>
          <w:b/>
          <w:bCs/>
          <w:sz w:val="24"/>
          <w:szCs w:val="24"/>
        </w:rPr>
      </w:pPr>
    </w:p>
    <w:p w:rsidR="0093106B" w:rsidRDefault="0093106B" w:rsidP="001921A6">
      <w:pPr>
        <w:spacing w:after="0" w:line="240" w:lineRule="auto"/>
        <w:ind w:left="57" w:right="57"/>
        <w:jc w:val="center"/>
        <w:rPr>
          <w:rFonts w:ascii="Times New Roman" w:hAnsi="Times New Roman" w:cs="Times New Roman"/>
          <w:b/>
          <w:bCs/>
          <w:sz w:val="24"/>
          <w:szCs w:val="24"/>
        </w:rPr>
      </w:pPr>
    </w:p>
    <w:p w:rsidR="0093106B" w:rsidRDefault="0093106B" w:rsidP="001921A6">
      <w:pPr>
        <w:spacing w:after="0" w:line="240" w:lineRule="auto"/>
        <w:ind w:left="57" w:right="57"/>
        <w:jc w:val="center"/>
        <w:rPr>
          <w:rFonts w:ascii="Times New Roman" w:hAnsi="Times New Roman" w:cs="Times New Roman"/>
          <w:b/>
          <w:bCs/>
          <w:sz w:val="24"/>
          <w:szCs w:val="24"/>
        </w:rPr>
      </w:pPr>
    </w:p>
    <w:p w:rsidR="001921A6" w:rsidRPr="00A67121" w:rsidRDefault="001921A6" w:rsidP="001921A6">
      <w:pPr>
        <w:spacing w:after="0" w:line="240" w:lineRule="auto"/>
        <w:ind w:left="57" w:right="57"/>
        <w:jc w:val="center"/>
        <w:rPr>
          <w:rFonts w:ascii="Times New Roman" w:hAnsi="Times New Roman" w:cs="Times New Roman"/>
          <w:b/>
          <w:sz w:val="24"/>
          <w:szCs w:val="24"/>
        </w:rPr>
      </w:pPr>
      <w:r w:rsidRPr="00A67121">
        <w:rPr>
          <w:rFonts w:ascii="Times New Roman" w:hAnsi="Times New Roman" w:cs="Times New Roman"/>
          <w:b/>
          <w:bCs/>
          <w:sz w:val="24"/>
          <w:szCs w:val="24"/>
        </w:rPr>
        <w:lastRenderedPageBreak/>
        <w:t xml:space="preserve">Раздел </w:t>
      </w:r>
      <w:r w:rsidRPr="00A67121">
        <w:rPr>
          <w:rFonts w:ascii="Times New Roman" w:hAnsi="Times New Roman" w:cs="Times New Roman"/>
          <w:b/>
          <w:bCs/>
          <w:sz w:val="24"/>
          <w:szCs w:val="24"/>
          <w:lang w:val="en-US"/>
        </w:rPr>
        <w:t>III</w:t>
      </w:r>
      <w:r w:rsidRPr="00A67121">
        <w:rPr>
          <w:rFonts w:ascii="Times New Roman" w:hAnsi="Times New Roman" w:cs="Times New Roman"/>
          <w:b/>
          <w:bCs/>
          <w:sz w:val="24"/>
          <w:szCs w:val="24"/>
        </w:rPr>
        <w:t>.</w:t>
      </w:r>
      <w:r w:rsidRPr="00A67121">
        <w:rPr>
          <w:rFonts w:ascii="Times New Roman" w:hAnsi="Times New Roman" w:cs="Times New Roman"/>
          <w:b/>
          <w:sz w:val="24"/>
          <w:szCs w:val="24"/>
        </w:rPr>
        <w:t>Учебно-тематический план</w:t>
      </w:r>
    </w:p>
    <w:p w:rsidR="001921A6" w:rsidRPr="00A67121" w:rsidRDefault="001921A6" w:rsidP="001921A6">
      <w:pPr>
        <w:spacing w:after="0" w:line="240" w:lineRule="auto"/>
        <w:ind w:left="57" w:right="57"/>
        <w:rPr>
          <w:rFonts w:ascii="Times New Roman" w:hAnsi="Times New Roman" w:cs="Times New Roman"/>
          <w:sz w:val="24"/>
          <w:szCs w:val="24"/>
        </w:rPr>
      </w:pPr>
    </w:p>
    <w:tbl>
      <w:tblPr>
        <w:tblW w:w="12464" w:type="dxa"/>
        <w:jc w:val="center"/>
        <w:tblInd w:w="-12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75"/>
        <w:gridCol w:w="2475"/>
        <w:gridCol w:w="2414"/>
      </w:tblGrid>
      <w:tr w:rsidR="001921A6" w:rsidRPr="00A67121" w:rsidTr="003A166D">
        <w:trPr>
          <w:jc w:val="center"/>
        </w:trPr>
        <w:tc>
          <w:tcPr>
            <w:tcW w:w="7575" w:type="dxa"/>
          </w:tcPr>
          <w:p w:rsidR="001921A6" w:rsidRPr="00A67121" w:rsidRDefault="001921A6" w:rsidP="003A166D">
            <w:pPr>
              <w:spacing w:after="0" w:line="240" w:lineRule="auto"/>
              <w:ind w:left="57" w:right="57"/>
              <w:rPr>
                <w:rFonts w:ascii="Times New Roman" w:hAnsi="Times New Roman" w:cs="Times New Roman"/>
                <w:sz w:val="24"/>
                <w:szCs w:val="24"/>
              </w:rPr>
            </w:pPr>
            <w:r w:rsidRPr="00A67121">
              <w:rPr>
                <w:rFonts w:ascii="Times New Roman" w:hAnsi="Times New Roman" w:cs="Times New Roman"/>
                <w:sz w:val="24"/>
                <w:szCs w:val="24"/>
              </w:rPr>
              <w:t>Содержание</w:t>
            </w:r>
          </w:p>
        </w:tc>
        <w:tc>
          <w:tcPr>
            <w:tcW w:w="2475" w:type="dxa"/>
          </w:tcPr>
          <w:p w:rsidR="001921A6" w:rsidRPr="00A67121" w:rsidRDefault="001921A6" w:rsidP="003A166D">
            <w:pPr>
              <w:spacing w:after="0" w:line="240" w:lineRule="auto"/>
              <w:ind w:left="57" w:right="57"/>
              <w:rPr>
                <w:rFonts w:ascii="Times New Roman" w:hAnsi="Times New Roman" w:cs="Times New Roman"/>
                <w:sz w:val="24"/>
                <w:szCs w:val="24"/>
              </w:rPr>
            </w:pPr>
            <w:r w:rsidRPr="00A67121">
              <w:rPr>
                <w:rFonts w:ascii="Times New Roman" w:hAnsi="Times New Roman" w:cs="Times New Roman"/>
                <w:sz w:val="24"/>
                <w:szCs w:val="24"/>
              </w:rPr>
              <w:t>Кол-во часов</w:t>
            </w:r>
          </w:p>
        </w:tc>
        <w:tc>
          <w:tcPr>
            <w:tcW w:w="2414" w:type="dxa"/>
          </w:tcPr>
          <w:p w:rsidR="001921A6" w:rsidRPr="00A67121" w:rsidRDefault="001921A6" w:rsidP="003A166D">
            <w:pPr>
              <w:spacing w:after="0" w:line="240" w:lineRule="auto"/>
              <w:ind w:left="57" w:right="57"/>
              <w:rPr>
                <w:rFonts w:ascii="Times New Roman" w:hAnsi="Times New Roman" w:cs="Times New Roman"/>
                <w:sz w:val="24"/>
                <w:szCs w:val="24"/>
              </w:rPr>
            </w:pPr>
            <w:r w:rsidRPr="00A67121">
              <w:rPr>
                <w:rFonts w:ascii="Times New Roman" w:hAnsi="Times New Roman" w:cs="Times New Roman"/>
                <w:sz w:val="24"/>
                <w:szCs w:val="24"/>
              </w:rPr>
              <w:t>В том числе разв</w:t>
            </w:r>
            <w:r w:rsidRPr="00A67121">
              <w:rPr>
                <w:rFonts w:ascii="Times New Roman" w:hAnsi="Times New Roman" w:cs="Times New Roman"/>
                <w:sz w:val="24"/>
                <w:szCs w:val="24"/>
              </w:rPr>
              <w:t>и</w:t>
            </w:r>
            <w:r w:rsidRPr="00A67121">
              <w:rPr>
                <w:rFonts w:ascii="Times New Roman" w:hAnsi="Times New Roman" w:cs="Times New Roman"/>
                <w:sz w:val="24"/>
                <w:szCs w:val="24"/>
              </w:rPr>
              <w:t>тие речи</w:t>
            </w:r>
          </w:p>
        </w:tc>
      </w:tr>
      <w:tr w:rsidR="001921A6" w:rsidRPr="00A67121" w:rsidTr="003A166D">
        <w:trPr>
          <w:jc w:val="center"/>
        </w:trPr>
        <w:tc>
          <w:tcPr>
            <w:tcW w:w="7575" w:type="dxa"/>
          </w:tcPr>
          <w:p w:rsidR="001921A6" w:rsidRPr="00A67121" w:rsidRDefault="001921A6" w:rsidP="003A166D">
            <w:pPr>
              <w:spacing w:after="0" w:line="240" w:lineRule="auto"/>
              <w:ind w:left="57" w:right="57"/>
              <w:rPr>
                <w:rFonts w:ascii="Times New Roman" w:hAnsi="Times New Roman" w:cs="Times New Roman"/>
                <w:sz w:val="24"/>
                <w:szCs w:val="24"/>
              </w:rPr>
            </w:pPr>
            <w:r w:rsidRPr="00A67121">
              <w:rPr>
                <w:rFonts w:ascii="Times New Roman" w:hAnsi="Times New Roman" w:cs="Times New Roman"/>
                <w:sz w:val="24"/>
                <w:szCs w:val="24"/>
              </w:rPr>
              <w:t xml:space="preserve">Введение. </w:t>
            </w:r>
          </w:p>
        </w:tc>
        <w:tc>
          <w:tcPr>
            <w:tcW w:w="2475" w:type="dxa"/>
          </w:tcPr>
          <w:p w:rsidR="001921A6" w:rsidRPr="00A67121" w:rsidRDefault="001921A6" w:rsidP="003A166D">
            <w:pPr>
              <w:spacing w:after="0" w:line="240" w:lineRule="auto"/>
              <w:ind w:left="57" w:right="57"/>
              <w:rPr>
                <w:rFonts w:ascii="Times New Roman" w:hAnsi="Times New Roman" w:cs="Times New Roman"/>
                <w:sz w:val="24"/>
                <w:szCs w:val="24"/>
              </w:rPr>
            </w:pPr>
            <w:r w:rsidRPr="00A67121">
              <w:rPr>
                <w:rFonts w:ascii="Times New Roman" w:hAnsi="Times New Roman" w:cs="Times New Roman"/>
                <w:sz w:val="24"/>
                <w:szCs w:val="24"/>
              </w:rPr>
              <w:t>1</w:t>
            </w:r>
          </w:p>
        </w:tc>
        <w:tc>
          <w:tcPr>
            <w:tcW w:w="2414" w:type="dxa"/>
          </w:tcPr>
          <w:p w:rsidR="001921A6" w:rsidRPr="00A67121" w:rsidRDefault="001921A6" w:rsidP="003A166D">
            <w:pPr>
              <w:spacing w:after="0" w:line="240" w:lineRule="auto"/>
              <w:ind w:left="57" w:right="57"/>
              <w:rPr>
                <w:rFonts w:ascii="Times New Roman" w:hAnsi="Times New Roman" w:cs="Times New Roman"/>
                <w:sz w:val="24"/>
                <w:szCs w:val="24"/>
              </w:rPr>
            </w:pPr>
          </w:p>
        </w:tc>
      </w:tr>
      <w:tr w:rsidR="001921A6" w:rsidRPr="00A67121" w:rsidTr="003A166D">
        <w:trPr>
          <w:jc w:val="center"/>
        </w:trPr>
        <w:tc>
          <w:tcPr>
            <w:tcW w:w="7575" w:type="dxa"/>
          </w:tcPr>
          <w:p w:rsidR="001921A6" w:rsidRPr="00A67121" w:rsidRDefault="001921A6" w:rsidP="003A166D">
            <w:pPr>
              <w:spacing w:after="0" w:line="240" w:lineRule="auto"/>
              <w:ind w:left="57" w:right="57"/>
              <w:rPr>
                <w:rFonts w:ascii="Times New Roman" w:hAnsi="Times New Roman" w:cs="Times New Roman"/>
                <w:sz w:val="24"/>
                <w:szCs w:val="24"/>
              </w:rPr>
            </w:pPr>
            <w:r w:rsidRPr="00A67121">
              <w:rPr>
                <w:rFonts w:ascii="Times New Roman" w:hAnsi="Times New Roman" w:cs="Times New Roman"/>
                <w:sz w:val="24"/>
                <w:szCs w:val="24"/>
              </w:rPr>
              <w:t>Литература Древней Руси</w:t>
            </w:r>
          </w:p>
        </w:tc>
        <w:tc>
          <w:tcPr>
            <w:tcW w:w="2475" w:type="dxa"/>
          </w:tcPr>
          <w:p w:rsidR="001921A6" w:rsidRPr="009366B0" w:rsidRDefault="009366B0" w:rsidP="003A166D">
            <w:pPr>
              <w:spacing w:after="0" w:line="240" w:lineRule="auto"/>
              <w:ind w:left="57" w:right="57"/>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2414" w:type="dxa"/>
          </w:tcPr>
          <w:p w:rsidR="001921A6" w:rsidRPr="00783164" w:rsidRDefault="00783164" w:rsidP="003A166D">
            <w:pPr>
              <w:spacing w:after="0" w:line="240" w:lineRule="auto"/>
              <w:ind w:left="57" w:right="57"/>
              <w:rPr>
                <w:rFonts w:ascii="Times New Roman" w:hAnsi="Times New Roman" w:cs="Times New Roman"/>
                <w:sz w:val="24"/>
                <w:szCs w:val="24"/>
                <w:lang w:val="en-US"/>
              </w:rPr>
            </w:pPr>
            <w:r>
              <w:rPr>
                <w:rFonts w:ascii="Times New Roman" w:hAnsi="Times New Roman" w:cs="Times New Roman"/>
                <w:sz w:val="24"/>
                <w:szCs w:val="24"/>
                <w:lang w:val="en-US"/>
              </w:rPr>
              <w:t>1</w:t>
            </w:r>
          </w:p>
        </w:tc>
      </w:tr>
      <w:tr w:rsidR="001921A6" w:rsidRPr="00A67121" w:rsidTr="003A166D">
        <w:trPr>
          <w:jc w:val="center"/>
        </w:trPr>
        <w:tc>
          <w:tcPr>
            <w:tcW w:w="7575" w:type="dxa"/>
          </w:tcPr>
          <w:p w:rsidR="001921A6" w:rsidRPr="00A67121" w:rsidRDefault="001921A6" w:rsidP="003A166D">
            <w:pPr>
              <w:spacing w:after="0" w:line="240" w:lineRule="auto"/>
              <w:ind w:left="57" w:right="57"/>
              <w:rPr>
                <w:rFonts w:ascii="Times New Roman" w:hAnsi="Times New Roman" w:cs="Times New Roman"/>
                <w:sz w:val="24"/>
                <w:szCs w:val="24"/>
              </w:rPr>
            </w:pPr>
            <w:r w:rsidRPr="00A67121">
              <w:rPr>
                <w:rFonts w:ascii="Times New Roman" w:hAnsi="Times New Roman" w:cs="Times New Roman"/>
                <w:sz w:val="24"/>
                <w:szCs w:val="24"/>
              </w:rPr>
              <w:t xml:space="preserve">Русская литература </w:t>
            </w:r>
            <w:proofErr w:type="gramStart"/>
            <w:r w:rsidRPr="00A67121">
              <w:rPr>
                <w:rFonts w:ascii="Times New Roman" w:hAnsi="Times New Roman" w:cs="Times New Roman"/>
                <w:sz w:val="24"/>
                <w:szCs w:val="24"/>
              </w:rPr>
              <w:t>Х</w:t>
            </w:r>
            <w:proofErr w:type="gramEnd"/>
            <w:r w:rsidRPr="00A67121">
              <w:rPr>
                <w:rFonts w:ascii="Times New Roman" w:hAnsi="Times New Roman" w:cs="Times New Roman"/>
                <w:sz w:val="24"/>
                <w:szCs w:val="24"/>
                <w:lang w:val="en-US"/>
              </w:rPr>
              <w:t>VIII</w:t>
            </w:r>
            <w:r w:rsidRPr="00A67121">
              <w:rPr>
                <w:rFonts w:ascii="Times New Roman" w:hAnsi="Times New Roman" w:cs="Times New Roman"/>
                <w:sz w:val="24"/>
                <w:szCs w:val="24"/>
              </w:rPr>
              <w:t xml:space="preserve"> века </w:t>
            </w:r>
          </w:p>
        </w:tc>
        <w:tc>
          <w:tcPr>
            <w:tcW w:w="2475" w:type="dxa"/>
          </w:tcPr>
          <w:p w:rsidR="001921A6" w:rsidRPr="009366B0" w:rsidRDefault="009366B0" w:rsidP="009366B0">
            <w:pPr>
              <w:spacing w:after="0" w:line="240" w:lineRule="auto"/>
              <w:ind w:right="57"/>
              <w:rPr>
                <w:rFonts w:ascii="Times New Roman" w:hAnsi="Times New Roman" w:cs="Times New Roman"/>
                <w:sz w:val="24"/>
                <w:szCs w:val="24"/>
                <w:lang w:val="en-US"/>
              </w:rPr>
            </w:pPr>
            <w:r>
              <w:rPr>
                <w:rFonts w:ascii="Times New Roman" w:hAnsi="Times New Roman" w:cs="Times New Roman"/>
                <w:sz w:val="24"/>
                <w:szCs w:val="24"/>
                <w:lang w:val="en-US"/>
              </w:rPr>
              <w:t xml:space="preserve"> 11</w:t>
            </w:r>
          </w:p>
        </w:tc>
        <w:tc>
          <w:tcPr>
            <w:tcW w:w="2414" w:type="dxa"/>
          </w:tcPr>
          <w:p w:rsidR="001921A6" w:rsidRPr="00783164" w:rsidRDefault="001921A6" w:rsidP="003A166D">
            <w:pPr>
              <w:spacing w:after="0" w:line="240" w:lineRule="auto"/>
              <w:ind w:left="57" w:right="57"/>
              <w:rPr>
                <w:rFonts w:ascii="Times New Roman" w:hAnsi="Times New Roman" w:cs="Times New Roman"/>
                <w:sz w:val="24"/>
                <w:szCs w:val="24"/>
                <w:lang w:val="en-US"/>
              </w:rPr>
            </w:pPr>
          </w:p>
        </w:tc>
      </w:tr>
      <w:tr w:rsidR="001921A6" w:rsidRPr="00A67121" w:rsidTr="003A166D">
        <w:trPr>
          <w:jc w:val="center"/>
        </w:trPr>
        <w:tc>
          <w:tcPr>
            <w:tcW w:w="7575" w:type="dxa"/>
          </w:tcPr>
          <w:p w:rsidR="001921A6" w:rsidRPr="00A67121" w:rsidRDefault="001921A6" w:rsidP="009366B0">
            <w:pPr>
              <w:spacing w:after="0" w:line="240" w:lineRule="auto"/>
              <w:ind w:left="57" w:right="57"/>
              <w:rPr>
                <w:rFonts w:ascii="Times New Roman" w:hAnsi="Times New Roman" w:cs="Times New Roman"/>
                <w:sz w:val="24"/>
                <w:szCs w:val="24"/>
              </w:rPr>
            </w:pPr>
            <w:r w:rsidRPr="00A67121">
              <w:rPr>
                <w:rFonts w:ascii="Times New Roman" w:hAnsi="Times New Roman" w:cs="Times New Roman"/>
                <w:sz w:val="24"/>
                <w:szCs w:val="24"/>
              </w:rPr>
              <w:t>Из русской литературы Х</w:t>
            </w:r>
            <w:proofErr w:type="gramStart"/>
            <w:r w:rsidRPr="00A67121">
              <w:rPr>
                <w:rFonts w:ascii="Times New Roman" w:hAnsi="Times New Roman" w:cs="Times New Roman"/>
                <w:sz w:val="24"/>
                <w:szCs w:val="24"/>
                <w:lang w:val="en-US"/>
              </w:rPr>
              <w:t>I</w:t>
            </w:r>
            <w:proofErr w:type="gramEnd"/>
            <w:r w:rsidRPr="00A67121">
              <w:rPr>
                <w:rFonts w:ascii="Times New Roman" w:hAnsi="Times New Roman" w:cs="Times New Roman"/>
                <w:sz w:val="24"/>
                <w:szCs w:val="24"/>
              </w:rPr>
              <w:t xml:space="preserve">Х века  </w:t>
            </w:r>
          </w:p>
        </w:tc>
        <w:tc>
          <w:tcPr>
            <w:tcW w:w="2475" w:type="dxa"/>
          </w:tcPr>
          <w:p w:rsidR="001921A6" w:rsidRPr="009366B0" w:rsidRDefault="009366B0" w:rsidP="003A166D">
            <w:pPr>
              <w:spacing w:after="0" w:line="240" w:lineRule="auto"/>
              <w:ind w:left="57" w:right="57"/>
              <w:rPr>
                <w:rFonts w:ascii="Times New Roman" w:hAnsi="Times New Roman" w:cs="Times New Roman"/>
                <w:sz w:val="24"/>
                <w:szCs w:val="24"/>
                <w:lang w:val="en-US"/>
              </w:rPr>
            </w:pPr>
            <w:r>
              <w:rPr>
                <w:rFonts w:ascii="Times New Roman" w:hAnsi="Times New Roman" w:cs="Times New Roman"/>
                <w:sz w:val="24"/>
                <w:szCs w:val="24"/>
                <w:lang w:val="en-US"/>
              </w:rPr>
              <w:t>54</w:t>
            </w:r>
          </w:p>
        </w:tc>
        <w:tc>
          <w:tcPr>
            <w:tcW w:w="2414" w:type="dxa"/>
          </w:tcPr>
          <w:p w:rsidR="001921A6" w:rsidRPr="00783164" w:rsidRDefault="00783164" w:rsidP="003A166D">
            <w:pPr>
              <w:spacing w:after="0" w:line="240" w:lineRule="auto"/>
              <w:ind w:left="57" w:right="57"/>
              <w:rPr>
                <w:rFonts w:ascii="Times New Roman" w:hAnsi="Times New Roman" w:cs="Times New Roman"/>
                <w:sz w:val="24"/>
                <w:szCs w:val="24"/>
                <w:lang w:val="en-US"/>
              </w:rPr>
            </w:pPr>
            <w:r>
              <w:rPr>
                <w:rFonts w:ascii="Times New Roman" w:hAnsi="Times New Roman" w:cs="Times New Roman"/>
                <w:sz w:val="24"/>
                <w:szCs w:val="24"/>
                <w:lang w:val="en-US"/>
              </w:rPr>
              <w:t>5</w:t>
            </w:r>
          </w:p>
        </w:tc>
      </w:tr>
      <w:tr w:rsidR="001921A6" w:rsidRPr="00A67121" w:rsidTr="003A166D">
        <w:tblPrEx>
          <w:tblLook w:val="0000"/>
        </w:tblPrEx>
        <w:trPr>
          <w:trHeight w:val="90"/>
          <w:jc w:val="center"/>
        </w:trPr>
        <w:tc>
          <w:tcPr>
            <w:tcW w:w="7575" w:type="dxa"/>
          </w:tcPr>
          <w:p w:rsidR="001921A6" w:rsidRPr="00A67121" w:rsidRDefault="001921A6" w:rsidP="009366B0">
            <w:pPr>
              <w:spacing w:after="0" w:line="240" w:lineRule="auto"/>
              <w:ind w:left="57" w:right="57"/>
              <w:rPr>
                <w:rFonts w:ascii="Times New Roman" w:hAnsi="Times New Roman" w:cs="Times New Roman"/>
                <w:sz w:val="24"/>
                <w:szCs w:val="24"/>
              </w:rPr>
            </w:pPr>
            <w:r w:rsidRPr="00A67121">
              <w:rPr>
                <w:rFonts w:ascii="Times New Roman" w:hAnsi="Times New Roman" w:cs="Times New Roman"/>
                <w:sz w:val="24"/>
                <w:szCs w:val="24"/>
              </w:rPr>
              <w:t xml:space="preserve">Русская литература ХХ века. </w:t>
            </w:r>
          </w:p>
        </w:tc>
        <w:tc>
          <w:tcPr>
            <w:tcW w:w="2475" w:type="dxa"/>
          </w:tcPr>
          <w:p w:rsidR="001921A6" w:rsidRPr="009366B0" w:rsidRDefault="009366B0" w:rsidP="003A166D">
            <w:pPr>
              <w:spacing w:after="0" w:line="240" w:lineRule="auto"/>
              <w:ind w:left="57" w:right="57"/>
              <w:rPr>
                <w:rFonts w:ascii="Times New Roman" w:hAnsi="Times New Roman" w:cs="Times New Roman"/>
                <w:sz w:val="24"/>
                <w:szCs w:val="24"/>
                <w:lang w:val="en-US"/>
              </w:rPr>
            </w:pPr>
            <w:r>
              <w:rPr>
                <w:rFonts w:ascii="Times New Roman" w:hAnsi="Times New Roman" w:cs="Times New Roman"/>
                <w:sz w:val="24"/>
                <w:szCs w:val="24"/>
                <w:lang w:val="en-US"/>
              </w:rPr>
              <w:t>24</w:t>
            </w:r>
          </w:p>
        </w:tc>
        <w:tc>
          <w:tcPr>
            <w:tcW w:w="2414" w:type="dxa"/>
          </w:tcPr>
          <w:p w:rsidR="001921A6" w:rsidRPr="00A67121" w:rsidRDefault="001921A6" w:rsidP="003A166D">
            <w:pPr>
              <w:spacing w:after="0" w:line="240" w:lineRule="auto"/>
              <w:ind w:left="57" w:right="57"/>
              <w:rPr>
                <w:rFonts w:ascii="Times New Roman" w:hAnsi="Times New Roman" w:cs="Times New Roman"/>
                <w:sz w:val="24"/>
                <w:szCs w:val="24"/>
              </w:rPr>
            </w:pPr>
            <w:r w:rsidRPr="00A67121">
              <w:rPr>
                <w:rFonts w:ascii="Times New Roman" w:hAnsi="Times New Roman" w:cs="Times New Roman"/>
                <w:sz w:val="24"/>
                <w:szCs w:val="24"/>
              </w:rPr>
              <w:t>1</w:t>
            </w:r>
          </w:p>
        </w:tc>
      </w:tr>
      <w:tr w:rsidR="001921A6" w:rsidRPr="00A67121" w:rsidTr="003A166D">
        <w:tblPrEx>
          <w:tblLook w:val="0000"/>
        </w:tblPrEx>
        <w:trPr>
          <w:trHeight w:val="90"/>
          <w:jc w:val="center"/>
        </w:trPr>
        <w:tc>
          <w:tcPr>
            <w:tcW w:w="7575" w:type="dxa"/>
          </w:tcPr>
          <w:p w:rsidR="001921A6" w:rsidRPr="00A67121" w:rsidRDefault="001921A6" w:rsidP="003A166D">
            <w:pPr>
              <w:spacing w:after="0" w:line="240" w:lineRule="auto"/>
              <w:ind w:left="57" w:right="57"/>
              <w:rPr>
                <w:rFonts w:ascii="Times New Roman" w:hAnsi="Times New Roman" w:cs="Times New Roman"/>
                <w:sz w:val="24"/>
                <w:szCs w:val="24"/>
              </w:rPr>
            </w:pPr>
            <w:r w:rsidRPr="00A67121">
              <w:rPr>
                <w:rFonts w:ascii="Times New Roman" w:hAnsi="Times New Roman" w:cs="Times New Roman"/>
                <w:sz w:val="24"/>
                <w:szCs w:val="24"/>
              </w:rPr>
              <w:t>Из зарубежной литературы</w:t>
            </w:r>
          </w:p>
        </w:tc>
        <w:tc>
          <w:tcPr>
            <w:tcW w:w="2475" w:type="dxa"/>
          </w:tcPr>
          <w:p w:rsidR="001921A6" w:rsidRPr="009366B0" w:rsidRDefault="009366B0" w:rsidP="003A166D">
            <w:pPr>
              <w:spacing w:after="0" w:line="240" w:lineRule="auto"/>
              <w:ind w:left="57" w:right="57"/>
              <w:rPr>
                <w:rFonts w:ascii="Times New Roman" w:hAnsi="Times New Roman" w:cs="Times New Roman"/>
                <w:sz w:val="24"/>
                <w:szCs w:val="24"/>
                <w:lang w:val="en-US"/>
              </w:rPr>
            </w:pPr>
            <w:r>
              <w:rPr>
                <w:rFonts w:ascii="Times New Roman" w:hAnsi="Times New Roman" w:cs="Times New Roman"/>
                <w:sz w:val="24"/>
                <w:szCs w:val="24"/>
                <w:lang w:val="en-US"/>
              </w:rPr>
              <w:t>7</w:t>
            </w:r>
          </w:p>
        </w:tc>
        <w:tc>
          <w:tcPr>
            <w:tcW w:w="2414" w:type="dxa"/>
          </w:tcPr>
          <w:p w:rsidR="001921A6" w:rsidRPr="00A67121" w:rsidRDefault="001921A6" w:rsidP="003A166D">
            <w:pPr>
              <w:spacing w:after="0" w:line="240" w:lineRule="auto"/>
              <w:ind w:left="57" w:right="57"/>
              <w:rPr>
                <w:rFonts w:ascii="Times New Roman" w:hAnsi="Times New Roman" w:cs="Times New Roman"/>
                <w:sz w:val="24"/>
                <w:szCs w:val="24"/>
              </w:rPr>
            </w:pPr>
          </w:p>
        </w:tc>
      </w:tr>
      <w:tr w:rsidR="001921A6" w:rsidRPr="00A67121" w:rsidTr="003A166D">
        <w:tblPrEx>
          <w:tblLook w:val="0000"/>
        </w:tblPrEx>
        <w:trPr>
          <w:trHeight w:val="90"/>
          <w:jc w:val="center"/>
        </w:trPr>
        <w:tc>
          <w:tcPr>
            <w:tcW w:w="7575" w:type="dxa"/>
          </w:tcPr>
          <w:p w:rsidR="001921A6" w:rsidRPr="00A67121" w:rsidRDefault="001921A6" w:rsidP="003A166D">
            <w:pPr>
              <w:spacing w:after="0" w:line="240" w:lineRule="auto"/>
              <w:ind w:left="57" w:right="57"/>
              <w:rPr>
                <w:rFonts w:ascii="Times New Roman" w:hAnsi="Times New Roman" w:cs="Times New Roman"/>
                <w:sz w:val="24"/>
                <w:szCs w:val="24"/>
              </w:rPr>
            </w:pPr>
            <w:r w:rsidRPr="00A67121">
              <w:rPr>
                <w:rFonts w:ascii="Times New Roman" w:hAnsi="Times New Roman" w:cs="Times New Roman"/>
                <w:sz w:val="24"/>
                <w:szCs w:val="24"/>
              </w:rPr>
              <w:t xml:space="preserve">Итоговые занятия по курсу 9 класса. </w:t>
            </w:r>
          </w:p>
          <w:p w:rsidR="001921A6" w:rsidRPr="00A67121" w:rsidRDefault="001921A6" w:rsidP="003A166D">
            <w:pPr>
              <w:spacing w:after="0" w:line="240" w:lineRule="auto"/>
              <w:ind w:left="57" w:right="57"/>
              <w:rPr>
                <w:rFonts w:ascii="Times New Roman" w:hAnsi="Times New Roman" w:cs="Times New Roman"/>
                <w:sz w:val="24"/>
                <w:szCs w:val="24"/>
              </w:rPr>
            </w:pPr>
            <w:r w:rsidRPr="00A67121">
              <w:rPr>
                <w:rFonts w:ascii="Times New Roman" w:hAnsi="Times New Roman" w:cs="Times New Roman"/>
                <w:sz w:val="24"/>
                <w:szCs w:val="24"/>
              </w:rPr>
              <w:t>Выявление уровня литературного развития учащихся.</w:t>
            </w:r>
          </w:p>
        </w:tc>
        <w:tc>
          <w:tcPr>
            <w:tcW w:w="2475" w:type="dxa"/>
          </w:tcPr>
          <w:p w:rsidR="001921A6" w:rsidRPr="00A67121" w:rsidRDefault="001921A6" w:rsidP="003A166D">
            <w:pPr>
              <w:spacing w:after="0" w:line="240" w:lineRule="auto"/>
              <w:ind w:left="57" w:right="57"/>
              <w:rPr>
                <w:rFonts w:ascii="Times New Roman" w:hAnsi="Times New Roman" w:cs="Times New Roman"/>
                <w:sz w:val="24"/>
                <w:szCs w:val="24"/>
              </w:rPr>
            </w:pPr>
            <w:r w:rsidRPr="00A67121">
              <w:rPr>
                <w:rFonts w:ascii="Times New Roman" w:hAnsi="Times New Roman" w:cs="Times New Roman"/>
                <w:sz w:val="24"/>
                <w:szCs w:val="24"/>
              </w:rPr>
              <w:t>2</w:t>
            </w:r>
          </w:p>
        </w:tc>
        <w:tc>
          <w:tcPr>
            <w:tcW w:w="2414" w:type="dxa"/>
          </w:tcPr>
          <w:p w:rsidR="001921A6" w:rsidRPr="00A67121" w:rsidRDefault="001921A6" w:rsidP="003A166D">
            <w:pPr>
              <w:spacing w:after="0" w:line="240" w:lineRule="auto"/>
              <w:ind w:left="57" w:right="57"/>
              <w:rPr>
                <w:rFonts w:ascii="Times New Roman" w:hAnsi="Times New Roman" w:cs="Times New Roman"/>
                <w:sz w:val="24"/>
                <w:szCs w:val="24"/>
              </w:rPr>
            </w:pPr>
          </w:p>
        </w:tc>
      </w:tr>
      <w:tr w:rsidR="001921A6" w:rsidRPr="00A67121" w:rsidTr="003A166D">
        <w:tblPrEx>
          <w:tblLook w:val="0000"/>
        </w:tblPrEx>
        <w:trPr>
          <w:trHeight w:val="90"/>
          <w:jc w:val="center"/>
        </w:trPr>
        <w:tc>
          <w:tcPr>
            <w:tcW w:w="7575" w:type="dxa"/>
          </w:tcPr>
          <w:p w:rsidR="001921A6" w:rsidRPr="00A67121" w:rsidRDefault="001921A6" w:rsidP="003A166D">
            <w:pPr>
              <w:spacing w:after="0" w:line="240" w:lineRule="auto"/>
              <w:ind w:left="57" w:right="57"/>
              <w:rPr>
                <w:rFonts w:ascii="Times New Roman" w:hAnsi="Times New Roman" w:cs="Times New Roman"/>
                <w:sz w:val="24"/>
                <w:szCs w:val="24"/>
              </w:rPr>
            </w:pPr>
            <w:r w:rsidRPr="00A67121">
              <w:rPr>
                <w:rFonts w:ascii="Times New Roman" w:hAnsi="Times New Roman" w:cs="Times New Roman"/>
                <w:sz w:val="24"/>
                <w:szCs w:val="24"/>
              </w:rPr>
              <w:t>Итого</w:t>
            </w:r>
          </w:p>
        </w:tc>
        <w:tc>
          <w:tcPr>
            <w:tcW w:w="2475" w:type="dxa"/>
          </w:tcPr>
          <w:p w:rsidR="001921A6" w:rsidRPr="009366B0" w:rsidRDefault="009366B0" w:rsidP="003A166D">
            <w:pPr>
              <w:spacing w:after="0" w:line="240" w:lineRule="auto"/>
              <w:ind w:left="57" w:right="57"/>
              <w:rPr>
                <w:rFonts w:ascii="Times New Roman" w:hAnsi="Times New Roman" w:cs="Times New Roman"/>
                <w:sz w:val="24"/>
                <w:szCs w:val="24"/>
                <w:lang w:val="en-US"/>
              </w:rPr>
            </w:pPr>
            <w:r>
              <w:rPr>
                <w:rFonts w:ascii="Times New Roman" w:hAnsi="Times New Roman" w:cs="Times New Roman"/>
                <w:sz w:val="24"/>
                <w:szCs w:val="24"/>
                <w:lang w:val="en-US"/>
              </w:rPr>
              <w:t>102</w:t>
            </w:r>
          </w:p>
        </w:tc>
        <w:tc>
          <w:tcPr>
            <w:tcW w:w="2414" w:type="dxa"/>
          </w:tcPr>
          <w:p w:rsidR="001921A6" w:rsidRPr="00783164" w:rsidRDefault="00783164" w:rsidP="003A166D">
            <w:pPr>
              <w:spacing w:after="0" w:line="240" w:lineRule="auto"/>
              <w:ind w:left="57" w:right="57"/>
              <w:rPr>
                <w:rFonts w:ascii="Times New Roman" w:hAnsi="Times New Roman" w:cs="Times New Roman"/>
                <w:sz w:val="24"/>
                <w:szCs w:val="24"/>
                <w:lang w:val="en-US"/>
              </w:rPr>
            </w:pPr>
            <w:r>
              <w:rPr>
                <w:rFonts w:ascii="Times New Roman" w:hAnsi="Times New Roman" w:cs="Times New Roman"/>
                <w:sz w:val="24"/>
                <w:szCs w:val="24"/>
                <w:lang w:val="en-US"/>
              </w:rPr>
              <w:t>7</w:t>
            </w:r>
          </w:p>
        </w:tc>
      </w:tr>
    </w:tbl>
    <w:p w:rsidR="001921A6" w:rsidRPr="00783164" w:rsidRDefault="001921A6" w:rsidP="00783164">
      <w:pPr>
        <w:rPr>
          <w:rFonts w:ascii="Times New Roman" w:hAnsi="Times New Roman" w:cs="Times New Roman"/>
          <w:b/>
          <w:bCs/>
          <w:lang w:val="en-US"/>
        </w:rPr>
      </w:pPr>
    </w:p>
    <w:p w:rsidR="001921A6" w:rsidRPr="00A67121" w:rsidRDefault="001921A6" w:rsidP="001921A6">
      <w:pPr>
        <w:spacing w:after="0" w:line="240" w:lineRule="auto"/>
        <w:ind w:left="57" w:right="57"/>
        <w:jc w:val="both"/>
        <w:rPr>
          <w:rFonts w:ascii="Times New Roman" w:hAnsi="Times New Roman" w:cs="Times New Roman"/>
          <w:b/>
          <w:bCs/>
          <w:i/>
          <w:iCs/>
          <w:sz w:val="24"/>
          <w:szCs w:val="24"/>
        </w:rPr>
      </w:pPr>
    </w:p>
    <w:p w:rsidR="001921A6" w:rsidRPr="00A67121" w:rsidRDefault="001921A6" w:rsidP="001921A6">
      <w:pPr>
        <w:spacing w:after="0" w:line="240" w:lineRule="auto"/>
        <w:ind w:left="57" w:right="57"/>
        <w:jc w:val="center"/>
        <w:rPr>
          <w:rFonts w:ascii="Times New Roman" w:hAnsi="Times New Roman" w:cs="Times New Roman"/>
          <w:b/>
          <w:bCs/>
          <w:iCs/>
          <w:sz w:val="24"/>
          <w:szCs w:val="24"/>
        </w:rPr>
      </w:pPr>
      <w:r w:rsidRPr="00A67121">
        <w:rPr>
          <w:rFonts w:ascii="Times New Roman" w:hAnsi="Times New Roman" w:cs="Times New Roman"/>
          <w:b/>
          <w:bCs/>
          <w:iCs/>
          <w:sz w:val="24"/>
          <w:szCs w:val="24"/>
        </w:rPr>
        <w:t xml:space="preserve">Раздел </w:t>
      </w:r>
      <w:r w:rsidRPr="00A67121">
        <w:rPr>
          <w:rFonts w:ascii="Times New Roman" w:hAnsi="Times New Roman" w:cs="Times New Roman"/>
          <w:b/>
          <w:bCs/>
          <w:iCs/>
          <w:sz w:val="24"/>
          <w:szCs w:val="24"/>
          <w:lang w:val="en-US"/>
        </w:rPr>
        <w:t>IV</w:t>
      </w:r>
      <w:r w:rsidRPr="00A67121">
        <w:rPr>
          <w:rFonts w:ascii="Times New Roman" w:hAnsi="Times New Roman" w:cs="Times New Roman"/>
          <w:b/>
          <w:bCs/>
          <w:iCs/>
          <w:sz w:val="24"/>
          <w:szCs w:val="24"/>
        </w:rPr>
        <w:t>. Содержание учебного курса</w:t>
      </w:r>
    </w:p>
    <w:p w:rsidR="001921A6" w:rsidRPr="00A67121" w:rsidRDefault="001921A6" w:rsidP="001921A6">
      <w:pPr>
        <w:spacing w:after="0" w:line="240" w:lineRule="auto"/>
        <w:ind w:left="57" w:right="57" w:firstLine="709"/>
        <w:jc w:val="both"/>
        <w:rPr>
          <w:rFonts w:ascii="Times New Roman" w:hAnsi="Times New Roman" w:cs="Times New Roman"/>
          <w:b/>
          <w:sz w:val="24"/>
          <w:szCs w:val="24"/>
        </w:rPr>
      </w:pPr>
      <w:r w:rsidRPr="00A67121">
        <w:rPr>
          <w:rFonts w:ascii="Times New Roman" w:hAnsi="Times New Roman" w:cs="Times New Roman"/>
          <w:b/>
          <w:sz w:val="24"/>
          <w:szCs w:val="24"/>
        </w:rPr>
        <w:t>Введение (1 ч.)</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sz w:val="24"/>
          <w:szCs w:val="24"/>
        </w:rPr>
        <w:t>Литература и ее роль в духовной жизни человека.</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sz w:val="24"/>
          <w:szCs w:val="24"/>
        </w:rPr>
        <w:t>Шедевры родной литературы. Формирование потребно</w:t>
      </w:r>
      <w:r w:rsidRPr="00A67121">
        <w:rPr>
          <w:rFonts w:ascii="Times New Roman" w:hAnsi="Times New Roman" w:cs="Times New Roman"/>
          <w:sz w:val="24"/>
          <w:szCs w:val="24"/>
        </w:rPr>
        <w:softHyphen/>
        <w:t>сти общения с искусством, возникновение и развитие творческой читател</w:t>
      </w:r>
      <w:r w:rsidRPr="00A67121">
        <w:rPr>
          <w:rFonts w:ascii="Times New Roman" w:hAnsi="Times New Roman" w:cs="Times New Roman"/>
          <w:sz w:val="24"/>
          <w:szCs w:val="24"/>
        </w:rPr>
        <w:t>ь</w:t>
      </w:r>
      <w:r w:rsidRPr="00A67121">
        <w:rPr>
          <w:rFonts w:ascii="Times New Roman" w:hAnsi="Times New Roman" w:cs="Times New Roman"/>
          <w:sz w:val="24"/>
          <w:szCs w:val="24"/>
        </w:rPr>
        <w:t>ской самостоятельности.</w:t>
      </w:r>
    </w:p>
    <w:p w:rsidR="001921A6" w:rsidRPr="00A67121" w:rsidRDefault="001921A6" w:rsidP="001921A6">
      <w:pPr>
        <w:spacing w:after="0" w:line="240" w:lineRule="auto"/>
        <w:ind w:left="57" w:right="57" w:firstLine="709"/>
        <w:jc w:val="both"/>
        <w:rPr>
          <w:rFonts w:ascii="Times New Roman" w:hAnsi="Times New Roman" w:cs="Times New Roman"/>
          <w:i/>
          <w:sz w:val="24"/>
          <w:szCs w:val="24"/>
        </w:rPr>
      </w:pPr>
      <w:r w:rsidRPr="00A67121">
        <w:rPr>
          <w:rFonts w:ascii="Times New Roman" w:hAnsi="Times New Roman" w:cs="Times New Roman"/>
          <w:i/>
          <w:sz w:val="24"/>
          <w:szCs w:val="24"/>
        </w:rPr>
        <w:t>Теория литературы. Литература как искусство слова (углубление представлений).</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b/>
          <w:sz w:val="24"/>
          <w:szCs w:val="24"/>
        </w:rPr>
        <w:t>Знать</w:t>
      </w:r>
      <w:r w:rsidRPr="00A67121">
        <w:rPr>
          <w:rFonts w:ascii="Times New Roman" w:hAnsi="Times New Roman" w:cs="Times New Roman"/>
          <w:sz w:val="24"/>
          <w:szCs w:val="24"/>
        </w:rPr>
        <w:t xml:space="preserve"> основные признаки понятий: художественный образ и художественная литература. Литературный характер, литературный тип. </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b/>
          <w:sz w:val="24"/>
          <w:szCs w:val="24"/>
        </w:rPr>
        <w:t>Уметь</w:t>
      </w:r>
      <w:r w:rsidRPr="00A67121">
        <w:rPr>
          <w:rFonts w:ascii="Times New Roman" w:hAnsi="Times New Roman" w:cs="Times New Roman"/>
          <w:sz w:val="24"/>
          <w:szCs w:val="24"/>
        </w:rPr>
        <w:t xml:space="preserve"> конспектировать статью учебника и лекцию учителя.</w:t>
      </w:r>
    </w:p>
    <w:p w:rsidR="001921A6" w:rsidRPr="00A67121" w:rsidRDefault="001921A6" w:rsidP="001921A6">
      <w:pPr>
        <w:spacing w:after="0" w:line="240" w:lineRule="auto"/>
        <w:ind w:left="57" w:right="57" w:firstLine="709"/>
        <w:jc w:val="both"/>
        <w:rPr>
          <w:rFonts w:ascii="Times New Roman" w:hAnsi="Times New Roman" w:cs="Times New Roman"/>
          <w:i/>
          <w:sz w:val="24"/>
          <w:szCs w:val="24"/>
        </w:rPr>
      </w:pPr>
    </w:p>
    <w:p w:rsidR="001921A6" w:rsidRPr="00A67121" w:rsidRDefault="001921A6" w:rsidP="001921A6">
      <w:pPr>
        <w:spacing w:after="0" w:line="240" w:lineRule="auto"/>
        <w:ind w:left="57" w:right="57" w:firstLine="709"/>
        <w:jc w:val="both"/>
        <w:rPr>
          <w:rFonts w:ascii="Times New Roman" w:hAnsi="Times New Roman" w:cs="Times New Roman"/>
          <w:b/>
          <w:sz w:val="24"/>
          <w:szCs w:val="24"/>
        </w:rPr>
      </w:pPr>
      <w:r w:rsidRPr="00A67121">
        <w:rPr>
          <w:rFonts w:ascii="Times New Roman" w:hAnsi="Times New Roman" w:cs="Times New Roman"/>
          <w:b/>
          <w:sz w:val="24"/>
          <w:szCs w:val="24"/>
        </w:rPr>
        <w:t xml:space="preserve"> ИЗ ДРЕВНЕРУССКОЙ  ЛИТЕРАТУРЫ (3 ч.)</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sz w:val="24"/>
          <w:szCs w:val="24"/>
        </w:rPr>
        <w:t>Беседа о древнерусской литературе. Самобытный харак</w:t>
      </w:r>
      <w:r w:rsidRPr="00A67121">
        <w:rPr>
          <w:rFonts w:ascii="Times New Roman" w:hAnsi="Times New Roman" w:cs="Times New Roman"/>
          <w:sz w:val="24"/>
          <w:szCs w:val="24"/>
        </w:rPr>
        <w:softHyphen/>
        <w:t>тер древнерусской литературы. Богатство и разнообразие жанров.</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b/>
          <w:i/>
          <w:iCs/>
          <w:sz w:val="24"/>
          <w:szCs w:val="24"/>
        </w:rPr>
        <w:t>«Слово о полку Игореве».</w:t>
      </w:r>
      <w:r w:rsidRPr="00A67121">
        <w:rPr>
          <w:rFonts w:ascii="Times New Roman" w:hAnsi="Times New Roman" w:cs="Times New Roman"/>
          <w:i/>
          <w:iCs/>
          <w:sz w:val="24"/>
          <w:szCs w:val="24"/>
        </w:rPr>
        <w:t xml:space="preserve"> </w:t>
      </w:r>
      <w:r w:rsidRPr="00A67121">
        <w:rPr>
          <w:rFonts w:ascii="Times New Roman" w:hAnsi="Times New Roman" w:cs="Times New Roman"/>
          <w:sz w:val="24"/>
          <w:szCs w:val="24"/>
        </w:rPr>
        <w:t>История открытия памятника, проблема авторства. Художественные особенности произве</w:t>
      </w:r>
      <w:r w:rsidRPr="00A67121">
        <w:rPr>
          <w:rFonts w:ascii="Times New Roman" w:hAnsi="Times New Roman" w:cs="Times New Roman"/>
          <w:sz w:val="24"/>
          <w:szCs w:val="24"/>
        </w:rPr>
        <w:softHyphen/>
        <w:t>дения. Значение «Слова...» для русской литературы после</w:t>
      </w:r>
      <w:r w:rsidRPr="00A67121">
        <w:rPr>
          <w:rFonts w:ascii="Times New Roman" w:hAnsi="Times New Roman" w:cs="Times New Roman"/>
          <w:sz w:val="24"/>
          <w:szCs w:val="24"/>
        </w:rPr>
        <w:softHyphen/>
        <w:t>дующих веков.</w:t>
      </w:r>
    </w:p>
    <w:p w:rsidR="001921A6" w:rsidRPr="00A67121" w:rsidRDefault="001921A6" w:rsidP="001921A6">
      <w:pPr>
        <w:spacing w:after="0" w:line="240" w:lineRule="auto"/>
        <w:ind w:left="57" w:right="57" w:firstLine="709"/>
        <w:jc w:val="both"/>
        <w:rPr>
          <w:rFonts w:ascii="Times New Roman" w:hAnsi="Times New Roman" w:cs="Times New Roman"/>
          <w:i/>
          <w:sz w:val="24"/>
          <w:szCs w:val="24"/>
        </w:rPr>
      </w:pPr>
      <w:r w:rsidRPr="00A67121">
        <w:rPr>
          <w:rFonts w:ascii="Times New Roman" w:hAnsi="Times New Roman" w:cs="Times New Roman"/>
          <w:i/>
          <w:sz w:val="24"/>
          <w:szCs w:val="24"/>
        </w:rPr>
        <w:t>Теория литературы. Слово как жанр древнерусской литературы.</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b/>
          <w:sz w:val="24"/>
          <w:szCs w:val="24"/>
        </w:rPr>
        <w:t>Знать</w:t>
      </w:r>
      <w:r w:rsidRPr="00A67121">
        <w:rPr>
          <w:rFonts w:ascii="Times New Roman" w:hAnsi="Times New Roman" w:cs="Times New Roman"/>
          <w:sz w:val="24"/>
          <w:szCs w:val="24"/>
        </w:rPr>
        <w:t xml:space="preserve"> характерные особенности эпохи, отраженные в изученном произведении; сюжет, особенности композиции и системы образов; типическое значение характеров главных действующих лиц; жанровые особенности. </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b/>
          <w:sz w:val="24"/>
          <w:szCs w:val="24"/>
        </w:rPr>
        <w:t>Уметь</w:t>
      </w:r>
      <w:r w:rsidRPr="00A67121">
        <w:rPr>
          <w:rFonts w:ascii="Times New Roman" w:hAnsi="Times New Roman" w:cs="Times New Roman"/>
          <w:sz w:val="24"/>
          <w:szCs w:val="24"/>
        </w:rPr>
        <w:t xml:space="preserve"> анализировать произведение с учетом его идейно-художественного своеобразия.</w:t>
      </w:r>
    </w:p>
    <w:p w:rsidR="001921A6" w:rsidRPr="00A67121" w:rsidRDefault="001921A6" w:rsidP="001921A6">
      <w:pPr>
        <w:spacing w:after="0" w:line="240" w:lineRule="auto"/>
        <w:ind w:left="57" w:right="57" w:firstLine="709"/>
        <w:jc w:val="both"/>
        <w:rPr>
          <w:rFonts w:ascii="Times New Roman" w:hAnsi="Times New Roman" w:cs="Times New Roman"/>
          <w:i/>
          <w:sz w:val="24"/>
          <w:szCs w:val="24"/>
        </w:rPr>
      </w:pPr>
    </w:p>
    <w:p w:rsidR="001921A6" w:rsidRPr="00A67121" w:rsidRDefault="001921A6" w:rsidP="001921A6">
      <w:pPr>
        <w:spacing w:after="0" w:line="240" w:lineRule="auto"/>
        <w:ind w:left="57" w:right="57" w:firstLine="709"/>
        <w:jc w:val="both"/>
        <w:rPr>
          <w:rFonts w:ascii="Times New Roman" w:hAnsi="Times New Roman" w:cs="Times New Roman"/>
          <w:b/>
          <w:sz w:val="24"/>
          <w:szCs w:val="24"/>
        </w:rPr>
      </w:pPr>
      <w:r w:rsidRPr="00A67121">
        <w:rPr>
          <w:rFonts w:ascii="Times New Roman" w:hAnsi="Times New Roman" w:cs="Times New Roman"/>
          <w:b/>
          <w:sz w:val="24"/>
          <w:szCs w:val="24"/>
        </w:rPr>
        <w:lastRenderedPageBreak/>
        <w:t xml:space="preserve">ИЗ  ЛИТЕРАТУРЫ  </w:t>
      </w:r>
      <w:r w:rsidRPr="00A67121">
        <w:rPr>
          <w:rFonts w:ascii="Times New Roman" w:hAnsi="Times New Roman" w:cs="Times New Roman"/>
          <w:b/>
          <w:sz w:val="24"/>
          <w:szCs w:val="24"/>
          <w:lang w:val="en-US"/>
        </w:rPr>
        <w:t>XVIII</w:t>
      </w:r>
      <w:r w:rsidR="00783164">
        <w:rPr>
          <w:rFonts w:ascii="Times New Roman" w:hAnsi="Times New Roman" w:cs="Times New Roman"/>
          <w:b/>
          <w:sz w:val="24"/>
          <w:szCs w:val="24"/>
        </w:rPr>
        <w:t xml:space="preserve">   ВЕКА (</w:t>
      </w:r>
      <w:r w:rsidR="00783164" w:rsidRPr="00783164">
        <w:rPr>
          <w:rFonts w:ascii="Times New Roman" w:hAnsi="Times New Roman" w:cs="Times New Roman"/>
          <w:b/>
          <w:sz w:val="24"/>
          <w:szCs w:val="24"/>
        </w:rPr>
        <w:t>11</w:t>
      </w:r>
      <w:r w:rsidRPr="00A67121">
        <w:rPr>
          <w:rFonts w:ascii="Times New Roman" w:hAnsi="Times New Roman" w:cs="Times New Roman"/>
          <w:b/>
          <w:sz w:val="24"/>
          <w:szCs w:val="24"/>
        </w:rPr>
        <w:t xml:space="preserve"> ч.)</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sz w:val="24"/>
          <w:szCs w:val="24"/>
        </w:rPr>
        <w:t xml:space="preserve">Характеристика русской литературы </w:t>
      </w:r>
      <w:r w:rsidRPr="00A67121">
        <w:rPr>
          <w:rFonts w:ascii="Times New Roman" w:hAnsi="Times New Roman" w:cs="Times New Roman"/>
          <w:sz w:val="24"/>
          <w:szCs w:val="24"/>
          <w:lang w:val="en-US"/>
        </w:rPr>
        <w:t>XVIII</w:t>
      </w:r>
      <w:r w:rsidRPr="00A67121">
        <w:rPr>
          <w:rFonts w:ascii="Times New Roman" w:hAnsi="Times New Roman" w:cs="Times New Roman"/>
          <w:sz w:val="24"/>
          <w:szCs w:val="24"/>
        </w:rPr>
        <w:t xml:space="preserve"> века. </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sz w:val="24"/>
          <w:szCs w:val="24"/>
        </w:rPr>
        <w:t>Граж</w:t>
      </w:r>
      <w:r w:rsidRPr="00A67121">
        <w:rPr>
          <w:rFonts w:ascii="Times New Roman" w:hAnsi="Times New Roman" w:cs="Times New Roman"/>
          <w:sz w:val="24"/>
          <w:szCs w:val="24"/>
        </w:rPr>
        <w:softHyphen/>
        <w:t>данский пафос русского классицизма.</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b/>
          <w:spacing w:val="-3"/>
          <w:sz w:val="24"/>
          <w:szCs w:val="24"/>
        </w:rPr>
        <w:t>Михаил Васильевич Ломоносов.</w:t>
      </w:r>
      <w:r w:rsidRPr="00A67121">
        <w:rPr>
          <w:rFonts w:ascii="Times New Roman" w:hAnsi="Times New Roman" w:cs="Times New Roman"/>
          <w:spacing w:val="-3"/>
          <w:sz w:val="24"/>
          <w:szCs w:val="24"/>
        </w:rPr>
        <w:t xml:space="preserve"> Жизнь и творчество. </w:t>
      </w:r>
      <w:r w:rsidRPr="00A67121">
        <w:rPr>
          <w:rFonts w:ascii="Times New Roman" w:hAnsi="Times New Roman" w:cs="Times New Roman"/>
          <w:sz w:val="24"/>
          <w:szCs w:val="24"/>
        </w:rPr>
        <w:t>Ученый, поэт, реформатор русского литературного языка и стиха.</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b/>
          <w:sz w:val="24"/>
          <w:szCs w:val="24"/>
        </w:rPr>
        <w:t xml:space="preserve"> </w:t>
      </w:r>
      <w:r w:rsidRPr="00A67121">
        <w:rPr>
          <w:rFonts w:ascii="Times New Roman" w:hAnsi="Times New Roman" w:cs="Times New Roman"/>
          <w:b/>
          <w:i/>
          <w:iCs/>
          <w:sz w:val="24"/>
          <w:szCs w:val="24"/>
        </w:rPr>
        <w:t>«Вечернее размышление о Божием величестве при слу</w:t>
      </w:r>
      <w:r w:rsidRPr="00A67121">
        <w:rPr>
          <w:rFonts w:ascii="Times New Roman" w:hAnsi="Times New Roman" w:cs="Times New Roman"/>
          <w:b/>
          <w:i/>
          <w:iCs/>
          <w:sz w:val="24"/>
          <w:szCs w:val="24"/>
        </w:rPr>
        <w:softHyphen/>
        <w:t xml:space="preserve">чае великого северного сияния», «Ода на день восшествия </w:t>
      </w:r>
      <w:r w:rsidRPr="00A67121">
        <w:rPr>
          <w:rFonts w:ascii="Times New Roman" w:hAnsi="Times New Roman" w:cs="Times New Roman"/>
          <w:b/>
          <w:i/>
          <w:iCs/>
          <w:spacing w:val="-6"/>
          <w:sz w:val="24"/>
          <w:szCs w:val="24"/>
        </w:rPr>
        <w:t>на Всеросси</w:t>
      </w:r>
      <w:r w:rsidRPr="00A67121">
        <w:rPr>
          <w:rFonts w:ascii="Times New Roman" w:hAnsi="Times New Roman" w:cs="Times New Roman"/>
          <w:b/>
          <w:i/>
          <w:iCs/>
          <w:spacing w:val="-6"/>
          <w:sz w:val="24"/>
          <w:szCs w:val="24"/>
        </w:rPr>
        <w:t>й</w:t>
      </w:r>
      <w:r w:rsidRPr="00A67121">
        <w:rPr>
          <w:rFonts w:ascii="Times New Roman" w:hAnsi="Times New Roman" w:cs="Times New Roman"/>
          <w:b/>
          <w:i/>
          <w:iCs/>
          <w:spacing w:val="-6"/>
          <w:sz w:val="24"/>
          <w:szCs w:val="24"/>
        </w:rPr>
        <w:t xml:space="preserve">ский престол </w:t>
      </w:r>
      <w:proofErr w:type="spellStart"/>
      <w:r w:rsidRPr="00A67121">
        <w:rPr>
          <w:rFonts w:ascii="Times New Roman" w:hAnsi="Times New Roman" w:cs="Times New Roman"/>
          <w:b/>
          <w:i/>
          <w:iCs/>
          <w:spacing w:val="-6"/>
          <w:sz w:val="24"/>
          <w:szCs w:val="24"/>
        </w:rPr>
        <w:t>ея</w:t>
      </w:r>
      <w:proofErr w:type="spellEnd"/>
      <w:r w:rsidRPr="00A67121">
        <w:rPr>
          <w:rFonts w:ascii="Times New Roman" w:hAnsi="Times New Roman" w:cs="Times New Roman"/>
          <w:b/>
          <w:i/>
          <w:iCs/>
          <w:spacing w:val="-6"/>
          <w:sz w:val="24"/>
          <w:szCs w:val="24"/>
        </w:rPr>
        <w:t xml:space="preserve"> Величества государыни Им</w:t>
      </w:r>
      <w:r w:rsidRPr="00A67121">
        <w:rPr>
          <w:rFonts w:ascii="Times New Roman" w:hAnsi="Times New Roman" w:cs="Times New Roman"/>
          <w:b/>
          <w:i/>
          <w:iCs/>
          <w:spacing w:val="-6"/>
          <w:sz w:val="24"/>
          <w:szCs w:val="24"/>
        </w:rPr>
        <w:softHyphen/>
      </w:r>
      <w:r w:rsidRPr="00A67121">
        <w:rPr>
          <w:rFonts w:ascii="Times New Roman" w:hAnsi="Times New Roman" w:cs="Times New Roman"/>
          <w:b/>
          <w:i/>
          <w:iCs/>
          <w:spacing w:val="-5"/>
          <w:sz w:val="24"/>
          <w:szCs w:val="24"/>
        </w:rPr>
        <w:t xml:space="preserve">ператрицы </w:t>
      </w:r>
      <w:proofErr w:type="spellStart"/>
      <w:r w:rsidRPr="00A67121">
        <w:rPr>
          <w:rFonts w:ascii="Times New Roman" w:hAnsi="Times New Roman" w:cs="Times New Roman"/>
          <w:b/>
          <w:i/>
          <w:iCs/>
          <w:spacing w:val="-5"/>
          <w:sz w:val="24"/>
          <w:szCs w:val="24"/>
        </w:rPr>
        <w:t>Елисаветы</w:t>
      </w:r>
      <w:proofErr w:type="spellEnd"/>
      <w:r w:rsidRPr="00A67121">
        <w:rPr>
          <w:rFonts w:ascii="Times New Roman" w:hAnsi="Times New Roman" w:cs="Times New Roman"/>
          <w:b/>
          <w:i/>
          <w:iCs/>
          <w:spacing w:val="-5"/>
          <w:sz w:val="24"/>
          <w:szCs w:val="24"/>
        </w:rPr>
        <w:t xml:space="preserve"> Петровны 1747 года».</w:t>
      </w:r>
      <w:r w:rsidRPr="00A67121">
        <w:rPr>
          <w:rFonts w:ascii="Times New Roman" w:hAnsi="Times New Roman" w:cs="Times New Roman"/>
          <w:i/>
          <w:iCs/>
          <w:spacing w:val="-5"/>
          <w:sz w:val="24"/>
          <w:szCs w:val="24"/>
        </w:rPr>
        <w:t xml:space="preserve"> </w:t>
      </w:r>
      <w:r w:rsidRPr="00A67121">
        <w:rPr>
          <w:rFonts w:ascii="Times New Roman" w:hAnsi="Times New Roman" w:cs="Times New Roman"/>
          <w:spacing w:val="-5"/>
          <w:sz w:val="24"/>
          <w:szCs w:val="24"/>
        </w:rPr>
        <w:t>Прославле</w:t>
      </w:r>
      <w:r w:rsidRPr="00A67121">
        <w:rPr>
          <w:rFonts w:ascii="Times New Roman" w:hAnsi="Times New Roman" w:cs="Times New Roman"/>
          <w:spacing w:val="-5"/>
          <w:sz w:val="24"/>
          <w:szCs w:val="24"/>
        </w:rPr>
        <w:softHyphen/>
      </w:r>
      <w:r w:rsidRPr="00A67121">
        <w:rPr>
          <w:rFonts w:ascii="Times New Roman" w:hAnsi="Times New Roman" w:cs="Times New Roman"/>
          <w:sz w:val="24"/>
          <w:szCs w:val="24"/>
        </w:rPr>
        <w:t>ние Родины, мира, науки и просвещ</w:t>
      </w:r>
      <w:r w:rsidRPr="00A67121">
        <w:rPr>
          <w:rFonts w:ascii="Times New Roman" w:hAnsi="Times New Roman" w:cs="Times New Roman"/>
          <w:sz w:val="24"/>
          <w:szCs w:val="24"/>
        </w:rPr>
        <w:t>е</w:t>
      </w:r>
      <w:r w:rsidRPr="00A67121">
        <w:rPr>
          <w:rFonts w:ascii="Times New Roman" w:hAnsi="Times New Roman" w:cs="Times New Roman"/>
          <w:sz w:val="24"/>
          <w:szCs w:val="24"/>
        </w:rPr>
        <w:t>ния в произведениях Ломоносова.</w:t>
      </w:r>
    </w:p>
    <w:p w:rsidR="001921A6" w:rsidRPr="00A67121" w:rsidRDefault="001921A6" w:rsidP="001921A6">
      <w:pPr>
        <w:spacing w:after="0" w:line="240" w:lineRule="auto"/>
        <w:ind w:left="57" w:right="57" w:firstLine="709"/>
        <w:jc w:val="both"/>
        <w:rPr>
          <w:rFonts w:ascii="Times New Roman" w:hAnsi="Times New Roman" w:cs="Times New Roman"/>
          <w:i/>
          <w:sz w:val="24"/>
          <w:szCs w:val="24"/>
        </w:rPr>
      </w:pPr>
      <w:r w:rsidRPr="00A67121">
        <w:rPr>
          <w:rFonts w:ascii="Times New Roman" w:hAnsi="Times New Roman" w:cs="Times New Roman"/>
          <w:i/>
          <w:sz w:val="24"/>
          <w:szCs w:val="24"/>
        </w:rPr>
        <w:t>Теория литературы. Ода как жанр лирической по</w:t>
      </w:r>
      <w:r w:rsidRPr="00A67121">
        <w:rPr>
          <w:rFonts w:ascii="Times New Roman" w:hAnsi="Times New Roman" w:cs="Times New Roman"/>
          <w:i/>
          <w:sz w:val="24"/>
          <w:szCs w:val="24"/>
        </w:rPr>
        <w:softHyphen/>
        <w:t>эзии.</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b/>
          <w:spacing w:val="-4"/>
          <w:sz w:val="24"/>
          <w:szCs w:val="24"/>
        </w:rPr>
        <w:t>Гавриил Романович Державин</w:t>
      </w:r>
      <w:r w:rsidRPr="00A67121">
        <w:rPr>
          <w:rFonts w:ascii="Times New Roman" w:hAnsi="Times New Roman" w:cs="Times New Roman"/>
          <w:spacing w:val="-4"/>
          <w:sz w:val="24"/>
          <w:szCs w:val="24"/>
        </w:rPr>
        <w:t>. Жизнь и творчество. (Об</w:t>
      </w:r>
      <w:r w:rsidRPr="00A67121">
        <w:rPr>
          <w:rFonts w:ascii="Times New Roman" w:hAnsi="Times New Roman" w:cs="Times New Roman"/>
          <w:spacing w:val="-4"/>
          <w:sz w:val="24"/>
          <w:szCs w:val="24"/>
        </w:rPr>
        <w:softHyphen/>
      </w:r>
      <w:r w:rsidRPr="00A67121">
        <w:rPr>
          <w:rFonts w:ascii="Times New Roman" w:hAnsi="Times New Roman" w:cs="Times New Roman"/>
          <w:sz w:val="24"/>
          <w:szCs w:val="24"/>
        </w:rPr>
        <w:t>зор.)</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b/>
          <w:i/>
          <w:iCs/>
          <w:sz w:val="24"/>
          <w:szCs w:val="24"/>
        </w:rPr>
        <w:t>«Властителям и судиям».</w:t>
      </w:r>
      <w:r w:rsidRPr="00A67121">
        <w:rPr>
          <w:rFonts w:ascii="Times New Roman" w:hAnsi="Times New Roman" w:cs="Times New Roman"/>
          <w:i/>
          <w:iCs/>
          <w:sz w:val="24"/>
          <w:szCs w:val="24"/>
        </w:rPr>
        <w:t xml:space="preserve"> </w:t>
      </w:r>
      <w:r w:rsidRPr="00A67121">
        <w:rPr>
          <w:rFonts w:ascii="Times New Roman" w:hAnsi="Times New Roman" w:cs="Times New Roman"/>
          <w:sz w:val="24"/>
          <w:szCs w:val="24"/>
        </w:rPr>
        <w:t xml:space="preserve">Тема несправедливости </w:t>
      </w:r>
      <w:proofErr w:type="gramStart"/>
      <w:r w:rsidRPr="00A67121">
        <w:rPr>
          <w:rFonts w:ascii="Times New Roman" w:hAnsi="Times New Roman" w:cs="Times New Roman"/>
          <w:sz w:val="24"/>
          <w:szCs w:val="24"/>
        </w:rPr>
        <w:t>силь</w:t>
      </w:r>
      <w:r w:rsidRPr="00A67121">
        <w:rPr>
          <w:rFonts w:ascii="Times New Roman" w:hAnsi="Times New Roman" w:cs="Times New Roman"/>
          <w:sz w:val="24"/>
          <w:szCs w:val="24"/>
        </w:rPr>
        <w:softHyphen/>
        <w:t>ных</w:t>
      </w:r>
      <w:proofErr w:type="gramEnd"/>
      <w:r w:rsidRPr="00A67121">
        <w:rPr>
          <w:rFonts w:ascii="Times New Roman" w:hAnsi="Times New Roman" w:cs="Times New Roman"/>
          <w:sz w:val="24"/>
          <w:szCs w:val="24"/>
        </w:rPr>
        <w:t xml:space="preserve"> мира сего. «Высокий» слог и ораторские, декламаци</w:t>
      </w:r>
      <w:r w:rsidRPr="00A67121">
        <w:rPr>
          <w:rFonts w:ascii="Times New Roman" w:hAnsi="Times New Roman" w:cs="Times New Roman"/>
          <w:sz w:val="24"/>
          <w:szCs w:val="24"/>
        </w:rPr>
        <w:softHyphen/>
        <w:t>онные интонации.</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b/>
          <w:i/>
          <w:iCs/>
          <w:sz w:val="24"/>
          <w:szCs w:val="24"/>
        </w:rPr>
        <w:t>«Памятник».</w:t>
      </w:r>
      <w:r w:rsidRPr="00A67121">
        <w:rPr>
          <w:rFonts w:ascii="Times New Roman" w:hAnsi="Times New Roman" w:cs="Times New Roman"/>
          <w:i/>
          <w:iCs/>
          <w:sz w:val="24"/>
          <w:szCs w:val="24"/>
        </w:rPr>
        <w:t xml:space="preserve"> </w:t>
      </w:r>
      <w:r w:rsidRPr="00A67121">
        <w:rPr>
          <w:rFonts w:ascii="Times New Roman" w:hAnsi="Times New Roman" w:cs="Times New Roman"/>
          <w:sz w:val="24"/>
          <w:szCs w:val="24"/>
        </w:rPr>
        <w:t>Традиции Горация. Мысль о бессмертии поэта. «Забавный русский слог» Державина и его особен</w:t>
      </w:r>
      <w:r w:rsidRPr="00A67121">
        <w:rPr>
          <w:rFonts w:ascii="Times New Roman" w:hAnsi="Times New Roman" w:cs="Times New Roman"/>
          <w:sz w:val="24"/>
          <w:szCs w:val="24"/>
        </w:rPr>
        <w:softHyphen/>
        <w:t>ности. Оценка в стихотворении собственного поэтического новаторства.</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b/>
          <w:sz w:val="24"/>
          <w:szCs w:val="24"/>
        </w:rPr>
        <w:t>Александр Николаевич Радищев.</w:t>
      </w:r>
      <w:r w:rsidRPr="00A67121">
        <w:rPr>
          <w:rFonts w:ascii="Times New Roman" w:hAnsi="Times New Roman" w:cs="Times New Roman"/>
          <w:sz w:val="24"/>
          <w:szCs w:val="24"/>
        </w:rPr>
        <w:t xml:space="preserve"> Слово о писателе. </w:t>
      </w:r>
      <w:r w:rsidRPr="00A67121">
        <w:rPr>
          <w:rFonts w:ascii="Times New Roman" w:hAnsi="Times New Roman" w:cs="Times New Roman"/>
          <w:b/>
          <w:i/>
          <w:iCs/>
          <w:sz w:val="24"/>
          <w:szCs w:val="24"/>
        </w:rPr>
        <w:t>«Путешествие   из   Петербурга   в   Москву».</w:t>
      </w:r>
      <w:r w:rsidRPr="00A67121">
        <w:rPr>
          <w:rFonts w:ascii="Times New Roman" w:hAnsi="Times New Roman" w:cs="Times New Roman"/>
          <w:i/>
          <w:iCs/>
          <w:sz w:val="24"/>
          <w:szCs w:val="24"/>
        </w:rPr>
        <w:t xml:space="preserve">    </w:t>
      </w:r>
      <w:r w:rsidRPr="00A67121">
        <w:rPr>
          <w:rFonts w:ascii="Times New Roman" w:hAnsi="Times New Roman" w:cs="Times New Roman"/>
          <w:sz w:val="24"/>
          <w:szCs w:val="24"/>
        </w:rPr>
        <w:t>(Обзор.) Широкое изобр</w:t>
      </w:r>
      <w:r w:rsidRPr="00A67121">
        <w:rPr>
          <w:rFonts w:ascii="Times New Roman" w:hAnsi="Times New Roman" w:cs="Times New Roman"/>
          <w:sz w:val="24"/>
          <w:szCs w:val="24"/>
        </w:rPr>
        <w:t>а</w:t>
      </w:r>
      <w:r w:rsidRPr="00A67121">
        <w:rPr>
          <w:rFonts w:ascii="Times New Roman" w:hAnsi="Times New Roman" w:cs="Times New Roman"/>
          <w:sz w:val="24"/>
          <w:szCs w:val="24"/>
        </w:rPr>
        <w:t>жение российской действительности. Кри</w:t>
      </w:r>
      <w:r w:rsidRPr="00A67121">
        <w:rPr>
          <w:rFonts w:ascii="Times New Roman" w:hAnsi="Times New Roman" w:cs="Times New Roman"/>
          <w:sz w:val="24"/>
          <w:szCs w:val="24"/>
        </w:rPr>
        <w:softHyphen/>
        <w:t>тика крепостничества. Автор и путешественник. Особенно</w:t>
      </w:r>
      <w:r w:rsidRPr="00A67121">
        <w:rPr>
          <w:rFonts w:ascii="Times New Roman" w:hAnsi="Times New Roman" w:cs="Times New Roman"/>
          <w:sz w:val="24"/>
          <w:szCs w:val="24"/>
        </w:rPr>
        <w:softHyphen/>
        <w:t>сти повествования. Жанр путешествия и его содержатель</w:t>
      </w:r>
      <w:r w:rsidRPr="00A67121">
        <w:rPr>
          <w:rFonts w:ascii="Times New Roman" w:hAnsi="Times New Roman" w:cs="Times New Roman"/>
          <w:sz w:val="24"/>
          <w:szCs w:val="24"/>
        </w:rPr>
        <w:softHyphen/>
        <w:t>ное наполнение. Черты сентиментализма в произведении. Теория   литературы. Жанр путешествия.</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b/>
          <w:sz w:val="24"/>
          <w:szCs w:val="24"/>
        </w:rPr>
        <w:t>Николай Михайлович Карамзин.</w:t>
      </w:r>
      <w:r w:rsidRPr="00A67121">
        <w:rPr>
          <w:rFonts w:ascii="Times New Roman" w:hAnsi="Times New Roman" w:cs="Times New Roman"/>
          <w:sz w:val="24"/>
          <w:szCs w:val="24"/>
        </w:rPr>
        <w:t xml:space="preserve"> Слово о писателе.</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sz w:val="24"/>
          <w:szCs w:val="24"/>
        </w:rPr>
        <w:t xml:space="preserve">Повесть </w:t>
      </w:r>
      <w:r w:rsidRPr="00A67121">
        <w:rPr>
          <w:rFonts w:ascii="Times New Roman" w:hAnsi="Times New Roman" w:cs="Times New Roman"/>
          <w:b/>
          <w:i/>
          <w:iCs/>
          <w:sz w:val="24"/>
          <w:szCs w:val="24"/>
        </w:rPr>
        <w:t>«Бедная Лиза»,</w:t>
      </w:r>
      <w:r w:rsidRPr="00A67121">
        <w:rPr>
          <w:rFonts w:ascii="Times New Roman" w:hAnsi="Times New Roman" w:cs="Times New Roman"/>
          <w:i/>
          <w:iCs/>
          <w:sz w:val="24"/>
          <w:szCs w:val="24"/>
        </w:rPr>
        <w:t xml:space="preserve"> </w:t>
      </w:r>
      <w:r w:rsidRPr="00A67121">
        <w:rPr>
          <w:rFonts w:ascii="Times New Roman" w:hAnsi="Times New Roman" w:cs="Times New Roman"/>
          <w:sz w:val="24"/>
          <w:szCs w:val="24"/>
        </w:rPr>
        <w:t xml:space="preserve">стихотворение </w:t>
      </w:r>
      <w:r w:rsidRPr="00A67121">
        <w:rPr>
          <w:rFonts w:ascii="Times New Roman" w:hAnsi="Times New Roman" w:cs="Times New Roman"/>
          <w:b/>
          <w:i/>
          <w:iCs/>
          <w:sz w:val="24"/>
          <w:szCs w:val="24"/>
        </w:rPr>
        <w:t>«Осень».</w:t>
      </w:r>
      <w:r w:rsidRPr="00A67121">
        <w:rPr>
          <w:rFonts w:ascii="Times New Roman" w:hAnsi="Times New Roman" w:cs="Times New Roman"/>
          <w:i/>
          <w:iCs/>
          <w:sz w:val="24"/>
          <w:szCs w:val="24"/>
        </w:rPr>
        <w:t xml:space="preserve"> </w:t>
      </w:r>
      <w:r w:rsidRPr="00A67121">
        <w:rPr>
          <w:rFonts w:ascii="Times New Roman" w:hAnsi="Times New Roman" w:cs="Times New Roman"/>
          <w:sz w:val="24"/>
          <w:szCs w:val="24"/>
        </w:rPr>
        <w:t>Сенти</w:t>
      </w:r>
      <w:r w:rsidRPr="00A67121">
        <w:rPr>
          <w:rFonts w:ascii="Times New Roman" w:hAnsi="Times New Roman" w:cs="Times New Roman"/>
          <w:sz w:val="24"/>
          <w:szCs w:val="24"/>
        </w:rPr>
        <w:softHyphen/>
        <w:t>ментализм. Утверждение общечеловеческих ценностей в повести «Бедная Лиза». Главные герои повести. Внимание писателя к внутреннему миру героини. Новые черты рус</w:t>
      </w:r>
      <w:r w:rsidRPr="00A67121">
        <w:rPr>
          <w:rFonts w:ascii="Times New Roman" w:hAnsi="Times New Roman" w:cs="Times New Roman"/>
          <w:sz w:val="24"/>
          <w:szCs w:val="24"/>
        </w:rPr>
        <w:softHyphen/>
        <w:t>ской литературы.</w:t>
      </w:r>
    </w:p>
    <w:p w:rsidR="001921A6" w:rsidRPr="00A67121" w:rsidRDefault="001921A6" w:rsidP="001921A6">
      <w:pPr>
        <w:spacing w:after="0" w:line="240" w:lineRule="auto"/>
        <w:ind w:left="57" w:right="57" w:firstLine="709"/>
        <w:jc w:val="both"/>
        <w:rPr>
          <w:rFonts w:ascii="Times New Roman" w:hAnsi="Times New Roman" w:cs="Times New Roman"/>
          <w:i/>
          <w:sz w:val="24"/>
          <w:szCs w:val="24"/>
        </w:rPr>
      </w:pPr>
      <w:r w:rsidRPr="00A67121">
        <w:rPr>
          <w:rFonts w:ascii="Times New Roman" w:hAnsi="Times New Roman" w:cs="Times New Roman"/>
          <w:i/>
          <w:sz w:val="24"/>
          <w:szCs w:val="24"/>
        </w:rPr>
        <w:t>Теория литературы. Сентиментализм (начальные представления).</w:t>
      </w:r>
    </w:p>
    <w:p w:rsidR="001921A6" w:rsidRPr="00A67121" w:rsidRDefault="001921A6" w:rsidP="001921A6">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b/>
          <w:sz w:val="24"/>
          <w:szCs w:val="24"/>
        </w:rPr>
        <w:t xml:space="preserve">           Знать</w:t>
      </w:r>
      <w:r w:rsidRPr="00A67121">
        <w:rPr>
          <w:rFonts w:ascii="Times New Roman" w:hAnsi="Times New Roman" w:cs="Times New Roman"/>
          <w:sz w:val="24"/>
          <w:szCs w:val="24"/>
        </w:rPr>
        <w:t xml:space="preserve"> наиболее важные сведения о литературных направлениях; основные этапы жизненного и творческого пути писателей; тексты изучаемых произведений; сюжет, особенности композиции и системы образов изученных произведений; типическое значение характеров главных действующих лиц; жанровые особенности изученных произведений; оценку изученных произведений в литературно-критических статьях.</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proofErr w:type="gramStart"/>
      <w:r w:rsidRPr="00A67121">
        <w:rPr>
          <w:rFonts w:ascii="Times New Roman" w:hAnsi="Times New Roman" w:cs="Times New Roman"/>
          <w:b/>
          <w:sz w:val="24"/>
          <w:szCs w:val="24"/>
        </w:rPr>
        <w:t>Уметь</w:t>
      </w:r>
      <w:r w:rsidRPr="00A67121">
        <w:rPr>
          <w:rFonts w:ascii="Times New Roman" w:hAnsi="Times New Roman" w:cs="Times New Roman"/>
          <w:sz w:val="24"/>
          <w:szCs w:val="24"/>
        </w:rPr>
        <w:t xml:space="preserve"> анализировать произведение с учетом его идейно-художественного своеобразия; определять принадлежность произведения к одному из литературных родов; выявлять основные проблемы; определять идейно-художественную роль в произведении элементов сюж</w:t>
      </w:r>
      <w:r w:rsidRPr="00A67121">
        <w:rPr>
          <w:rFonts w:ascii="Times New Roman" w:hAnsi="Times New Roman" w:cs="Times New Roman"/>
          <w:sz w:val="24"/>
          <w:szCs w:val="24"/>
        </w:rPr>
        <w:t>е</w:t>
      </w:r>
      <w:r w:rsidRPr="00A67121">
        <w:rPr>
          <w:rFonts w:ascii="Times New Roman" w:hAnsi="Times New Roman" w:cs="Times New Roman"/>
          <w:sz w:val="24"/>
          <w:szCs w:val="24"/>
        </w:rPr>
        <w:t>та, композиции, системы образов, изобразительно-выразительных средств языка; выявлять роль героя в раскрытии идейного содержания произведения и авторскую оценку героя; обосновывать свое мнение о произведении и героях;</w:t>
      </w:r>
      <w:proofErr w:type="gramEnd"/>
      <w:r w:rsidRPr="00A67121">
        <w:rPr>
          <w:rFonts w:ascii="Times New Roman" w:hAnsi="Times New Roman" w:cs="Times New Roman"/>
          <w:sz w:val="24"/>
          <w:szCs w:val="24"/>
        </w:rPr>
        <w:t xml:space="preserve"> выразительно читать отрывки произведений; решать тестовые задания.</w:t>
      </w:r>
    </w:p>
    <w:p w:rsidR="001921A6" w:rsidRPr="00A67121" w:rsidRDefault="001921A6" w:rsidP="001921A6">
      <w:pPr>
        <w:spacing w:after="0" w:line="240" w:lineRule="auto"/>
        <w:ind w:left="57" w:right="57" w:firstLine="709"/>
        <w:jc w:val="both"/>
        <w:rPr>
          <w:rFonts w:ascii="Times New Roman" w:hAnsi="Times New Roman" w:cs="Times New Roman"/>
          <w:i/>
          <w:sz w:val="24"/>
          <w:szCs w:val="24"/>
        </w:rPr>
      </w:pPr>
      <w:r w:rsidRPr="00A67121">
        <w:rPr>
          <w:rFonts w:ascii="Times New Roman" w:hAnsi="Times New Roman" w:cs="Times New Roman"/>
          <w:sz w:val="24"/>
          <w:szCs w:val="24"/>
        </w:rPr>
        <w:t xml:space="preserve">  </w:t>
      </w:r>
    </w:p>
    <w:p w:rsidR="001921A6" w:rsidRPr="00A67121" w:rsidRDefault="001921A6" w:rsidP="001921A6">
      <w:pPr>
        <w:spacing w:after="0" w:line="240" w:lineRule="auto"/>
        <w:ind w:left="57" w:right="57" w:firstLine="709"/>
        <w:jc w:val="both"/>
        <w:rPr>
          <w:rFonts w:ascii="Times New Roman" w:hAnsi="Times New Roman" w:cs="Times New Roman"/>
          <w:b/>
          <w:sz w:val="24"/>
          <w:szCs w:val="24"/>
        </w:rPr>
      </w:pPr>
      <w:r w:rsidRPr="00A67121">
        <w:rPr>
          <w:rFonts w:ascii="Times New Roman" w:hAnsi="Times New Roman" w:cs="Times New Roman"/>
          <w:b/>
          <w:sz w:val="24"/>
          <w:szCs w:val="24"/>
        </w:rPr>
        <w:t xml:space="preserve">ИЗ   РУССКОЙ  ЛИТЕРАТУРЫ  </w:t>
      </w:r>
      <w:r w:rsidRPr="00A67121">
        <w:rPr>
          <w:rFonts w:ascii="Times New Roman" w:hAnsi="Times New Roman" w:cs="Times New Roman"/>
          <w:b/>
          <w:sz w:val="24"/>
          <w:szCs w:val="24"/>
          <w:lang w:val="en-US"/>
        </w:rPr>
        <w:t>XIX</w:t>
      </w:r>
      <w:r w:rsidRPr="00A67121">
        <w:rPr>
          <w:rFonts w:ascii="Times New Roman" w:hAnsi="Times New Roman" w:cs="Times New Roman"/>
          <w:b/>
          <w:sz w:val="24"/>
          <w:szCs w:val="24"/>
        </w:rPr>
        <w:t xml:space="preserve">  ВЕКА (54 ч.)</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sz w:val="24"/>
          <w:szCs w:val="24"/>
        </w:rPr>
        <w:t xml:space="preserve">Беседа об авторах и произведениях, определивших лицо литературы </w:t>
      </w:r>
      <w:r w:rsidRPr="00A67121">
        <w:rPr>
          <w:rFonts w:ascii="Times New Roman" w:hAnsi="Times New Roman" w:cs="Times New Roman"/>
          <w:sz w:val="24"/>
          <w:szCs w:val="24"/>
          <w:lang w:val="en-US"/>
        </w:rPr>
        <w:t>XIX</w:t>
      </w:r>
      <w:r w:rsidRPr="00A67121">
        <w:rPr>
          <w:rFonts w:ascii="Times New Roman" w:hAnsi="Times New Roman" w:cs="Times New Roman"/>
          <w:sz w:val="24"/>
          <w:szCs w:val="24"/>
        </w:rPr>
        <w:t xml:space="preserve"> века. Поэзия, проза, драматургия </w:t>
      </w:r>
      <w:r w:rsidRPr="00A67121">
        <w:rPr>
          <w:rFonts w:ascii="Times New Roman" w:hAnsi="Times New Roman" w:cs="Times New Roman"/>
          <w:sz w:val="24"/>
          <w:szCs w:val="24"/>
          <w:lang w:val="en-US"/>
        </w:rPr>
        <w:t>XIX</w:t>
      </w:r>
      <w:r w:rsidRPr="00A67121">
        <w:rPr>
          <w:rFonts w:ascii="Times New Roman" w:hAnsi="Times New Roman" w:cs="Times New Roman"/>
          <w:sz w:val="24"/>
          <w:szCs w:val="24"/>
        </w:rPr>
        <w:t xml:space="preserve"> века в русской кр</w:t>
      </w:r>
      <w:r w:rsidRPr="00A67121">
        <w:rPr>
          <w:rFonts w:ascii="Times New Roman" w:hAnsi="Times New Roman" w:cs="Times New Roman"/>
          <w:sz w:val="24"/>
          <w:szCs w:val="24"/>
        </w:rPr>
        <w:t>и</w:t>
      </w:r>
      <w:r w:rsidRPr="00A67121">
        <w:rPr>
          <w:rFonts w:ascii="Times New Roman" w:hAnsi="Times New Roman" w:cs="Times New Roman"/>
          <w:sz w:val="24"/>
          <w:szCs w:val="24"/>
        </w:rPr>
        <w:t>тике, публицистике, мемуарной литературе.</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b/>
          <w:spacing w:val="-4"/>
          <w:sz w:val="24"/>
          <w:szCs w:val="24"/>
        </w:rPr>
        <w:t>Василий Андреевич Жуковский.</w:t>
      </w:r>
      <w:r w:rsidRPr="00A67121">
        <w:rPr>
          <w:rFonts w:ascii="Times New Roman" w:hAnsi="Times New Roman" w:cs="Times New Roman"/>
          <w:spacing w:val="-4"/>
          <w:sz w:val="24"/>
          <w:szCs w:val="24"/>
        </w:rPr>
        <w:t xml:space="preserve"> Жизнь и творчество. </w:t>
      </w:r>
      <w:r w:rsidRPr="00A67121">
        <w:rPr>
          <w:rFonts w:ascii="Times New Roman" w:hAnsi="Times New Roman" w:cs="Times New Roman"/>
          <w:sz w:val="24"/>
          <w:szCs w:val="24"/>
        </w:rPr>
        <w:t>(Обзор.)</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b/>
          <w:i/>
          <w:iCs/>
          <w:sz w:val="24"/>
          <w:szCs w:val="24"/>
        </w:rPr>
        <w:t>«Море».</w:t>
      </w:r>
      <w:r w:rsidRPr="00A67121">
        <w:rPr>
          <w:rFonts w:ascii="Times New Roman" w:hAnsi="Times New Roman" w:cs="Times New Roman"/>
          <w:i/>
          <w:iCs/>
          <w:sz w:val="24"/>
          <w:szCs w:val="24"/>
        </w:rPr>
        <w:t xml:space="preserve"> </w:t>
      </w:r>
      <w:r w:rsidRPr="00A67121">
        <w:rPr>
          <w:rFonts w:ascii="Times New Roman" w:hAnsi="Times New Roman" w:cs="Times New Roman"/>
          <w:sz w:val="24"/>
          <w:szCs w:val="24"/>
        </w:rPr>
        <w:t>Романтический образ моря.</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b/>
          <w:i/>
          <w:iCs/>
          <w:sz w:val="24"/>
          <w:szCs w:val="24"/>
        </w:rPr>
        <w:lastRenderedPageBreak/>
        <w:t>«Невыразимое».</w:t>
      </w:r>
      <w:r w:rsidRPr="00A67121">
        <w:rPr>
          <w:rFonts w:ascii="Times New Roman" w:hAnsi="Times New Roman" w:cs="Times New Roman"/>
          <w:i/>
          <w:iCs/>
          <w:sz w:val="24"/>
          <w:szCs w:val="24"/>
        </w:rPr>
        <w:t xml:space="preserve"> </w:t>
      </w:r>
      <w:r w:rsidRPr="00A67121">
        <w:rPr>
          <w:rFonts w:ascii="Times New Roman" w:hAnsi="Times New Roman" w:cs="Times New Roman"/>
          <w:sz w:val="24"/>
          <w:szCs w:val="24"/>
        </w:rPr>
        <w:t xml:space="preserve">Границы </w:t>
      </w:r>
      <w:proofErr w:type="gramStart"/>
      <w:r w:rsidRPr="00A67121">
        <w:rPr>
          <w:rFonts w:ascii="Times New Roman" w:hAnsi="Times New Roman" w:cs="Times New Roman"/>
          <w:sz w:val="24"/>
          <w:szCs w:val="24"/>
        </w:rPr>
        <w:t>выразимого</w:t>
      </w:r>
      <w:proofErr w:type="gramEnd"/>
      <w:r w:rsidRPr="00A67121">
        <w:rPr>
          <w:rFonts w:ascii="Times New Roman" w:hAnsi="Times New Roman" w:cs="Times New Roman"/>
          <w:sz w:val="24"/>
          <w:szCs w:val="24"/>
        </w:rPr>
        <w:t>. Возможности по</w:t>
      </w:r>
      <w:r w:rsidRPr="00A67121">
        <w:rPr>
          <w:rFonts w:ascii="Times New Roman" w:hAnsi="Times New Roman" w:cs="Times New Roman"/>
          <w:sz w:val="24"/>
          <w:szCs w:val="24"/>
        </w:rPr>
        <w:softHyphen/>
        <w:t>этического языка и трудности, встающие на пути поэта. Отношение рома</w:t>
      </w:r>
      <w:r w:rsidRPr="00A67121">
        <w:rPr>
          <w:rFonts w:ascii="Times New Roman" w:hAnsi="Times New Roman" w:cs="Times New Roman"/>
          <w:sz w:val="24"/>
          <w:szCs w:val="24"/>
        </w:rPr>
        <w:t>н</w:t>
      </w:r>
      <w:r w:rsidRPr="00A67121">
        <w:rPr>
          <w:rFonts w:ascii="Times New Roman" w:hAnsi="Times New Roman" w:cs="Times New Roman"/>
          <w:sz w:val="24"/>
          <w:szCs w:val="24"/>
        </w:rPr>
        <w:t>тика к слову.</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b/>
          <w:i/>
          <w:iCs/>
          <w:sz w:val="24"/>
          <w:szCs w:val="24"/>
        </w:rPr>
        <w:t>«Светлана».</w:t>
      </w:r>
      <w:r w:rsidRPr="00A67121">
        <w:rPr>
          <w:rFonts w:ascii="Times New Roman" w:hAnsi="Times New Roman" w:cs="Times New Roman"/>
          <w:i/>
          <w:iCs/>
          <w:sz w:val="24"/>
          <w:szCs w:val="24"/>
        </w:rPr>
        <w:t xml:space="preserve"> </w:t>
      </w:r>
      <w:r w:rsidRPr="00A67121">
        <w:rPr>
          <w:rFonts w:ascii="Times New Roman" w:hAnsi="Times New Roman" w:cs="Times New Roman"/>
          <w:sz w:val="24"/>
          <w:szCs w:val="24"/>
        </w:rPr>
        <w:t xml:space="preserve">Жанр баллады в творчестве Жуковского: </w:t>
      </w:r>
      <w:proofErr w:type="spellStart"/>
      <w:r w:rsidRPr="00A67121">
        <w:rPr>
          <w:rFonts w:ascii="Times New Roman" w:hAnsi="Times New Roman" w:cs="Times New Roman"/>
          <w:sz w:val="24"/>
          <w:szCs w:val="24"/>
        </w:rPr>
        <w:t>сюжетность</w:t>
      </w:r>
      <w:proofErr w:type="spellEnd"/>
      <w:r w:rsidRPr="00A67121">
        <w:rPr>
          <w:rFonts w:ascii="Times New Roman" w:hAnsi="Times New Roman" w:cs="Times New Roman"/>
          <w:sz w:val="24"/>
          <w:szCs w:val="24"/>
        </w:rPr>
        <w:t>, фантастика, фольклорное начало, атмосфера тайны и символика сна, пугающий пейзаж, роковые пред</w:t>
      </w:r>
      <w:r w:rsidRPr="00A67121">
        <w:rPr>
          <w:rFonts w:ascii="Times New Roman" w:hAnsi="Times New Roman" w:cs="Times New Roman"/>
          <w:sz w:val="24"/>
          <w:szCs w:val="24"/>
        </w:rPr>
        <w:softHyphen/>
        <w:t>сказания и приметы, утренние и вечерние сумерки как граница ночи и дня, мотивы дороги и смерти. Баллада «Светлана» — пример преображения традиционной фанта</w:t>
      </w:r>
      <w:r w:rsidRPr="00A67121">
        <w:rPr>
          <w:rFonts w:ascii="Times New Roman" w:hAnsi="Times New Roman" w:cs="Times New Roman"/>
          <w:sz w:val="24"/>
          <w:szCs w:val="24"/>
        </w:rPr>
        <w:softHyphen/>
        <w:t>стической баллады. Нравственный мир героини как средо</w:t>
      </w:r>
      <w:r w:rsidRPr="00A67121">
        <w:rPr>
          <w:rFonts w:ascii="Times New Roman" w:hAnsi="Times New Roman" w:cs="Times New Roman"/>
          <w:sz w:val="24"/>
          <w:szCs w:val="24"/>
        </w:rPr>
        <w:softHyphen/>
        <w:t>точие народн</w:t>
      </w:r>
      <w:r w:rsidRPr="00A67121">
        <w:rPr>
          <w:rFonts w:ascii="Times New Roman" w:hAnsi="Times New Roman" w:cs="Times New Roman"/>
          <w:sz w:val="24"/>
          <w:szCs w:val="24"/>
        </w:rPr>
        <w:t>о</w:t>
      </w:r>
      <w:r w:rsidRPr="00A67121">
        <w:rPr>
          <w:rFonts w:ascii="Times New Roman" w:hAnsi="Times New Roman" w:cs="Times New Roman"/>
          <w:sz w:val="24"/>
          <w:szCs w:val="24"/>
        </w:rPr>
        <w:t>го духа и христианской веры. Светлана — пленительный образ русской девушки, сохранившей веру в Бога и не поддавшейся губительным чарам.</w:t>
      </w:r>
    </w:p>
    <w:p w:rsidR="001921A6" w:rsidRPr="00A67121" w:rsidRDefault="001921A6" w:rsidP="001921A6">
      <w:pPr>
        <w:spacing w:after="0" w:line="240" w:lineRule="auto"/>
        <w:ind w:left="57" w:right="57" w:firstLine="709"/>
        <w:jc w:val="both"/>
        <w:rPr>
          <w:rFonts w:ascii="Times New Roman" w:hAnsi="Times New Roman" w:cs="Times New Roman"/>
          <w:i/>
          <w:sz w:val="24"/>
          <w:szCs w:val="24"/>
        </w:rPr>
      </w:pPr>
      <w:r w:rsidRPr="00A67121">
        <w:rPr>
          <w:rFonts w:ascii="Times New Roman" w:hAnsi="Times New Roman" w:cs="Times New Roman"/>
          <w:i/>
          <w:sz w:val="24"/>
          <w:szCs w:val="24"/>
        </w:rPr>
        <w:t>Теория литературы. Баллада (развитие представ</w:t>
      </w:r>
      <w:r w:rsidRPr="00A67121">
        <w:rPr>
          <w:rFonts w:ascii="Times New Roman" w:hAnsi="Times New Roman" w:cs="Times New Roman"/>
          <w:i/>
          <w:sz w:val="24"/>
          <w:szCs w:val="24"/>
        </w:rPr>
        <w:softHyphen/>
        <w:t>лений).</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b/>
          <w:spacing w:val="-4"/>
          <w:sz w:val="24"/>
          <w:szCs w:val="24"/>
        </w:rPr>
        <w:t>Александр Сергеевич Грибоедов.</w:t>
      </w:r>
      <w:r w:rsidRPr="00A67121">
        <w:rPr>
          <w:rFonts w:ascii="Times New Roman" w:hAnsi="Times New Roman" w:cs="Times New Roman"/>
          <w:spacing w:val="-4"/>
          <w:sz w:val="24"/>
          <w:szCs w:val="24"/>
        </w:rPr>
        <w:t xml:space="preserve"> Жизнь и творчество. </w:t>
      </w:r>
      <w:r w:rsidRPr="00A67121">
        <w:rPr>
          <w:rFonts w:ascii="Times New Roman" w:hAnsi="Times New Roman" w:cs="Times New Roman"/>
          <w:sz w:val="24"/>
          <w:szCs w:val="24"/>
        </w:rPr>
        <w:t>(Обзор.)</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b/>
          <w:i/>
          <w:iCs/>
          <w:sz w:val="24"/>
          <w:szCs w:val="24"/>
        </w:rPr>
        <w:t>«Горе от ума».</w:t>
      </w:r>
      <w:r w:rsidRPr="00A67121">
        <w:rPr>
          <w:rFonts w:ascii="Times New Roman" w:hAnsi="Times New Roman" w:cs="Times New Roman"/>
          <w:i/>
          <w:iCs/>
          <w:sz w:val="24"/>
          <w:szCs w:val="24"/>
        </w:rPr>
        <w:t xml:space="preserve"> </w:t>
      </w:r>
      <w:r w:rsidRPr="00A67121">
        <w:rPr>
          <w:rFonts w:ascii="Times New Roman" w:hAnsi="Times New Roman" w:cs="Times New Roman"/>
          <w:sz w:val="24"/>
          <w:szCs w:val="24"/>
        </w:rPr>
        <w:t>Обзор содержания. Картина нравов, галерея живых типов и острая сатира. Общечеловеческое звучание образов пе</w:t>
      </w:r>
      <w:r w:rsidRPr="00A67121">
        <w:rPr>
          <w:rFonts w:ascii="Times New Roman" w:hAnsi="Times New Roman" w:cs="Times New Roman"/>
          <w:sz w:val="24"/>
          <w:szCs w:val="24"/>
        </w:rPr>
        <w:t>р</w:t>
      </w:r>
      <w:r w:rsidRPr="00A67121">
        <w:rPr>
          <w:rFonts w:ascii="Times New Roman" w:hAnsi="Times New Roman" w:cs="Times New Roman"/>
          <w:sz w:val="24"/>
          <w:szCs w:val="24"/>
        </w:rPr>
        <w:t xml:space="preserve">сонажей. Меткий афористический язык. Особенности композиции комедии. </w:t>
      </w:r>
      <w:proofErr w:type="gramStart"/>
      <w:r w:rsidRPr="00A67121">
        <w:rPr>
          <w:rFonts w:ascii="Times New Roman" w:hAnsi="Times New Roman" w:cs="Times New Roman"/>
          <w:sz w:val="24"/>
          <w:szCs w:val="24"/>
        </w:rPr>
        <w:t xml:space="preserve">Критика о комедии </w:t>
      </w:r>
      <w:r w:rsidRPr="00A67121">
        <w:rPr>
          <w:rFonts w:ascii="Times New Roman" w:hAnsi="Times New Roman" w:cs="Times New Roman"/>
          <w:b/>
          <w:i/>
          <w:iCs/>
          <w:sz w:val="24"/>
          <w:szCs w:val="24"/>
        </w:rPr>
        <w:t>(И. А. Гончаров.</w:t>
      </w:r>
      <w:proofErr w:type="gramEnd"/>
      <w:r w:rsidRPr="00A67121">
        <w:rPr>
          <w:rFonts w:ascii="Times New Roman" w:hAnsi="Times New Roman" w:cs="Times New Roman"/>
          <w:b/>
          <w:i/>
          <w:iCs/>
          <w:sz w:val="24"/>
          <w:szCs w:val="24"/>
        </w:rPr>
        <w:t xml:space="preserve"> </w:t>
      </w:r>
      <w:proofErr w:type="gramStart"/>
      <w:r w:rsidRPr="00A67121">
        <w:rPr>
          <w:rFonts w:ascii="Times New Roman" w:hAnsi="Times New Roman" w:cs="Times New Roman"/>
          <w:b/>
          <w:i/>
          <w:iCs/>
          <w:sz w:val="24"/>
          <w:szCs w:val="24"/>
        </w:rPr>
        <w:t>«</w:t>
      </w:r>
      <w:proofErr w:type="spellStart"/>
      <w:r w:rsidRPr="00A67121">
        <w:rPr>
          <w:rFonts w:ascii="Times New Roman" w:hAnsi="Times New Roman" w:cs="Times New Roman"/>
          <w:b/>
          <w:i/>
          <w:iCs/>
          <w:sz w:val="24"/>
          <w:szCs w:val="24"/>
        </w:rPr>
        <w:t>Мильон</w:t>
      </w:r>
      <w:proofErr w:type="spellEnd"/>
      <w:r w:rsidRPr="00A67121">
        <w:rPr>
          <w:rFonts w:ascii="Times New Roman" w:hAnsi="Times New Roman" w:cs="Times New Roman"/>
          <w:b/>
          <w:i/>
          <w:iCs/>
          <w:sz w:val="24"/>
          <w:szCs w:val="24"/>
        </w:rPr>
        <w:t xml:space="preserve"> терзаний»)</w:t>
      </w:r>
      <w:r w:rsidRPr="00A67121">
        <w:rPr>
          <w:rFonts w:ascii="Times New Roman" w:hAnsi="Times New Roman" w:cs="Times New Roman"/>
          <w:i/>
          <w:iCs/>
          <w:sz w:val="24"/>
          <w:szCs w:val="24"/>
        </w:rPr>
        <w:t>.</w:t>
      </w:r>
      <w:proofErr w:type="gramEnd"/>
      <w:r w:rsidRPr="00A67121">
        <w:rPr>
          <w:rFonts w:ascii="Times New Roman" w:hAnsi="Times New Roman" w:cs="Times New Roman"/>
          <w:i/>
          <w:iCs/>
          <w:sz w:val="24"/>
          <w:szCs w:val="24"/>
        </w:rPr>
        <w:t xml:space="preserve"> </w:t>
      </w:r>
      <w:r w:rsidRPr="00A67121">
        <w:rPr>
          <w:rFonts w:ascii="Times New Roman" w:hAnsi="Times New Roman" w:cs="Times New Roman"/>
          <w:sz w:val="24"/>
          <w:szCs w:val="24"/>
        </w:rPr>
        <w:t>Преодоление канонов классицизма в комедии.</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b/>
          <w:spacing w:val="-5"/>
          <w:sz w:val="24"/>
          <w:szCs w:val="24"/>
        </w:rPr>
        <w:t>Александр Сергеевич Пушкин.</w:t>
      </w:r>
      <w:r w:rsidRPr="00A67121">
        <w:rPr>
          <w:rFonts w:ascii="Times New Roman" w:hAnsi="Times New Roman" w:cs="Times New Roman"/>
          <w:spacing w:val="-5"/>
          <w:sz w:val="24"/>
          <w:szCs w:val="24"/>
        </w:rPr>
        <w:t xml:space="preserve"> Жизнь и творчество. </w:t>
      </w:r>
      <w:r w:rsidRPr="00A67121">
        <w:rPr>
          <w:rFonts w:ascii="Times New Roman" w:hAnsi="Times New Roman" w:cs="Times New Roman"/>
          <w:sz w:val="24"/>
          <w:szCs w:val="24"/>
        </w:rPr>
        <w:t>(Обзор.)</w:t>
      </w:r>
    </w:p>
    <w:p w:rsidR="001921A6" w:rsidRPr="00A67121" w:rsidRDefault="001921A6" w:rsidP="001921A6">
      <w:pPr>
        <w:spacing w:after="0" w:line="240" w:lineRule="auto"/>
        <w:ind w:left="57" w:right="57" w:firstLine="709"/>
        <w:jc w:val="both"/>
        <w:rPr>
          <w:rFonts w:ascii="Times New Roman" w:hAnsi="Times New Roman" w:cs="Times New Roman"/>
          <w:b/>
          <w:sz w:val="24"/>
          <w:szCs w:val="24"/>
        </w:rPr>
      </w:pPr>
      <w:proofErr w:type="gramStart"/>
      <w:r w:rsidRPr="00A67121">
        <w:rPr>
          <w:rFonts w:ascii="Times New Roman" w:hAnsi="Times New Roman" w:cs="Times New Roman"/>
          <w:sz w:val="24"/>
          <w:szCs w:val="24"/>
        </w:rPr>
        <w:t xml:space="preserve">Стихотворения </w:t>
      </w:r>
      <w:r w:rsidRPr="00A67121">
        <w:rPr>
          <w:rFonts w:ascii="Times New Roman" w:hAnsi="Times New Roman" w:cs="Times New Roman"/>
          <w:b/>
          <w:i/>
          <w:iCs/>
          <w:sz w:val="24"/>
          <w:szCs w:val="24"/>
        </w:rPr>
        <w:t>«Деревня», «К Чаадаеву», «К морю», «Пророк», «Анчар», «На холмах Грузии лежит ночная мгла...», «Я вас л</w:t>
      </w:r>
      <w:r w:rsidRPr="00A67121">
        <w:rPr>
          <w:rFonts w:ascii="Times New Roman" w:hAnsi="Times New Roman" w:cs="Times New Roman"/>
          <w:b/>
          <w:i/>
          <w:iCs/>
          <w:sz w:val="24"/>
          <w:szCs w:val="24"/>
        </w:rPr>
        <w:t>ю</w:t>
      </w:r>
      <w:r w:rsidRPr="00A67121">
        <w:rPr>
          <w:rFonts w:ascii="Times New Roman" w:hAnsi="Times New Roman" w:cs="Times New Roman"/>
          <w:b/>
          <w:i/>
          <w:iCs/>
          <w:sz w:val="24"/>
          <w:szCs w:val="24"/>
        </w:rPr>
        <w:t>бил: любовь еще, быть может...», «Я памятник себе воздвиг нерукотворный...».</w:t>
      </w:r>
      <w:proofErr w:type="gramEnd"/>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sz w:val="24"/>
          <w:szCs w:val="24"/>
        </w:rPr>
        <w:t>Одухотворенность, чистота, чувство любви. Дружба и друзья в лирике Пушкина. Раздумья о смысле жизни, о поэзии...</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sz w:val="24"/>
          <w:szCs w:val="24"/>
        </w:rPr>
        <w:t xml:space="preserve">Поэма </w:t>
      </w:r>
      <w:r w:rsidRPr="00A67121">
        <w:rPr>
          <w:rFonts w:ascii="Times New Roman" w:hAnsi="Times New Roman" w:cs="Times New Roman"/>
          <w:b/>
          <w:i/>
          <w:iCs/>
          <w:sz w:val="24"/>
          <w:szCs w:val="24"/>
        </w:rPr>
        <w:t>«Цыганы».</w:t>
      </w:r>
      <w:r w:rsidRPr="00A67121">
        <w:rPr>
          <w:rFonts w:ascii="Times New Roman" w:hAnsi="Times New Roman" w:cs="Times New Roman"/>
          <w:i/>
          <w:iCs/>
          <w:sz w:val="24"/>
          <w:szCs w:val="24"/>
        </w:rPr>
        <w:t xml:space="preserve"> </w:t>
      </w:r>
      <w:r w:rsidRPr="00A67121">
        <w:rPr>
          <w:rFonts w:ascii="Times New Roman" w:hAnsi="Times New Roman" w:cs="Times New Roman"/>
          <w:sz w:val="24"/>
          <w:szCs w:val="24"/>
        </w:rPr>
        <w:t>Герои поэмы. Мир европейский, цивилизованный и мир «естественный» — противоречие, невозможность гарм</w:t>
      </w:r>
      <w:r w:rsidRPr="00A67121">
        <w:rPr>
          <w:rFonts w:ascii="Times New Roman" w:hAnsi="Times New Roman" w:cs="Times New Roman"/>
          <w:sz w:val="24"/>
          <w:szCs w:val="24"/>
        </w:rPr>
        <w:t>о</w:t>
      </w:r>
      <w:r w:rsidRPr="00A67121">
        <w:rPr>
          <w:rFonts w:ascii="Times New Roman" w:hAnsi="Times New Roman" w:cs="Times New Roman"/>
          <w:sz w:val="24"/>
          <w:szCs w:val="24"/>
        </w:rPr>
        <w:t>нии. Индивидуалистический характер Алеко. Романтический колорит поэмы.</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b/>
          <w:i/>
          <w:iCs/>
          <w:sz w:val="24"/>
          <w:szCs w:val="24"/>
        </w:rPr>
        <w:t>«Евгений Онегин».</w:t>
      </w:r>
      <w:r w:rsidRPr="00A67121">
        <w:rPr>
          <w:rFonts w:ascii="Times New Roman" w:hAnsi="Times New Roman" w:cs="Times New Roman"/>
          <w:i/>
          <w:iCs/>
          <w:sz w:val="24"/>
          <w:szCs w:val="24"/>
        </w:rPr>
        <w:t xml:space="preserve"> </w:t>
      </w:r>
      <w:r w:rsidRPr="00A67121">
        <w:rPr>
          <w:rFonts w:ascii="Times New Roman" w:hAnsi="Times New Roman" w:cs="Times New Roman"/>
          <w:sz w:val="24"/>
          <w:szCs w:val="24"/>
        </w:rPr>
        <w:t>Обзор содержания. «Евгений Оне</w:t>
      </w:r>
      <w:r w:rsidRPr="00A67121">
        <w:rPr>
          <w:rFonts w:ascii="Times New Roman" w:hAnsi="Times New Roman" w:cs="Times New Roman"/>
          <w:sz w:val="24"/>
          <w:szCs w:val="24"/>
        </w:rPr>
        <w:softHyphen/>
        <w:t>гин» — роман в стихах. Творческая история. Образы глав</w:t>
      </w:r>
      <w:r w:rsidRPr="00A67121">
        <w:rPr>
          <w:rFonts w:ascii="Times New Roman" w:hAnsi="Times New Roman" w:cs="Times New Roman"/>
          <w:sz w:val="24"/>
          <w:szCs w:val="24"/>
        </w:rPr>
        <w:softHyphen/>
        <w:t>ных героев. Основная сюжетная линия и лирические от</w:t>
      </w:r>
      <w:r w:rsidRPr="00A67121">
        <w:rPr>
          <w:rFonts w:ascii="Times New Roman" w:hAnsi="Times New Roman" w:cs="Times New Roman"/>
          <w:sz w:val="24"/>
          <w:szCs w:val="24"/>
        </w:rPr>
        <w:softHyphen/>
        <w:t>ступления.</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proofErr w:type="spellStart"/>
      <w:r w:rsidRPr="00A67121">
        <w:rPr>
          <w:rFonts w:ascii="Times New Roman" w:hAnsi="Times New Roman" w:cs="Times New Roman"/>
          <w:sz w:val="24"/>
          <w:szCs w:val="24"/>
        </w:rPr>
        <w:t>Онегинская</w:t>
      </w:r>
      <w:proofErr w:type="spellEnd"/>
      <w:r w:rsidRPr="00A67121">
        <w:rPr>
          <w:rFonts w:ascii="Times New Roman" w:hAnsi="Times New Roman" w:cs="Times New Roman"/>
          <w:sz w:val="24"/>
          <w:szCs w:val="24"/>
        </w:rPr>
        <w:t xml:space="preserve"> строфа. Структура текста. Россия в романе. Герои романа. Татьяна — нравственный идеал Пушкина. </w:t>
      </w:r>
      <w:proofErr w:type="gramStart"/>
      <w:r w:rsidRPr="00A67121">
        <w:rPr>
          <w:rFonts w:ascii="Times New Roman" w:hAnsi="Times New Roman" w:cs="Times New Roman"/>
          <w:sz w:val="24"/>
          <w:szCs w:val="24"/>
        </w:rPr>
        <w:t>Типическое</w:t>
      </w:r>
      <w:proofErr w:type="gramEnd"/>
      <w:r w:rsidRPr="00A67121">
        <w:rPr>
          <w:rFonts w:ascii="Times New Roman" w:hAnsi="Times New Roman" w:cs="Times New Roman"/>
          <w:sz w:val="24"/>
          <w:szCs w:val="24"/>
        </w:rPr>
        <w:t xml:space="preserve"> и и</w:t>
      </w:r>
      <w:r w:rsidRPr="00A67121">
        <w:rPr>
          <w:rFonts w:ascii="Times New Roman" w:hAnsi="Times New Roman" w:cs="Times New Roman"/>
          <w:sz w:val="24"/>
          <w:szCs w:val="24"/>
        </w:rPr>
        <w:t>н</w:t>
      </w:r>
      <w:r w:rsidRPr="00A67121">
        <w:rPr>
          <w:rFonts w:ascii="Times New Roman" w:hAnsi="Times New Roman" w:cs="Times New Roman"/>
          <w:sz w:val="24"/>
          <w:szCs w:val="24"/>
        </w:rPr>
        <w:t>дивидуальное в судьбах Ленского и Оне</w:t>
      </w:r>
      <w:r w:rsidRPr="00A67121">
        <w:rPr>
          <w:rFonts w:ascii="Times New Roman" w:hAnsi="Times New Roman" w:cs="Times New Roman"/>
          <w:sz w:val="24"/>
          <w:szCs w:val="24"/>
        </w:rPr>
        <w:softHyphen/>
        <w:t>гина. Автор как идейно-композиционный и лирический центр романа. Пушкинский роман в зеркале критики (при</w:t>
      </w:r>
      <w:r w:rsidRPr="00A67121">
        <w:rPr>
          <w:rFonts w:ascii="Times New Roman" w:hAnsi="Times New Roman" w:cs="Times New Roman"/>
          <w:sz w:val="24"/>
          <w:szCs w:val="24"/>
        </w:rPr>
        <w:softHyphen/>
        <w:t xml:space="preserve">жизненная критика — В. Г. Белинский, Д. И. Писарев; «органическая» критика — А. А. Григорьев; «почвенники» — Ф. М. Достоевский; философская критика начала </w:t>
      </w:r>
      <w:r w:rsidRPr="00A67121">
        <w:rPr>
          <w:rFonts w:ascii="Times New Roman" w:hAnsi="Times New Roman" w:cs="Times New Roman"/>
          <w:sz w:val="24"/>
          <w:szCs w:val="24"/>
          <w:lang w:val="en-US"/>
        </w:rPr>
        <w:t>XX</w:t>
      </w:r>
      <w:r w:rsidRPr="00A67121">
        <w:rPr>
          <w:rFonts w:ascii="Times New Roman" w:hAnsi="Times New Roman" w:cs="Times New Roman"/>
          <w:sz w:val="24"/>
          <w:szCs w:val="24"/>
        </w:rPr>
        <w:t xml:space="preserve"> века; писательские оценки).</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b/>
          <w:i/>
          <w:iCs/>
          <w:spacing w:val="-2"/>
          <w:sz w:val="24"/>
          <w:szCs w:val="24"/>
        </w:rPr>
        <w:t>«Моцарт и Сальери».</w:t>
      </w:r>
      <w:r w:rsidRPr="00A67121">
        <w:rPr>
          <w:rFonts w:ascii="Times New Roman" w:hAnsi="Times New Roman" w:cs="Times New Roman"/>
          <w:i/>
          <w:iCs/>
          <w:spacing w:val="-2"/>
          <w:sz w:val="24"/>
          <w:szCs w:val="24"/>
        </w:rPr>
        <w:t xml:space="preserve"> </w:t>
      </w:r>
      <w:r w:rsidRPr="00A67121">
        <w:rPr>
          <w:rFonts w:ascii="Times New Roman" w:hAnsi="Times New Roman" w:cs="Times New Roman"/>
          <w:spacing w:val="-2"/>
          <w:sz w:val="24"/>
          <w:szCs w:val="24"/>
        </w:rPr>
        <w:t xml:space="preserve">Проблема «гения и злодейства». </w:t>
      </w:r>
      <w:r w:rsidRPr="00A67121">
        <w:rPr>
          <w:rFonts w:ascii="Times New Roman" w:hAnsi="Times New Roman" w:cs="Times New Roman"/>
          <w:sz w:val="24"/>
          <w:szCs w:val="24"/>
        </w:rPr>
        <w:t>Трагедийное начало «Моцарта и Сальери». Два типа миро</w:t>
      </w:r>
      <w:r w:rsidRPr="00A67121">
        <w:rPr>
          <w:rFonts w:ascii="Times New Roman" w:hAnsi="Times New Roman" w:cs="Times New Roman"/>
          <w:sz w:val="24"/>
          <w:szCs w:val="24"/>
        </w:rPr>
        <w:softHyphen/>
        <w:t>восприятия, олиц</w:t>
      </w:r>
      <w:r w:rsidRPr="00A67121">
        <w:rPr>
          <w:rFonts w:ascii="Times New Roman" w:hAnsi="Times New Roman" w:cs="Times New Roman"/>
          <w:sz w:val="24"/>
          <w:szCs w:val="24"/>
        </w:rPr>
        <w:t>е</w:t>
      </w:r>
      <w:r w:rsidRPr="00A67121">
        <w:rPr>
          <w:rFonts w:ascii="Times New Roman" w:hAnsi="Times New Roman" w:cs="Times New Roman"/>
          <w:sz w:val="24"/>
          <w:szCs w:val="24"/>
        </w:rPr>
        <w:t>творенные в двух персонажах пьесы. Отражение их нравственных позиций в сфере творчества.</w:t>
      </w:r>
    </w:p>
    <w:p w:rsidR="001921A6" w:rsidRPr="00A67121" w:rsidRDefault="001921A6" w:rsidP="001921A6">
      <w:pPr>
        <w:spacing w:after="0" w:line="240" w:lineRule="auto"/>
        <w:ind w:left="57" w:right="57" w:firstLine="709"/>
        <w:jc w:val="both"/>
        <w:rPr>
          <w:rFonts w:ascii="Times New Roman" w:hAnsi="Times New Roman" w:cs="Times New Roman"/>
          <w:i/>
          <w:sz w:val="24"/>
          <w:szCs w:val="24"/>
        </w:rPr>
      </w:pPr>
      <w:r w:rsidRPr="00A67121">
        <w:rPr>
          <w:rFonts w:ascii="Times New Roman" w:hAnsi="Times New Roman" w:cs="Times New Roman"/>
          <w:i/>
          <w:sz w:val="24"/>
          <w:szCs w:val="24"/>
        </w:rPr>
        <w:t>Теория литературы. Роман в стихах (начальные пред</w:t>
      </w:r>
      <w:r w:rsidRPr="00A67121">
        <w:rPr>
          <w:rFonts w:ascii="Times New Roman" w:hAnsi="Times New Roman" w:cs="Times New Roman"/>
          <w:i/>
          <w:sz w:val="24"/>
          <w:szCs w:val="24"/>
        </w:rPr>
        <w:softHyphen/>
        <w:t>ставления). Реализм (развитие понятия). Трагедия как жанр драмы (развитие понятия).</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b/>
          <w:spacing w:val="-4"/>
          <w:sz w:val="24"/>
          <w:szCs w:val="24"/>
        </w:rPr>
        <w:t>Михаил Юрьевич Лермонтов.</w:t>
      </w:r>
      <w:r w:rsidRPr="00A67121">
        <w:rPr>
          <w:rFonts w:ascii="Times New Roman" w:hAnsi="Times New Roman" w:cs="Times New Roman"/>
          <w:spacing w:val="-4"/>
          <w:sz w:val="24"/>
          <w:szCs w:val="24"/>
        </w:rPr>
        <w:t xml:space="preserve"> Жизнь и творчество. </w:t>
      </w:r>
      <w:r w:rsidRPr="00A67121">
        <w:rPr>
          <w:rFonts w:ascii="Times New Roman" w:hAnsi="Times New Roman" w:cs="Times New Roman"/>
          <w:sz w:val="24"/>
          <w:szCs w:val="24"/>
        </w:rPr>
        <w:t>(Обзор.)</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b/>
          <w:i/>
          <w:iCs/>
          <w:sz w:val="24"/>
          <w:szCs w:val="24"/>
        </w:rPr>
        <w:t>«Герой нашего времени».</w:t>
      </w:r>
      <w:r w:rsidRPr="00A67121">
        <w:rPr>
          <w:rFonts w:ascii="Times New Roman" w:hAnsi="Times New Roman" w:cs="Times New Roman"/>
          <w:i/>
          <w:iCs/>
          <w:sz w:val="24"/>
          <w:szCs w:val="24"/>
        </w:rPr>
        <w:t xml:space="preserve"> </w:t>
      </w:r>
      <w:r w:rsidRPr="00A67121">
        <w:rPr>
          <w:rFonts w:ascii="Times New Roman" w:hAnsi="Times New Roman" w:cs="Times New Roman"/>
          <w:sz w:val="24"/>
          <w:szCs w:val="24"/>
        </w:rPr>
        <w:t>Обзор содержания. «Герой на</w:t>
      </w:r>
      <w:r w:rsidRPr="00A67121">
        <w:rPr>
          <w:rFonts w:ascii="Times New Roman" w:hAnsi="Times New Roman" w:cs="Times New Roman"/>
          <w:sz w:val="24"/>
          <w:szCs w:val="24"/>
        </w:rPr>
        <w:softHyphen/>
        <w:t>шего времени» — первый психологический роман в рус</w:t>
      </w:r>
      <w:r w:rsidRPr="00A67121">
        <w:rPr>
          <w:rFonts w:ascii="Times New Roman" w:hAnsi="Times New Roman" w:cs="Times New Roman"/>
          <w:sz w:val="24"/>
          <w:szCs w:val="24"/>
        </w:rPr>
        <w:softHyphen/>
        <w:t>ской литературе, р</w:t>
      </w:r>
      <w:r w:rsidRPr="00A67121">
        <w:rPr>
          <w:rFonts w:ascii="Times New Roman" w:hAnsi="Times New Roman" w:cs="Times New Roman"/>
          <w:sz w:val="24"/>
          <w:szCs w:val="24"/>
        </w:rPr>
        <w:t>о</w:t>
      </w:r>
      <w:r w:rsidRPr="00A67121">
        <w:rPr>
          <w:rFonts w:ascii="Times New Roman" w:hAnsi="Times New Roman" w:cs="Times New Roman"/>
          <w:sz w:val="24"/>
          <w:szCs w:val="24"/>
        </w:rPr>
        <w:t>ман о незаурядной личности. Главные и второстепенные герои.</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sz w:val="24"/>
          <w:szCs w:val="24"/>
        </w:rPr>
        <w:t>Особенности композиции. Печорин — «самый любопыт</w:t>
      </w:r>
      <w:r w:rsidRPr="00A67121">
        <w:rPr>
          <w:rFonts w:ascii="Times New Roman" w:hAnsi="Times New Roman" w:cs="Times New Roman"/>
          <w:sz w:val="24"/>
          <w:szCs w:val="24"/>
        </w:rPr>
        <w:softHyphen/>
        <w:t>ный предмет своих наблюдений» (В. Г. Белинский).</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sz w:val="24"/>
          <w:szCs w:val="24"/>
        </w:rPr>
        <w:t xml:space="preserve">Печорин и Максим </w:t>
      </w:r>
      <w:proofErr w:type="spellStart"/>
      <w:r w:rsidRPr="00A67121">
        <w:rPr>
          <w:rFonts w:ascii="Times New Roman" w:hAnsi="Times New Roman" w:cs="Times New Roman"/>
          <w:sz w:val="24"/>
          <w:szCs w:val="24"/>
        </w:rPr>
        <w:t>Максимыч</w:t>
      </w:r>
      <w:proofErr w:type="spellEnd"/>
      <w:r w:rsidRPr="00A67121">
        <w:rPr>
          <w:rFonts w:ascii="Times New Roman" w:hAnsi="Times New Roman" w:cs="Times New Roman"/>
          <w:sz w:val="24"/>
          <w:szCs w:val="24"/>
        </w:rPr>
        <w:t xml:space="preserve">. Печорин и доктор Вернер. Печорин и Грушницкий. Печорин и Вера. Печорин и Мери. Печорин и «ундина». Повесть </w:t>
      </w:r>
      <w:r w:rsidRPr="00A67121">
        <w:rPr>
          <w:rFonts w:ascii="Times New Roman" w:hAnsi="Times New Roman" w:cs="Times New Roman"/>
          <w:b/>
          <w:i/>
          <w:iCs/>
          <w:sz w:val="24"/>
          <w:szCs w:val="24"/>
        </w:rPr>
        <w:t>«Фаталист»</w:t>
      </w:r>
      <w:r w:rsidRPr="00A67121">
        <w:rPr>
          <w:rFonts w:ascii="Times New Roman" w:hAnsi="Times New Roman" w:cs="Times New Roman"/>
          <w:i/>
          <w:iCs/>
          <w:sz w:val="24"/>
          <w:szCs w:val="24"/>
        </w:rPr>
        <w:t xml:space="preserve"> </w:t>
      </w:r>
      <w:r w:rsidRPr="00A67121">
        <w:rPr>
          <w:rFonts w:ascii="Times New Roman" w:hAnsi="Times New Roman" w:cs="Times New Roman"/>
          <w:sz w:val="24"/>
          <w:szCs w:val="24"/>
        </w:rPr>
        <w:t>и ее философско-композиционное значение. Споры о романтиз</w:t>
      </w:r>
      <w:r w:rsidRPr="00A67121">
        <w:rPr>
          <w:rFonts w:ascii="Times New Roman" w:hAnsi="Times New Roman" w:cs="Times New Roman"/>
          <w:sz w:val="24"/>
          <w:szCs w:val="24"/>
        </w:rPr>
        <w:softHyphen/>
        <w:t>ме и реализме романа. Поэзия Лермонтова и «Герой наше</w:t>
      </w:r>
      <w:r w:rsidRPr="00A67121">
        <w:rPr>
          <w:rFonts w:ascii="Times New Roman" w:hAnsi="Times New Roman" w:cs="Times New Roman"/>
          <w:sz w:val="24"/>
          <w:szCs w:val="24"/>
        </w:rPr>
        <w:softHyphen/>
        <w:t>го времени» в критике В. Г. Белинского.</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sz w:val="24"/>
          <w:szCs w:val="24"/>
        </w:rPr>
        <w:lastRenderedPageBreak/>
        <w:t xml:space="preserve">Основные мотивы лирики. </w:t>
      </w:r>
      <w:proofErr w:type="gramStart"/>
      <w:r w:rsidRPr="00A67121">
        <w:rPr>
          <w:rFonts w:ascii="Times New Roman" w:hAnsi="Times New Roman" w:cs="Times New Roman"/>
          <w:b/>
          <w:i/>
          <w:iCs/>
          <w:sz w:val="24"/>
          <w:szCs w:val="24"/>
        </w:rPr>
        <w:t>«Смерть Поэта», «Парус», «И скучно и грустно», «Дума», «Поэт», «Родина», «Про</w:t>
      </w:r>
      <w:r w:rsidRPr="00A67121">
        <w:rPr>
          <w:rFonts w:ascii="Times New Roman" w:hAnsi="Times New Roman" w:cs="Times New Roman"/>
          <w:b/>
          <w:i/>
          <w:iCs/>
          <w:sz w:val="24"/>
          <w:szCs w:val="24"/>
        </w:rPr>
        <w:softHyphen/>
        <w:t>рок», «Нет, не тебя так пылко я люблю...».</w:t>
      </w:r>
      <w:proofErr w:type="gramEnd"/>
      <w:r w:rsidRPr="00A67121">
        <w:rPr>
          <w:rFonts w:ascii="Times New Roman" w:hAnsi="Times New Roman" w:cs="Times New Roman"/>
          <w:i/>
          <w:iCs/>
          <w:sz w:val="24"/>
          <w:szCs w:val="24"/>
        </w:rPr>
        <w:t xml:space="preserve"> </w:t>
      </w:r>
      <w:r w:rsidRPr="00A67121">
        <w:rPr>
          <w:rFonts w:ascii="Times New Roman" w:hAnsi="Times New Roman" w:cs="Times New Roman"/>
          <w:sz w:val="24"/>
          <w:szCs w:val="24"/>
        </w:rPr>
        <w:t>Пафос вольности, чувство одиночества, тема любви, поэта и поэзии.</w:t>
      </w:r>
    </w:p>
    <w:p w:rsidR="001921A6" w:rsidRPr="00A67121" w:rsidRDefault="001921A6" w:rsidP="001921A6">
      <w:pPr>
        <w:spacing w:after="0" w:line="240" w:lineRule="auto"/>
        <w:ind w:left="57" w:right="57" w:firstLine="709"/>
        <w:jc w:val="both"/>
        <w:rPr>
          <w:rFonts w:ascii="Times New Roman" w:hAnsi="Times New Roman" w:cs="Times New Roman"/>
          <w:i/>
          <w:sz w:val="24"/>
          <w:szCs w:val="24"/>
        </w:rPr>
      </w:pPr>
      <w:r w:rsidRPr="00A67121">
        <w:rPr>
          <w:rFonts w:ascii="Times New Roman" w:hAnsi="Times New Roman" w:cs="Times New Roman"/>
          <w:i/>
          <w:sz w:val="24"/>
          <w:szCs w:val="24"/>
        </w:rPr>
        <w:t>Теория литературы. Понятие о романтизме (закреп</w:t>
      </w:r>
      <w:r w:rsidRPr="00A67121">
        <w:rPr>
          <w:rFonts w:ascii="Times New Roman" w:hAnsi="Times New Roman" w:cs="Times New Roman"/>
          <w:i/>
          <w:sz w:val="24"/>
          <w:szCs w:val="24"/>
        </w:rPr>
        <w:softHyphen/>
        <w:t>ление понятия). Психологизм художественной литературы (начальные пре</w:t>
      </w:r>
      <w:r w:rsidRPr="00A67121">
        <w:rPr>
          <w:rFonts w:ascii="Times New Roman" w:hAnsi="Times New Roman" w:cs="Times New Roman"/>
          <w:i/>
          <w:sz w:val="24"/>
          <w:szCs w:val="24"/>
        </w:rPr>
        <w:t>д</w:t>
      </w:r>
      <w:r w:rsidRPr="00A67121">
        <w:rPr>
          <w:rFonts w:ascii="Times New Roman" w:hAnsi="Times New Roman" w:cs="Times New Roman"/>
          <w:i/>
          <w:sz w:val="24"/>
          <w:szCs w:val="24"/>
        </w:rPr>
        <w:t>ставления). Психологический роман (на</w:t>
      </w:r>
      <w:r w:rsidRPr="00A67121">
        <w:rPr>
          <w:rFonts w:ascii="Times New Roman" w:hAnsi="Times New Roman" w:cs="Times New Roman"/>
          <w:i/>
          <w:sz w:val="24"/>
          <w:szCs w:val="24"/>
        </w:rPr>
        <w:softHyphen/>
        <w:t>чальные представления).</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b/>
          <w:spacing w:val="-3"/>
          <w:sz w:val="24"/>
          <w:szCs w:val="24"/>
        </w:rPr>
        <w:t>Николай Васильевич Гоголь.</w:t>
      </w:r>
      <w:r w:rsidRPr="00A67121">
        <w:rPr>
          <w:rFonts w:ascii="Times New Roman" w:hAnsi="Times New Roman" w:cs="Times New Roman"/>
          <w:spacing w:val="-3"/>
          <w:sz w:val="24"/>
          <w:szCs w:val="24"/>
        </w:rPr>
        <w:t xml:space="preserve"> Жизнь и творчество. </w:t>
      </w:r>
      <w:r w:rsidRPr="00A67121">
        <w:rPr>
          <w:rFonts w:ascii="Times New Roman" w:hAnsi="Times New Roman" w:cs="Times New Roman"/>
          <w:sz w:val="24"/>
          <w:szCs w:val="24"/>
        </w:rPr>
        <w:t>(Обзор)</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b/>
          <w:i/>
          <w:iCs/>
          <w:sz w:val="24"/>
          <w:szCs w:val="24"/>
        </w:rPr>
        <w:t>«Мертвые души»</w:t>
      </w:r>
      <w:r w:rsidRPr="00A67121">
        <w:rPr>
          <w:rFonts w:ascii="Times New Roman" w:hAnsi="Times New Roman" w:cs="Times New Roman"/>
          <w:i/>
          <w:iCs/>
          <w:sz w:val="24"/>
          <w:szCs w:val="24"/>
        </w:rPr>
        <w:t xml:space="preserve"> </w:t>
      </w:r>
      <w:r w:rsidRPr="00A67121">
        <w:rPr>
          <w:rFonts w:ascii="Times New Roman" w:hAnsi="Times New Roman" w:cs="Times New Roman"/>
          <w:sz w:val="24"/>
          <w:szCs w:val="24"/>
        </w:rPr>
        <w:t>— история создания. Смысл названия поэмы. Система образов. Мертвые и живые души. Чичи</w:t>
      </w:r>
      <w:r w:rsidRPr="00A67121">
        <w:rPr>
          <w:rFonts w:ascii="Times New Roman" w:hAnsi="Times New Roman" w:cs="Times New Roman"/>
          <w:sz w:val="24"/>
          <w:szCs w:val="24"/>
        </w:rPr>
        <w:softHyphen/>
        <w:t>ков — «приобрет</w:t>
      </w:r>
      <w:r w:rsidRPr="00A67121">
        <w:rPr>
          <w:rFonts w:ascii="Times New Roman" w:hAnsi="Times New Roman" w:cs="Times New Roman"/>
          <w:sz w:val="24"/>
          <w:szCs w:val="24"/>
        </w:rPr>
        <w:t>а</w:t>
      </w:r>
      <w:r w:rsidRPr="00A67121">
        <w:rPr>
          <w:rFonts w:ascii="Times New Roman" w:hAnsi="Times New Roman" w:cs="Times New Roman"/>
          <w:sz w:val="24"/>
          <w:szCs w:val="24"/>
        </w:rPr>
        <w:t>тель», новый герой эпохи.</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sz w:val="24"/>
          <w:szCs w:val="24"/>
        </w:rPr>
        <w:t>Поэма о величии России. Первоначальный замысел и идея Гоголя. Соотношение с «Божественной комедией» Данте, с плутовским романом, романом-путешествием. Жанровое своеобразие произведения. Причины незавер</w:t>
      </w:r>
      <w:r w:rsidRPr="00A67121">
        <w:rPr>
          <w:rFonts w:ascii="Times New Roman" w:hAnsi="Times New Roman" w:cs="Times New Roman"/>
          <w:sz w:val="24"/>
          <w:szCs w:val="24"/>
        </w:rPr>
        <w:softHyphen/>
        <w:t>шенности поэмы. Чичиков как антигерой. Эв</w:t>
      </w:r>
      <w:r w:rsidRPr="00A67121">
        <w:rPr>
          <w:rFonts w:ascii="Times New Roman" w:hAnsi="Times New Roman" w:cs="Times New Roman"/>
          <w:sz w:val="24"/>
          <w:szCs w:val="24"/>
        </w:rPr>
        <w:t>о</w:t>
      </w:r>
      <w:r w:rsidRPr="00A67121">
        <w:rPr>
          <w:rFonts w:ascii="Times New Roman" w:hAnsi="Times New Roman" w:cs="Times New Roman"/>
          <w:sz w:val="24"/>
          <w:szCs w:val="24"/>
        </w:rPr>
        <w:t>люция Чи</w:t>
      </w:r>
      <w:r w:rsidRPr="00A67121">
        <w:rPr>
          <w:rFonts w:ascii="Times New Roman" w:hAnsi="Times New Roman" w:cs="Times New Roman"/>
          <w:sz w:val="24"/>
          <w:szCs w:val="24"/>
        </w:rPr>
        <w:softHyphen/>
        <w:t>чикова и Плюшкина в замысле поэмы. Эволюция образа автора — от сатирика к пророку и проповеднику. Поэма в оценках Б</w:t>
      </w:r>
      <w:r w:rsidRPr="00A67121">
        <w:rPr>
          <w:rFonts w:ascii="Times New Roman" w:hAnsi="Times New Roman" w:cs="Times New Roman"/>
          <w:sz w:val="24"/>
          <w:szCs w:val="24"/>
        </w:rPr>
        <w:t>е</w:t>
      </w:r>
      <w:r w:rsidRPr="00A67121">
        <w:rPr>
          <w:rFonts w:ascii="Times New Roman" w:hAnsi="Times New Roman" w:cs="Times New Roman"/>
          <w:sz w:val="24"/>
          <w:szCs w:val="24"/>
        </w:rPr>
        <w:t>линского. Ответ Гоголя на критику Белин</w:t>
      </w:r>
      <w:r w:rsidRPr="00A67121">
        <w:rPr>
          <w:rFonts w:ascii="Times New Roman" w:hAnsi="Times New Roman" w:cs="Times New Roman"/>
          <w:sz w:val="24"/>
          <w:szCs w:val="24"/>
        </w:rPr>
        <w:softHyphen/>
        <w:t>ского.</w:t>
      </w:r>
    </w:p>
    <w:p w:rsidR="001921A6" w:rsidRPr="00A67121" w:rsidRDefault="001921A6" w:rsidP="001921A6">
      <w:pPr>
        <w:spacing w:after="0" w:line="240" w:lineRule="auto"/>
        <w:ind w:left="57" w:right="57" w:firstLine="709"/>
        <w:jc w:val="both"/>
        <w:rPr>
          <w:rFonts w:ascii="Times New Roman" w:hAnsi="Times New Roman" w:cs="Times New Roman"/>
          <w:i/>
          <w:sz w:val="24"/>
          <w:szCs w:val="24"/>
        </w:rPr>
      </w:pPr>
      <w:r w:rsidRPr="00A67121">
        <w:rPr>
          <w:rFonts w:ascii="Times New Roman" w:hAnsi="Times New Roman" w:cs="Times New Roman"/>
          <w:i/>
          <w:sz w:val="24"/>
          <w:szCs w:val="24"/>
        </w:rPr>
        <w:t xml:space="preserve">Теория литературы. Понятие о герое и антигерое. Понятие о литературном типе. Понятие о комическом и его </w:t>
      </w:r>
      <w:proofErr w:type="gramStart"/>
      <w:r w:rsidRPr="00A67121">
        <w:rPr>
          <w:rFonts w:ascii="Times New Roman" w:hAnsi="Times New Roman" w:cs="Times New Roman"/>
          <w:i/>
          <w:sz w:val="24"/>
          <w:szCs w:val="24"/>
        </w:rPr>
        <w:t>видах</w:t>
      </w:r>
      <w:proofErr w:type="gramEnd"/>
      <w:r w:rsidRPr="00A67121">
        <w:rPr>
          <w:rFonts w:ascii="Times New Roman" w:hAnsi="Times New Roman" w:cs="Times New Roman"/>
          <w:i/>
          <w:sz w:val="24"/>
          <w:szCs w:val="24"/>
        </w:rPr>
        <w:t>: сатире, юморе, иронии, сарказме. Характер ко</w:t>
      </w:r>
      <w:r w:rsidRPr="00A67121">
        <w:rPr>
          <w:rFonts w:ascii="Times New Roman" w:hAnsi="Times New Roman" w:cs="Times New Roman"/>
          <w:i/>
          <w:sz w:val="24"/>
          <w:szCs w:val="24"/>
        </w:rPr>
        <w:softHyphen/>
        <w:t xml:space="preserve">мического изображения в соответствии с тоном речи: обличительный пафос, сатирический или саркастический смех, ироническая насмешка, </w:t>
      </w:r>
      <w:proofErr w:type="gramStart"/>
      <w:r w:rsidRPr="00A67121">
        <w:rPr>
          <w:rFonts w:ascii="Times New Roman" w:hAnsi="Times New Roman" w:cs="Times New Roman"/>
          <w:i/>
          <w:sz w:val="24"/>
          <w:szCs w:val="24"/>
        </w:rPr>
        <w:t>издевка</w:t>
      </w:r>
      <w:proofErr w:type="gramEnd"/>
      <w:r w:rsidRPr="00A67121">
        <w:rPr>
          <w:rFonts w:ascii="Times New Roman" w:hAnsi="Times New Roman" w:cs="Times New Roman"/>
          <w:i/>
          <w:sz w:val="24"/>
          <w:szCs w:val="24"/>
        </w:rPr>
        <w:t xml:space="preserve">, беззлобное </w:t>
      </w:r>
      <w:proofErr w:type="spellStart"/>
      <w:r w:rsidRPr="00A67121">
        <w:rPr>
          <w:rFonts w:ascii="Times New Roman" w:hAnsi="Times New Roman" w:cs="Times New Roman"/>
          <w:i/>
          <w:sz w:val="24"/>
          <w:szCs w:val="24"/>
        </w:rPr>
        <w:t>комикование</w:t>
      </w:r>
      <w:proofErr w:type="spellEnd"/>
      <w:r w:rsidRPr="00A67121">
        <w:rPr>
          <w:rFonts w:ascii="Times New Roman" w:hAnsi="Times New Roman" w:cs="Times New Roman"/>
          <w:i/>
          <w:sz w:val="24"/>
          <w:szCs w:val="24"/>
        </w:rPr>
        <w:t>, дружеский смех (развитие представлений).</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b/>
          <w:spacing w:val="-1"/>
          <w:sz w:val="24"/>
          <w:szCs w:val="24"/>
        </w:rPr>
        <w:t>Александр  Николаевич Островский.</w:t>
      </w:r>
      <w:r w:rsidRPr="00A67121">
        <w:rPr>
          <w:rFonts w:ascii="Times New Roman" w:hAnsi="Times New Roman" w:cs="Times New Roman"/>
          <w:spacing w:val="-1"/>
          <w:sz w:val="24"/>
          <w:szCs w:val="24"/>
        </w:rPr>
        <w:t xml:space="preserve">  Слово о писателе.</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b/>
          <w:i/>
          <w:iCs/>
          <w:sz w:val="24"/>
          <w:szCs w:val="24"/>
        </w:rPr>
        <w:t>«Бедность не порок».</w:t>
      </w:r>
      <w:r w:rsidRPr="00A67121">
        <w:rPr>
          <w:rFonts w:ascii="Times New Roman" w:hAnsi="Times New Roman" w:cs="Times New Roman"/>
          <w:i/>
          <w:iCs/>
          <w:sz w:val="24"/>
          <w:szCs w:val="24"/>
        </w:rPr>
        <w:t xml:space="preserve"> </w:t>
      </w:r>
      <w:r w:rsidRPr="00A67121">
        <w:rPr>
          <w:rFonts w:ascii="Times New Roman" w:hAnsi="Times New Roman" w:cs="Times New Roman"/>
          <w:sz w:val="24"/>
          <w:szCs w:val="24"/>
        </w:rPr>
        <w:t xml:space="preserve">Патриархальный мир в пьесе и угроза его распада. Любовь в патриархальном мире. Любовь </w:t>
      </w:r>
      <w:proofErr w:type="spellStart"/>
      <w:r w:rsidRPr="00A67121">
        <w:rPr>
          <w:rFonts w:ascii="Times New Roman" w:hAnsi="Times New Roman" w:cs="Times New Roman"/>
          <w:sz w:val="24"/>
          <w:szCs w:val="24"/>
        </w:rPr>
        <w:t>Гордеевна</w:t>
      </w:r>
      <w:proofErr w:type="spellEnd"/>
      <w:r w:rsidRPr="00A67121">
        <w:rPr>
          <w:rFonts w:ascii="Times New Roman" w:hAnsi="Times New Roman" w:cs="Times New Roman"/>
          <w:sz w:val="24"/>
          <w:szCs w:val="24"/>
        </w:rPr>
        <w:t xml:space="preserve">   и   приказчик   Митя   —   положительные   герои пьесы. Особенности сюжета. Победа любви — воскрешение патриархальности, воплощение истины, благодати, красоты. </w:t>
      </w:r>
    </w:p>
    <w:p w:rsidR="001921A6" w:rsidRPr="00A67121" w:rsidRDefault="001921A6" w:rsidP="001921A6">
      <w:pPr>
        <w:spacing w:after="0" w:line="240" w:lineRule="auto"/>
        <w:ind w:left="57" w:right="57" w:firstLine="709"/>
        <w:jc w:val="both"/>
        <w:rPr>
          <w:rFonts w:ascii="Times New Roman" w:hAnsi="Times New Roman" w:cs="Times New Roman"/>
          <w:i/>
          <w:sz w:val="24"/>
          <w:szCs w:val="24"/>
        </w:rPr>
      </w:pPr>
      <w:r w:rsidRPr="00A67121">
        <w:rPr>
          <w:rFonts w:ascii="Times New Roman" w:hAnsi="Times New Roman" w:cs="Times New Roman"/>
          <w:i/>
          <w:sz w:val="24"/>
          <w:szCs w:val="24"/>
        </w:rPr>
        <w:t>Теория  литературы. Комедия как жанр драматургии (развитие понятия).</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b/>
          <w:sz w:val="24"/>
          <w:szCs w:val="24"/>
        </w:rPr>
        <w:t>Федор Михайлович Достоевский.</w:t>
      </w:r>
      <w:r w:rsidRPr="00A67121">
        <w:rPr>
          <w:rFonts w:ascii="Times New Roman" w:hAnsi="Times New Roman" w:cs="Times New Roman"/>
          <w:sz w:val="24"/>
          <w:szCs w:val="24"/>
        </w:rPr>
        <w:t xml:space="preserve"> Слово о писателе.</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b/>
          <w:i/>
          <w:iCs/>
          <w:sz w:val="24"/>
          <w:szCs w:val="24"/>
        </w:rPr>
        <w:t>«Белые ночи».</w:t>
      </w:r>
      <w:r w:rsidRPr="00A67121">
        <w:rPr>
          <w:rFonts w:ascii="Times New Roman" w:hAnsi="Times New Roman" w:cs="Times New Roman"/>
          <w:i/>
          <w:iCs/>
          <w:sz w:val="24"/>
          <w:szCs w:val="24"/>
        </w:rPr>
        <w:t xml:space="preserve"> </w:t>
      </w:r>
      <w:r w:rsidRPr="00A67121">
        <w:rPr>
          <w:rFonts w:ascii="Times New Roman" w:hAnsi="Times New Roman" w:cs="Times New Roman"/>
          <w:sz w:val="24"/>
          <w:szCs w:val="24"/>
        </w:rPr>
        <w:t>Тип «петербургского мечтателя» — жад</w:t>
      </w:r>
      <w:r w:rsidRPr="00A67121">
        <w:rPr>
          <w:rFonts w:ascii="Times New Roman" w:hAnsi="Times New Roman" w:cs="Times New Roman"/>
          <w:sz w:val="24"/>
          <w:szCs w:val="24"/>
        </w:rPr>
        <w:softHyphen/>
        <w:t>ного к жизни и одновременно нежного, доброго, несчаст</w:t>
      </w:r>
      <w:r w:rsidRPr="00A67121">
        <w:rPr>
          <w:rFonts w:ascii="Times New Roman" w:hAnsi="Times New Roman" w:cs="Times New Roman"/>
          <w:sz w:val="24"/>
          <w:szCs w:val="24"/>
        </w:rPr>
        <w:softHyphen/>
        <w:t>ного, склонного к несбыточным фантазиям. Роль истории Настеньки в романе. Содержание и смысл «сентименталь</w:t>
      </w:r>
      <w:r w:rsidRPr="00A67121">
        <w:rPr>
          <w:rFonts w:ascii="Times New Roman" w:hAnsi="Times New Roman" w:cs="Times New Roman"/>
          <w:sz w:val="24"/>
          <w:szCs w:val="24"/>
        </w:rPr>
        <w:softHyphen/>
        <w:t>ности» в понимании Достоевского.</w:t>
      </w:r>
    </w:p>
    <w:p w:rsidR="001921A6" w:rsidRPr="00A67121" w:rsidRDefault="001921A6" w:rsidP="001921A6">
      <w:pPr>
        <w:spacing w:after="0" w:line="240" w:lineRule="auto"/>
        <w:ind w:left="57" w:right="57" w:firstLine="709"/>
        <w:jc w:val="both"/>
        <w:rPr>
          <w:rFonts w:ascii="Times New Roman" w:hAnsi="Times New Roman" w:cs="Times New Roman"/>
          <w:i/>
          <w:sz w:val="24"/>
          <w:szCs w:val="24"/>
        </w:rPr>
      </w:pPr>
      <w:r w:rsidRPr="00A67121">
        <w:rPr>
          <w:rFonts w:ascii="Times New Roman" w:hAnsi="Times New Roman" w:cs="Times New Roman"/>
          <w:i/>
          <w:sz w:val="24"/>
          <w:szCs w:val="24"/>
        </w:rPr>
        <w:t>Теория   литературы. Повесть (развитие понятия).</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b/>
          <w:sz w:val="24"/>
          <w:szCs w:val="24"/>
        </w:rPr>
        <w:t>Лев Николаевич Толстой</w:t>
      </w:r>
      <w:r w:rsidRPr="00A67121">
        <w:rPr>
          <w:rFonts w:ascii="Times New Roman" w:hAnsi="Times New Roman" w:cs="Times New Roman"/>
          <w:sz w:val="24"/>
          <w:szCs w:val="24"/>
        </w:rPr>
        <w:t>. Слово о писателе.</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b/>
          <w:i/>
          <w:iCs/>
          <w:sz w:val="24"/>
          <w:szCs w:val="24"/>
        </w:rPr>
        <w:t>«Юность».</w:t>
      </w:r>
      <w:r w:rsidRPr="00A67121">
        <w:rPr>
          <w:rFonts w:ascii="Times New Roman" w:hAnsi="Times New Roman" w:cs="Times New Roman"/>
          <w:i/>
          <w:iCs/>
          <w:sz w:val="24"/>
          <w:szCs w:val="24"/>
        </w:rPr>
        <w:t xml:space="preserve"> </w:t>
      </w:r>
      <w:r w:rsidRPr="00A67121">
        <w:rPr>
          <w:rFonts w:ascii="Times New Roman" w:hAnsi="Times New Roman" w:cs="Times New Roman"/>
          <w:sz w:val="24"/>
          <w:szCs w:val="24"/>
        </w:rPr>
        <w:t>Обзор содержания автобиографической три</w:t>
      </w:r>
      <w:r w:rsidRPr="00A67121">
        <w:rPr>
          <w:rFonts w:ascii="Times New Roman" w:hAnsi="Times New Roman" w:cs="Times New Roman"/>
          <w:sz w:val="24"/>
          <w:szCs w:val="24"/>
        </w:rPr>
        <w:softHyphen/>
        <w:t>логии. Формирование личности юного героя повести, его стремление к нра</w:t>
      </w:r>
      <w:r w:rsidRPr="00A67121">
        <w:rPr>
          <w:rFonts w:ascii="Times New Roman" w:hAnsi="Times New Roman" w:cs="Times New Roman"/>
          <w:sz w:val="24"/>
          <w:szCs w:val="24"/>
        </w:rPr>
        <w:t>в</w:t>
      </w:r>
      <w:r w:rsidRPr="00A67121">
        <w:rPr>
          <w:rFonts w:ascii="Times New Roman" w:hAnsi="Times New Roman" w:cs="Times New Roman"/>
          <w:sz w:val="24"/>
          <w:szCs w:val="24"/>
        </w:rPr>
        <w:t>ственному обновлению. Духовный конф</w:t>
      </w:r>
      <w:r w:rsidRPr="00A67121">
        <w:rPr>
          <w:rFonts w:ascii="Times New Roman" w:hAnsi="Times New Roman" w:cs="Times New Roman"/>
          <w:sz w:val="24"/>
          <w:szCs w:val="24"/>
        </w:rPr>
        <w:softHyphen/>
        <w:t>ликт героя с окружающей его средой и собственными недостатками: самолюбованием, тщеслав</w:t>
      </w:r>
      <w:r w:rsidRPr="00A67121">
        <w:rPr>
          <w:rFonts w:ascii="Times New Roman" w:hAnsi="Times New Roman" w:cs="Times New Roman"/>
          <w:sz w:val="24"/>
          <w:szCs w:val="24"/>
        </w:rPr>
        <w:t>и</w:t>
      </w:r>
      <w:r w:rsidRPr="00A67121">
        <w:rPr>
          <w:rFonts w:ascii="Times New Roman" w:hAnsi="Times New Roman" w:cs="Times New Roman"/>
          <w:sz w:val="24"/>
          <w:szCs w:val="24"/>
        </w:rPr>
        <w:t>ем, скептициз</w:t>
      </w:r>
      <w:r w:rsidRPr="00A67121">
        <w:rPr>
          <w:rFonts w:ascii="Times New Roman" w:hAnsi="Times New Roman" w:cs="Times New Roman"/>
          <w:sz w:val="24"/>
          <w:szCs w:val="24"/>
        </w:rPr>
        <w:softHyphen/>
        <w:t>мом. Возрождение веры в победу добра, в возможность счастья. Особенности поэтики Л. Толстого: психологизм («диалектика души»), чистота нравственного чувства, внут</w:t>
      </w:r>
      <w:r w:rsidRPr="00A67121">
        <w:rPr>
          <w:rFonts w:ascii="Times New Roman" w:hAnsi="Times New Roman" w:cs="Times New Roman"/>
          <w:sz w:val="24"/>
          <w:szCs w:val="24"/>
        </w:rPr>
        <w:softHyphen/>
        <w:t>ренний монолог как форма раскрытия психологии героя.</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b/>
          <w:sz w:val="24"/>
          <w:szCs w:val="24"/>
        </w:rPr>
        <w:t>Антон Павлович Чехов.</w:t>
      </w:r>
      <w:r w:rsidRPr="00A67121">
        <w:rPr>
          <w:rFonts w:ascii="Times New Roman" w:hAnsi="Times New Roman" w:cs="Times New Roman"/>
          <w:sz w:val="24"/>
          <w:szCs w:val="24"/>
        </w:rPr>
        <w:t xml:space="preserve"> Слово о писателе.</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b/>
          <w:i/>
          <w:iCs/>
          <w:spacing w:val="-2"/>
          <w:sz w:val="24"/>
          <w:szCs w:val="24"/>
        </w:rPr>
        <w:t>«Тоска», «Смерть чиновника».</w:t>
      </w:r>
      <w:r w:rsidRPr="00A67121">
        <w:rPr>
          <w:rFonts w:ascii="Times New Roman" w:hAnsi="Times New Roman" w:cs="Times New Roman"/>
          <w:i/>
          <w:iCs/>
          <w:spacing w:val="-2"/>
          <w:sz w:val="24"/>
          <w:szCs w:val="24"/>
        </w:rPr>
        <w:t xml:space="preserve"> </w:t>
      </w:r>
      <w:r w:rsidRPr="00A67121">
        <w:rPr>
          <w:rFonts w:ascii="Times New Roman" w:hAnsi="Times New Roman" w:cs="Times New Roman"/>
          <w:spacing w:val="-2"/>
          <w:sz w:val="24"/>
          <w:szCs w:val="24"/>
        </w:rPr>
        <w:t xml:space="preserve">Истинные и ложные </w:t>
      </w:r>
      <w:r w:rsidRPr="00A67121">
        <w:rPr>
          <w:rFonts w:ascii="Times New Roman" w:hAnsi="Times New Roman" w:cs="Times New Roman"/>
          <w:sz w:val="24"/>
          <w:szCs w:val="24"/>
        </w:rPr>
        <w:t>ценности героев рассказа.</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sz w:val="24"/>
          <w:szCs w:val="24"/>
        </w:rPr>
        <w:t>«Смерть чиновника». Эволюция образа маленького чело</w:t>
      </w:r>
      <w:r w:rsidRPr="00A67121">
        <w:rPr>
          <w:rFonts w:ascii="Times New Roman" w:hAnsi="Times New Roman" w:cs="Times New Roman"/>
          <w:sz w:val="24"/>
          <w:szCs w:val="24"/>
        </w:rPr>
        <w:softHyphen/>
        <w:t xml:space="preserve">века в русской литературе </w:t>
      </w:r>
      <w:r w:rsidRPr="00A67121">
        <w:rPr>
          <w:rFonts w:ascii="Times New Roman" w:hAnsi="Times New Roman" w:cs="Times New Roman"/>
          <w:sz w:val="24"/>
          <w:szCs w:val="24"/>
          <w:lang w:val="en-US"/>
        </w:rPr>
        <w:t>XIX</w:t>
      </w:r>
      <w:r w:rsidRPr="00A67121">
        <w:rPr>
          <w:rFonts w:ascii="Times New Roman" w:hAnsi="Times New Roman" w:cs="Times New Roman"/>
          <w:sz w:val="24"/>
          <w:szCs w:val="24"/>
        </w:rPr>
        <w:t xml:space="preserve"> века. Чеховское отношение </w:t>
      </w:r>
      <w:r w:rsidRPr="00A67121">
        <w:rPr>
          <w:rFonts w:ascii="Times New Roman" w:hAnsi="Times New Roman" w:cs="Times New Roman"/>
          <w:spacing w:val="-1"/>
          <w:sz w:val="24"/>
          <w:szCs w:val="24"/>
        </w:rPr>
        <w:t>к маленькому ч</w:t>
      </w:r>
      <w:r w:rsidRPr="00A67121">
        <w:rPr>
          <w:rFonts w:ascii="Times New Roman" w:hAnsi="Times New Roman" w:cs="Times New Roman"/>
          <w:spacing w:val="-1"/>
          <w:sz w:val="24"/>
          <w:szCs w:val="24"/>
        </w:rPr>
        <w:t>е</w:t>
      </w:r>
      <w:r w:rsidRPr="00A67121">
        <w:rPr>
          <w:rFonts w:ascii="Times New Roman" w:hAnsi="Times New Roman" w:cs="Times New Roman"/>
          <w:spacing w:val="-1"/>
          <w:sz w:val="24"/>
          <w:szCs w:val="24"/>
        </w:rPr>
        <w:t xml:space="preserve">ловеку. Боль и негодование автора. «Тоска». </w:t>
      </w:r>
      <w:r w:rsidRPr="00A67121">
        <w:rPr>
          <w:rFonts w:ascii="Times New Roman" w:hAnsi="Times New Roman" w:cs="Times New Roman"/>
          <w:sz w:val="24"/>
          <w:szCs w:val="24"/>
        </w:rPr>
        <w:t>Тема одиночества человека в многолюдном городе.</w:t>
      </w:r>
    </w:p>
    <w:p w:rsidR="001921A6" w:rsidRPr="00A67121" w:rsidRDefault="001921A6" w:rsidP="001921A6">
      <w:pPr>
        <w:spacing w:after="0" w:line="240" w:lineRule="auto"/>
        <w:ind w:left="57" w:right="57" w:firstLine="709"/>
        <w:jc w:val="both"/>
        <w:rPr>
          <w:rFonts w:ascii="Times New Roman" w:hAnsi="Times New Roman" w:cs="Times New Roman"/>
          <w:i/>
          <w:sz w:val="24"/>
          <w:szCs w:val="24"/>
        </w:rPr>
      </w:pPr>
      <w:r w:rsidRPr="00A67121">
        <w:rPr>
          <w:rFonts w:ascii="Times New Roman" w:hAnsi="Times New Roman" w:cs="Times New Roman"/>
          <w:i/>
          <w:sz w:val="24"/>
          <w:szCs w:val="24"/>
        </w:rPr>
        <w:t>Теория литературы. Развитие представлений о жан</w:t>
      </w:r>
      <w:r w:rsidRPr="00A67121">
        <w:rPr>
          <w:rFonts w:ascii="Times New Roman" w:hAnsi="Times New Roman" w:cs="Times New Roman"/>
          <w:i/>
          <w:sz w:val="24"/>
          <w:szCs w:val="24"/>
        </w:rPr>
        <w:softHyphen/>
        <w:t>ровых особенностях рассказа.</w:t>
      </w:r>
    </w:p>
    <w:p w:rsidR="001921A6" w:rsidRPr="00A67121" w:rsidRDefault="001921A6" w:rsidP="001921A6">
      <w:pPr>
        <w:spacing w:after="0" w:line="240" w:lineRule="auto"/>
        <w:ind w:left="57" w:right="57" w:firstLine="709"/>
        <w:jc w:val="both"/>
        <w:rPr>
          <w:rFonts w:ascii="Times New Roman" w:hAnsi="Times New Roman" w:cs="Times New Roman"/>
          <w:b/>
          <w:sz w:val="24"/>
          <w:szCs w:val="24"/>
        </w:rPr>
      </w:pPr>
      <w:r w:rsidRPr="00A67121">
        <w:rPr>
          <w:rFonts w:ascii="Times New Roman" w:hAnsi="Times New Roman" w:cs="Times New Roman"/>
          <w:b/>
          <w:sz w:val="24"/>
          <w:szCs w:val="24"/>
        </w:rPr>
        <w:t xml:space="preserve"> Из поэзии </w:t>
      </w:r>
      <w:r w:rsidRPr="00A67121">
        <w:rPr>
          <w:rFonts w:ascii="Times New Roman" w:hAnsi="Times New Roman" w:cs="Times New Roman"/>
          <w:b/>
          <w:sz w:val="24"/>
          <w:szCs w:val="24"/>
          <w:lang w:val="en-US"/>
        </w:rPr>
        <w:t>XIX</w:t>
      </w:r>
      <w:r w:rsidRPr="00A67121">
        <w:rPr>
          <w:rFonts w:ascii="Times New Roman" w:hAnsi="Times New Roman" w:cs="Times New Roman"/>
          <w:b/>
          <w:sz w:val="24"/>
          <w:szCs w:val="24"/>
        </w:rPr>
        <w:t xml:space="preserve"> века</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sz w:val="24"/>
          <w:szCs w:val="24"/>
        </w:rPr>
        <w:lastRenderedPageBreak/>
        <w:t>Беседы о Н. А. Некрасове, Ф. И. Тютчеве, А. А. Фете и других поэтах (по выбору учителя и учащихся). Многообра</w:t>
      </w:r>
      <w:r w:rsidRPr="00A67121">
        <w:rPr>
          <w:rFonts w:ascii="Times New Roman" w:hAnsi="Times New Roman" w:cs="Times New Roman"/>
          <w:sz w:val="24"/>
          <w:szCs w:val="24"/>
        </w:rPr>
        <w:softHyphen/>
        <w:t>зие талантов. Эмоциональное богатство русской поэзии. Обзор с включением ряда произведений.</w:t>
      </w:r>
    </w:p>
    <w:p w:rsidR="001921A6" w:rsidRPr="00A67121" w:rsidRDefault="001921A6" w:rsidP="001921A6">
      <w:pPr>
        <w:spacing w:after="0" w:line="240" w:lineRule="auto"/>
        <w:ind w:left="57" w:right="57" w:firstLine="709"/>
        <w:jc w:val="both"/>
        <w:rPr>
          <w:rFonts w:ascii="Times New Roman" w:hAnsi="Times New Roman" w:cs="Times New Roman"/>
          <w:i/>
          <w:sz w:val="24"/>
          <w:szCs w:val="24"/>
        </w:rPr>
      </w:pPr>
      <w:r w:rsidRPr="00A67121">
        <w:rPr>
          <w:rFonts w:ascii="Times New Roman" w:hAnsi="Times New Roman" w:cs="Times New Roman"/>
          <w:i/>
          <w:sz w:val="24"/>
          <w:szCs w:val="24"/>
        </w:rPr>
        <w:t>Теория литературы. Развитие представлений о видах (жанрах) лирических произведений.</w:t>
      </w:r>
    </w:p>
    <w:p w:rsidR="001921A6" w:rsidRPr="00A67121" w:rsidRDefault="001921A6" w:rsidP="001921A6">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b/>
          <w:sz w:val="24"/>
          <w:szCs w:val="24"/>
        </w:rPr>
        <w:t xml:space="preserve">           Знать</w:t>
      </w:r>
      <w:r w:rsidRPr="00A67121">
        <w:rPr>
          <w:rFonts w:ascii="Times New Roman" w:hAnsi="Times New Roman" w:cs="Times New Roman"/>
          <w:sz w:val="24"/>
          <w:szCs w:val="24"/>
        </w:rPr>
        <w:t xml:space="preserve"> наиболее важные сведения о литературных направлениях; основные этапы жизненного и творческого пути писателей; тексты изучаемых произведений; сюжет, особенности композиции и системы образов изученных произведений; типическое значение характеров главных действующих лиц; жанровые особенности изученных произведений; оценку изученных произведений в литературно-критических статьях.</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proofErr w:type="gramStart"/>
      <w:r w:rsidRPr="00A67121">
        <w:rPr>
          <w:rFonts w:ascii="Times New Roman" w:hAnsi="Times New Roman" w:cs="Times New Roman"/>
          <w:b/>
          <w:sz w:val="24"/>
          <w:szCs w:val="24"/>
        </w:rPr>
        <w:t>Уметь</w:t>
      </w:r>
      <w:r w:rsidRPr="00A67121">
        <w:rPr>
          <w:rFonts w:ascii="Times New Roman" w:hAnsi="Times New Roman" w:cs="Times New Roman"/>
          <w:sz w:val="24"/>
          <w:szCs w:val="24"/>
        </w:rPr>
        <w:t xml:space="preserve"> анализировать произведение с учетом его идейно-художественного своеобразия; определять принадлежность произведения к одному из литературных родов; выявлять основные проблемы; определять идейно-художественную роль в произведении элементов сюж</w:t>
      </w:r>
      <w:r w:rsidRPr="00A67121">
        <w:rPr>
          <w:rFonts w:ascii="Times New Roman" w:hAnsi="Times New Roman" w:cs="Times New Roman"/>
          <w:sz w:val="24"/>
          <w:szCs w:val="24"/>
        </w:rPr>
        <w:t>е</w:t>
      </w:r>
      <w:r w:rsidRPr="00A67121">
        <w:rPr>
          <w:rFonts w:ascii="Times New Roman" w:hAnsi="Times New Roman" w:cs="Times New Roman"/>
          <w:sz w:val="24"/>
          <w:szCs w:val="24"/>
        </w:rPr>
        <w:t>та, композиции, системы образов, изобразительно-выразительных средств языка; выявлять роль героя в раскрытии идейного содержания произведения и авторскую оценку героя; обосновывать свое мнение о произведении и героях;</w:t>
      </w:r>
      <w:proofErr w:type="gramEnd"/>
      <w:r w:rsidRPr="00A67121">
        <w:rPr>
          <w:rFonts w:ascii="Times New Roman" w:hAnsi="Times New Roman" w:cs="Times New Roman"/>
          <w:sz w:val="24"/>
          <w:szCs w:val="24"/>
        </w:rPr>
        <w:t xml:space="preserve"> выразительно читать отрывки произведений; создавать устные и письменные сочинения-рассуждения проблемного характера по изучаемому произведению; составлять индивидуал</w:t>
      </w:r>
      <w:r w:rsidRPr="00A67121">
        <w:rPr>
          <w:rFonts w:ascii="Times New Roman" w:hAnsi="Times New Roman" w:cs="Times New Roman"/>
          <w:sz w:val="24"/>
          <w:szCs w:val="24"/>
        </w:rPr>
        <w:t>ь</w:t>
      </w:r>
      <w:r w:rsidRPr="00A67121">
        <w:rPr>
          <w:rFonts w:ascii="Times New Roman" w:hAnsi="Times New Roman" w:cs="Times New Roman"/>
          <w:sz w:val="24"/>
          <w:szCs w:val="24"/>
        </w:rPr>
        <w:t>ную, сравнительную, групповую характеристики героев произведения; составлять конспект и план литературно-критической статьи; гот</w:t>
      </w:r>
      <w:r w:rsidRPr="00A67121">
        <w:rPr>
          <w:rFonts w:ascii="Times New Roman" w:hAnsi="Times New Roman" w:cs="Times New Roman"/>
          <w:sz w:val="24"/>
          <w:szCs w:val="24"/>
        </w:rPr>
        <w:t>о</w:t>
      </w:r>
      <w:r w:rsidRPr="00A67121">
        <w:rPr>
          <w:rFonts w:ascii="Times New Roman" w:hAnsi="Times New Roman" w:cs="Times New Roman"/>
          <w:sz w:val="24"/>
          <w:szCs w:val="24"/>
        </w:rPr>
        <w:t>вить доклад или реферат на литературную тему; писать рецензию на самостоятельно прочитанное произведение; решать тестовые задания.</w:t>
      </w:r>
    </w:p>
    <w:p w:rsidR="001921A6" w:rsidRPr="00A67121" w:rsidRDefault="001921A6" w:rsidP="001921A6">
      <w:pPr>
        <w:spacing w:after="0" w:line="240" w:lineRule="auto"/>
        <w:ind w:left="57" w:right="57" w:firstLine="709"/>
        <w:jc w:val="both"/>
        <w:rPr>
          <w:rFonts w:ascii="Times New Roman" w:hAnsi="Times New Roman" w:cs="Times New Roman"/>
          <w:i/>
          <w:sz w:val="24"/>
          <w:szCs w:val="24"/>
        </w:rPr>
      </w:pPr>
    </w:p>
    <w:p w:rsidR="001921A6" w:rsidRPr="00A67121" w:rsidRDefault="001921A6" w:rsidP="001921A6">
      <w:pPr>
        <w:spacing w:after="0" w:line="240" w:lineRule="auto"/>
        <w:ind w:left="57" w:right="57" w:firstLine="709"/>
        <w:jc w:val="both"/>
        <w:rPr>
          <w:rFonts w:ascii="Times New Roman" w:hAnsi="Times New Roman" w:cs="Times New Roman"/>
          <w:b/>
          <w:sz w:val="24"/>
          <w:szCs w:val="24"/>
        </w:rPr>
      </w:pPr>
      <w:r w:rsidRPr="00A67121">
        <w:rPr>
          <w:rFonts w:ascii="Times New Roman" w:hAnsi="Times New Roman" w:cs="Times New Roman"/>
          <w:b/>
          <w:sz w:val="24"/>
          <w:szCs w:val="24"/>
        </w:rPr>
        <w:t xml:space="preserve">ИЗ   РУССКОЙ  ЛИТЕРАТУРЫ  </w:t>
      </w:r>
      <w:r w:rsidRPr="00A67121">
        <w:rPr>
          <w:rFonts w:ascii="Times New Roman" w:hAnsi="Times New Roman" w:cs="Times New Roman"/>
          <w:b/>
          <w:sz w:val="24"/>
          <w:szCs w:val="24"/>
          <w:lang w:val="en-US"/>
        </w:rPr>
        <w:t>XX</w:t>
      </w:r>
      <w:r w:rsidR="00783164">
        <w:rPr>
          <w:rFonts w:ascii="Times New Roman" w:hAnsi="Times New Roman" w:cs="Times New Roman"/>
          <w:b/>
          <w:sz w:val="24"/>
          <w:szCs w:val="24"/>
        </w:rPr>
        <w:t xml:space="preserve">  ВЕКА (2</w:t>
      </w:r>
      <w:r w:rsidR="00783164" w:rsidRPr="00783164">
        <w:rPr>
          <w:rFonts w:ascii="Times New Roman" w:hAnsi="Times New Roman" w:cs="Times New Roman"/>
          <w:b/>
          <w:sz w:val="24"/>
          <w:szCs w:val="24"/>
        </w:rPr>
        <w:t>4</w:t>
      </w:r>
      <w:r w:rsidRPr="00A67121">
        <w:rPr>
          <w:rFonts w:ascii="Times New Roman" w:hAnsi="Times New Roman" w:cs="Times New Roman"/>
          <w:b/>
          <w:sz w:val="24"/>
          <w:szCs w:val="24"/>
        </w:rPr>
        <w:t xml:space="preserve"> ч.)</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sz w:val="24"/>
          <w:szCs w:val="24"/>
        </w:rPr>
        <w:t>Богатство и разнообразие жанров и направлений рус</w:t>
      </w:r>
      <w:r w:rsidRPr="00A67121">
        <w:rPr>
          <w:rFonts w:ascii="Times New Roman" w:hAnsi="Times New Roman" w:cs="Times New Roman"/>
          <w:sz w:val="24"/>
          <w:szCs w:val="24"/>
        </w:rPr>
        <w:softHyphen/>
        <w:t xml:space="preserve">ской литературы </w:t>
      </w:r>
      <w:r w:rsidRPr="00A67121">
        <w:rPr>
          <w:rFonts w:ascii="Times New Roman" w:hAnsi="Times New Roman" w:cs="Times New Roman"/>
          <w:sz w:val="24"/>
          <w:szCs w:val="24"/>
          <w:lang w:val="en-US"/>
        </w:rPr>
        <w:t>XX</w:t>
      </w:r>
      <w:r w:rsidRPr="00A67121">
        <w:rPr>
          <w:rFonts w:ascii="Times New Roman" w:hAnsi="Times New Roman" w:cs="Times New Roman"/>
          <w:sz w:val="24"/>
          <w:szCs w:val="24"/>
        </w:rPr>
        <w:t xml:space="preserve"> века.</w:t>
      </w:r>
    </w:p>
    <w:p w:rsidR="001921A6" w:rsidRPr="00A67121" w:rsidRDefault="001921A6" w:rsidP="001921A6">
      <w:pPr>
        <w:spacing w:after="0" w:line="240" w:lineRule="auto"/>
        <w:ind w:left="57" w:right="57" w:firstLine="709"/>
        <w:jc w:val="both"/>
        <w:rPr>
          <w:rFonts w:ascii="Times New Roman" w:hAnsi="Times New Roman" w:cs="Times New Roman"/>
          <w:b/>
          <w:sz w:val="24"/>
          <w:szCs w:val="24"/>
        </w:rPr>
      </w:pPr>
      <w:r w:rsidRPr="00A67121">
        <w:rPr>
          <w:rFonts w:ascii="Times New Roman" w:hAnsi="Times New Roman" w:cs="Times New Roman"/>
          <w:b/>
          <w:sz w:val="24"/>
          <w:szCs w:val="24"/>
        </w:rPr>
        <w:t xml:space="preserve">Из  русской  прозы   </w:t>
      </w:r>
      <w:r w:rsidRPr="00A67121">
        <w:rPr>
          <w:rFonts w:ascii="Times New Roman" w:hAnsi="Times New Roman" w:cs="Times New Roman"/>
          <w:b/>
          <w:sz w:val="24"/>
          <w:szCs w:val="24"/>
          <w:lang w:val="en-US"/>
        </w:rPr>
        <w:t>XX</w:t>
      </w:r>
      <w:r w:rsidRPr="00A67121">
        <w:rPr>
          <w:rFonts w:ascii="Times New Roman" w:hAnsi="Times New Roman" w:cs="Times New Roman"/>
          <w:b/>
          <w:sz w:val="24"/>
          <w:szCs w:val="24"/>
        </w:rPr>
        <w:t xml:space="preserve"> века</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sz w:val="24"/>
          <w:szCs w:val="24"/>
        </w:rPr>
        <w:t xml:space="preserve">Беседа о разнообразии видов и жанров прозаических произведений </w:t>
      </w:r>
      <w:r w:rsidRPr="00A67121">
        <w:rPr>
          <w:rFonts w:ascii="Times New Roman" w:hAnsi="Times New Roman" w:cs="Times New Roman"/>
          <w:sz w:val="24"/>
          <w:szCs w:val="24"/>
          <w:lang w:val="en-US"/>
        </w:rPr>
        <w:t>XX</w:t>
      </w:r>
      <w:r w:rsidRPr="00A67121">
        <w:rPr>
          <w:rFonts w:ascii="Times New Roman" w:hAnsi="Times New Roman" w:cs="Times New Roman"/>
          <w:sz w:val="24"/>
          <w:szCs w:val="24"/>
        </w:rPr>
        <w:t xml:space="preserve"> века, о ведущих прозаиках России.</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b/>
          <w:sz w:val="24"/>
          <w:szCs w:val="24"/>
        </w:rPr>
        <w:t>Иван Алексеевич Бунин.</w:t>
      </w:r>
      <w:r w:rsidRPr="00A67121">
        <w:rPr>
          <w:rFonts w:ascii="Times New Roman" w:hAnsi="Times New Roman" w:cs="Times New Roman"/>
          <w:sz w:val="24"/>
          <w:szCs w:val="24"/>
        </w:rPr>
        <w:t xml:space="preserve"> Слово о писателе.</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spacing w:val="-1"/>
          <w:sz w:val="24"/>
          <w:szCs w:val="24"/>
        </w:rPr>
        <w:t xml:space="preserve">Рассказ </w:t>
      </w:r>
      <w:r w:rsidRPr="00A67121">
        <w:rPr>
          <w:rFonts w:ascii="Times New Roman" w:hAnsi="Times New Roman" w:cs="Times New Roman"/>
          <w:b/>
          <w:i/>
          <w:iCs/>
          <w:spacing w:val="-1"/>
          <w:sz w:val="24"/>
          <w:szCs w:val="24"/>
        </w:rPr>
        <w:t>«Темные аллеи».</w:t>
      </w:r>
      <w:r w:rsidRPr="00A67121">
        <w:rPr>
          <w:rFonts w:ascii="Times New Roman" w:hAnsi="Times New Roman" w:cs="Times New Roman"/>
          <w:i/>
          <w:iCs/>
          <w:spacing w:val="-1"/>
          <w:sz w:val="24"/>
          <w:szCs w:val="24"/>
        </w:rPr>
        <w:t xml:space="preserve"> </w:t>
      </w:r>
      <w:r w:rsidRPr="00A67121">
        <w:rPr>
          <w:rFonts w:ascii="Times New Roman" w:hAnsi="Times New Roman" w:cs="Times New Roman"/>
          <w:spacing w:val="-1"/>
          <w:sz w:val="24"/>
          <w:szCs w:val="24"/>
        </w:rPr>
        <w:t xml:space="preserve">Печальная история любви людей </w:t>
      </w:r>
      <w:r w:rsidRPr="00A67121">
        <w:rPr>
          <w:rFonts w:ascii="Times New Roman" w:hAnsi="Times New Roman" w:cs="Times New Roman"/>
          <w:sz w:val="24"/>
          <w:szCs w:val="24"/>
        </w:rPr>
        <w:t>из разных социальных слоев. «Поэзия» и «проза» русской усадьбы. Л</w:t>
      </w:r>
      <w:r w:rsidRPr="00A67121">
        <w:rPr>
          <w:rFonts w:ascii="Times New Roman" w:hAnsi="Times New Roman" w:cs="Times New Roman"/>
          <w:sz w:val="24"/>
          <w:szCs w:val="24"/>
        </w:rPr>
        <w:t>и</w:t>
      </w:r>
      <w:r w:rsidRPr="00A67121">
        <w:rPr>
          <w:rFonts w:ascii="Times New Roman" w:hAnsi="Times New Roman" w:cs="Times New Roman"/>
          <w:sz w:val="24"/>
          <w:szCs w:val="24"/>
        </w:rPr>
        <w:t>ризм повествования.</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b/>
          <w:sz w:val="24"/>
          <w:szCs w:val="24"/>
        </w:rPr>
        <w:t>Михаил Афанасьевич Булгаков.</w:t>
      </w:r>
      <w:r w:rsidRPr="00A67121">
        <w:rPr>
          <w:rFonts w:ascii="Times New Roman" w:hAnsi="Times New Roman" w:cs="Times New Roman"/>
          <w:sz w:val="24"/>
          <w:szCs w:val="24"/>
        </w:rPr>
        <w:t xml:space="preserve">  Слово о писателе.</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sz w:val="24"/>
          <w:szCs w:val="24"/>
        </w:rPr>
        <w:t xml:space="preserve">Повесть </w:t>
      </w:r>
      <w:r w:rsidRPr="00A67121">
        <w:rPr>
          <w:rFonts w:ascii="Times New Roman" w:hAnsi="Times New Roman" w:cs="Times New Roman"/>
          <w:b/>
          <w:i/>
          <w:iCs/>
          <w:sz w:val="24"/>
          <w:szCs w:val="24"/>
        </w:rPr>
        <w:t>«Собачье сердце».</w:t>
      </w:r>
      <w:r w:rsidRPr="00A67121">
        <w:rPr>
          <w:rFonts w:ascii="Times New Roman" w:hAnsi="Times New Roman" w:cs="Times New Roman"/>
          <w:i/>
          <w:iCs/>
          <w:sz w:val="24"/>
          <w:szCs w:val="24"/>
        </w:rPr>
        <w:t xml:space="preserve"> </w:t>
      </w:r>
      <w:r w:rsidRPr="00A67121">
        <w:rPr>
          <w:rFonts w:ascii="Times New Roman" w:hAnsi="Times New Roman" w:cs="Times New Roman"/>
          <w:sz w:val="24"/>
          <w:szCs w:val="24"/>
        </w:rPr>
        <w:t>История создания и судьба повести. Смысл названия. Система образов произведения. Умственная, нра</w:t>
      </w:r>
      <w:r w:rsidRPr="00A67121">
        <w:rPr>
          <w:rFonts w:ascii="Times New Roman" w:hAnsi="Times New Roman" w:cs="Times New Roman"/>
          <w:sz w:val="24"/>
          <w:szCs w:val="24"/>
        </w:rPr>
        <w:t>в</w:t>
      </w:r>
      <w:r w:rsidRPr="00A67121">
        <w:rPr>
          <w:rFonts w:ascii="Times New Roman" w:hAnsi="Times New Roman" w:cs="Times New Roman"/>
          <w:sz w:val="24"/>
          <w:szCs w:val="24"/>
        </w:rPr>
        <w:t>ственная, духовная недоразвитость — основа живучести «</w:t>
      </w:r>
      <w:proofErr w:type="spellStart"/>
      <w:r w:rsidRPr="00A67121">
        <w:rPr>
          <w:rFonts w:ascii="Times New Roman" w:hAnsi="Times New Roman" w:cs="Times New Roman"/>
          <w:sz w:val="24"/>
          <w:szCs w:val="24"/>
        </w:rPr>
        <w:t>шариковщины</w:t>
      </w:r>
      <w:proofErr w:type="spellEnd"/>
      <w:r w:rsidRPr="00A67121">
        <w:rPr>
          <w:rFonts w:ascii="Times New Roman" w:hAnsi="Times New Roman" w:cs="Times New Roman"/>
          <w:sz w:val="24"/>
          <w:szCs w:val="24"/>
        </w:rPr>
        <w:t>», «</w:t>
      </w:r>
      <w:proofErr w:type="spellStart"/>
      <w:r w:rsidRPr="00A67121">
        <w:rPr>
          <w:rFonts w:ascii="Times New Roman" w:hAnsi="Times New Roman" w:cs="Times New Roman"/>
          <w:sz w:val="24"/>
          <w:szCs w:val="24"/>
        </w:rPr>
        <w:t>швондерства</w:t>
      </w:r>
      <w:proofErr w:type="spellEnd"/>
      <w:r w:rsidRPr="00A67121">
        <w:rPr>
          <w:rFonts w:ascii="Times New Roman" w:hAnsi="Times New Roman" w:cs="Times New Roman"/>
          <w:sz w:val="24"/>
          <w:szCs w:val="24"/>
        </w:rPr>
        <w:t>». Поэти</w:t>
      </w:r>
      <w:r w:rsidRPr="00A67121">
        <w:rPr>
          <w:rFonts w:ascii="Times New Roman" w:hAnsi="Times New Roman" w:cs="Times New Roman"/>
          <w:sz w:val="24"/>
          <w:szCs w:val="24"/>
        </w:rPr>
        <w:softHyphen/>
        <w:t>ка Булгакова-сатирика. Прием гротеска в повести.</w:t>
      </w:r>
    </w:p>
    <w:p w:rsidR="001921A6" w:rsidRPr="00A67121" w:rsidRDefault="001921A6" w:rsidP="001921A6">
      <w:pPr>
        <w:spacing w:after="0" w:line="240" w:lineRule="auto"/>
        <w:ind w:left="57" w:right="57" w:firstLine="709"/>
        <w:jc w:val="both"/>
        <w:rPr>
          <w:rFonts w:ascii="Times New Roman" w:hAnsi="Times New Roman" w:cs="Times New Roman"/>
          <w:i/>
          <w:sz w:val="24"/>
          <w:szCs w:val="24"/>
        </w:rPr>
      </w:pPr>
      <w:r w:rsidRPr="00A67121">
        <w:rPr>
          <w:rFonts w:ascii="Times New Roman" w:hAnsi="Times New Roman" w:cs="Times New Roman"/>
          <w:i/>
          <w:sz w:val="24"/>
          <w:szCs w:val="24"/>
        </w:rPr>
        <w:t>Теория литературы. Художественная условность, фан</w:t>
      </w:r>
      <w:r w:rsidRPr="00A67121">
        <w:rPr>
          <w:rFonts w:ascii="Times New Roman" w:hAnsi="Times New Roman" w:cs="Times New Roman"/>
          <w:i/>
          <w:sz w:val="24"/>
          <w:szCs w:val="24"/>
        </w:rPr>
        <w:softHyphen/>
        <w:t>тастика, сатира (развитие понятий).</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b/>
          <w:sz w:val="24"/>
          <w:szCs w:val="24"/>
        </w:rPr>
        <w:t>Михаил Александрович Шолохов.</w:t>
      </w:r>
      <w:r w:rsidRPr="00A67121">
        <w:rPr>
          <w:rFonts w:ascii="Times New Roman" w:hAnsi="Times New Roman" w:cs="Times New Roman"/>
          <w:sz w:val="24"/>
          <w:szCs w:val="24"/>
        </w:rPr>
        <w:t xml:space="preserve">  Слово о писателе.</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sz w:val="24"/>
          <w:szCs w:val="24"/>
        </w:rPr>
        <w:t xml:space="preserve">Рассказ </w:t>
      </w:r>
      <w:r w:rsidRPr="00A67121">
        <w:rPr>
          <w:rFonts w:ascii="Times New Roman" w:hAnsi="Times New Roman" w:cs="Times New Roman"/>
          <w:b/>
          <w:i/>
          <w:iCs/>
          <w:sz w:val="24"/>
          <w:szCs w:val="24"/>
        </w:rPr>
        <w:t>«Судьба человека».</w:t>
      </w:r>
      <w:r w:rsidRPr="00A67121">
        <w:rPr>
          <w:rFonts w:ascii="Times New Roman" w:hAnsi="Times New Roman" w:cs="Times New Roman"/>
          <w:i/>
          <w:iCs/>
          <w:sz w:val="24"/>
          <w:szCs w:val="24"/>
        </w:rPr>
        <w:t xml:space="preserve"> </w:t>
      </w:r>
      <w:r w:rsidRPr="00A67121">
        <w:rPr>
          <w:rFonts w:ascii="Times New Roman" w:hAnsi="Times New Roman" w:cs="Times New Roman"/>
          <w:sz w:val="24"/>
          <w:szCs w:val="24"/>
        </w:rPr>
        <w:t>Смысл названия рассказа. Судьба Родины и судьба человека. Композиция рассказа. Образ Андрея Сок</w:t>
      </w:r>
      <w:r w:rsidRPr="00A67121">
        <w:rPr>
          <w:rFonts w:ascii="Times New Roman" w:hAnsi="Times New Roman" w:cs="Times New Roman"/>
          <w:sz w:val="24"/>
          <w:szCs w:val="24"/>
        </w:rPr>
        <w:t>о</w:t>
      </w:r>
      <w:r w:rsidRPr="00A67121">
        <w:rPr>
          <w:rFonts w:ascii="Times New Roman" w:hAnsi="Times New Roman" w:cs="Times New Roman"/>
          <w:sz w:val="24"/>
          <w:szCs w:val="24"/>
        </w:rPr>
        <w:t>лова, простого человека, воина и тру</w:t>
      </w:r>
      <w:r w:rsidRPr="00A67121">
        <w:rPr>
          <w:rFonts w:ascii="Times New Roman" w:hAnsi="Times New Roman" w:cs="Times New Roman"/>
          <w:sz w:val="24"/>
          <w:szCs w:val="24"/>
        </w:rPr>
        <w:softHyphen/>
        <w:t>женика. Автор и рассказчик в произведении. Сказовая манера повествования. Значение картины весе</w:t>
      </w:r>
      <w:r w:rsidRPr="00A67121">
        <w:rPr>
          <w:rFonts w:ascii="Times New Roman" w:hAnsi="Times New Roman" w:cs="Times New Roman"/>
          <w:sz w:val="24"/>
          <w:szCs w:val="24"/>
        </w:rPr>
        <w:t>н</w:t>
      </w:r>
      <w:r w:rsidRPr="00A67121">
        <w:rPr>
          <w:rFonts w:ascii="Times New Roman" w:hAnsi="Times New Roman" w:cs="Times New Roman"/>
          <w:sz w:val="24"/>
          <w:szCs w:val="24"/>
        </w:rPr>
        <w:t>ней приро</w:t>
      </w:r>
      <w:r w:rsidRPr="00A67121">
        <w:rPr>
          <w:rFonts w:ascii="Times New Roman" w:hAnsi="Times New Roman" w:cs="Times New Roman"/>
          <w:sz w:val="24"/>
          <w:szCs w:val="24"/>
        </w:rPr>
        <w:softHyphen/>
        <w:t>ды для раскрытия идеи рассказа. Широта типизации.</w:t>
      </w:r>
    </w:p>
    <w:p w:rsidR="001921A6" w:rsidRPr="00A67121" w:rsidRDefault="0098277F" w:rsidP="001921A6">
      <w:pPr>
        <w:spacing w:after="0" w:line="240" w:lineRule="auto"/>
        <w:ind w:left="57" w:right="57" w:firstLine="709"/>
        <w:jc w:val="both"/>
        <w:rPr>
          <w:rFonts w:ascii="Times New Roman" w:hAnsi="Times New Roman" w:cs="Times New Roman"/>
          <w:i/>
          <w:sz w:val="24"/>
          <w:szCs w:val="24"/>
        </w:rPr>
      </w:pPr>
      <w:r>
        <w:rPr>
          <w:rFonts w:ascii="Times New Roman" w:hAnsi="Times New Roman" w:cs="Times New Roman"/>
          <w:i/>
          <w:noProof/>
          <w:sz w:val="24"/>
          <w:szCs w:val="24"/>
        </w:rPr>
        <w:pict>
          <v:line id="_x0000_s1026" style="position:absolute;left:0;text-align:left;z-index:251660288;mso-position-horizontal-relative:margin" from="683.3pt,485.05pt" to="683.3pt,530.9pt" o:allowincell="f" strokeweight=".25pt">
            <w10:wrap anchorx="margin"/>
          </v:line>
        </w:pict>
      </w:r>
      <w:r w:rsidR="001921A6" w:rsidRPr="00A67121">
        <w:rPr>
          <w:rFonts w:ascii="Times New Roman" w:hAnsi="Times New Roman" w:cs="Times New Roman"/>
          <w:i/>
          <w:sz w:val="24"/>
          <w:szCs w:val="24"/>
        </w:rPr>
        <w:t>Теория литературы. Реализм в художественной ли</w:t>
      </w:r>
      <w:r w:rsidR="001921A6" w:rsidRPr="00A67121">
        <w:rPr>
          <w:rFonts w:ascii="Times New Roman" w:hAnsi="Times New Roman" w:cs="Times New Roman"/>
          <w:i/>
          <w:sz w:val="24"/>
          <w:szCs w:val="24"/>
        </w:rPr>
        <w:softHyphen/>
        <w:t>тературе. Реалистическая типизация (углубление понятия).</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b/>
          <w:sz w:val="24"/>
          <w:szCs w:val="24"/>
        </w:rPr>
        <w:t>Александр Исаевич Солженицын.</w:t>
      </w:r>
      <w:r w:rsidRPr="00A67121">
        <w:rPr>
          <w:rFonts w:ascii="Times New Roman" w:hAnsi="Times New Roman" w:cs="Times New Roman"/>
          <w:sz w:val="24"/>
          <w:szCs w:val="24"/>
        </w:rPr>
        <w:t xml:space="preserve">  Слово о писателе. Рассказ </w:t>
      </w:r>
      <w:r w:rsidRPr="00A67121">
        <w:rPr>
          <w:rFonts w:ascii="Times New Roman" w:hAnsi="Times New Roman" w:cs="Times New Roman"/>
          <w:i/>
          <w:iCs/>
          <w:sz w:val="24"/>
          <w:szCs w:val="24"/>
        </w:rPr>
        <w:t xml:space="preserve">«Матренин двор». </w:t>
      </w:r>
      <w:r w:rsidRPr="00A67121">
        <w:rPr>
          <w:rFonts w:ascii="Times New Roman" w:hAnsi="Times New Roman" w:cs="Times New Roman"/>
          <w:sz w:val="24"/>
          <w:szCs w:val="24"/>
        </w:rPr>
        <w:t>Образ праведницы. Трагизм судьбы героини. Жизненная основа притчи.</w:t>
      </w:r>
    </w:p>
    <w:p w:rsidR="001921A6" w:rsidRPr="00A67121" w:rsidRDefault="001921A6" w:rsidP="001921A6">
      <w:pPr>
        <w:spacing w:after="0" w:line="240" w:lineRule="auto"/>
        <w:ind w:left="57" w:right="57" w:firstLine="709"/>
        <w:jc w:val="both"/>
        <w:rPr>
          <w:rFonts w:ascii="Times New Roman" w:hAnsi="Times New Roman" w:cs="Times New Roman"/>
          <w:i/>
          <w:sz w:val="24"/>
          <w:szCs w:val="24"/>
        </w:rPr>
      </w:pPr>
      <w:r w:rsidRPr="00A67121">
        <w:rPr>
          <w:rFonts w:ascii="Times New Roman" w:hAnsi="Times New Roman" w:cs="Times New Roman"/>
          <w:i/>
          <w:sz w:val="24"/>
          <w:szCs w:val="24"/>
        </w:rPr>
        <w:t>Теория   литературы. Притча (углубление понятия).</w:t>
      </w:r>
    </w:p>
    <w:p w:rsidR="001921A6" w:rsidRPr="00A67121" w:rsidRDefault="001921A6" w:rsidP="001921A6">
      <w:pPr>
        <w:spacing w:after="0" w:line="240" w:lineRule="auto"/>
        <w:ind w:left="57" w:right="57" w:firstLine="709"/>
        <w:jc w:val="both"/>
        <w:rPr>
          <w:rFonts w:ascii="Times New Roman" w:hAnsi="Times New Roman" w:cs="Times New Roman"/>
          <w:b/>
          <w:sz w:val="24"/>
          <w:szCs w:val="24"/>
        </w:rPr>
      </w:pPr>
    </w:p>
    <w:p w:rsidR="001921A6" w:rsidRPr="00A67121" w:rsidRDefault="001921A6" w:rsidP="001921A6">
      <w:pPr>
        <w:spacing w:after="0" w:line="240" w:lineRule="auto"/>
        <w:ind w:left="57" w:right="57" w:firstLine="709"/>
        <w:jc w:val="both"/>
        <w:rPr>
          <w:rFonts w:ascii="Times New Roman" w:hAnsi="Times New Roman" w:cs="Times New Roman"/>
          <w:b/>
          <w:sz w:val="24"/>
          <w:szCs w:val="24"/>
        </w:rPr>
      </w:pPr>
      <w:r w:rsidRPr="00A67121">
        <w:rPr>
          <w:rFonts w:ascii="Times New Roman" w:hAnsi="Times New Roman" w:cs="Times New Roman"/>
          <w:b/>
          <w:sz w:val="24"/>
          <w:szCs w:val="24"/>
        </w:rPr>
        <w:t xml:space="preserve">Из русской  поэзии </w:t>
      </w:r>
      <w:r w:rsidRPr="00A67121">
        <w:rPr>
          <w:rFonts w:ascii="Times New Roman" w:hAnsi="Times New Roman" w:cs="Times New Roman"/>
          <w:b/>
          <w:sz w:val="24"/>
          <w:szCs w:val="24"/>
          <w:lang w:val="en-US"/>
        </w:rPr>
        <w:t>XX</w:t>
      </w:r>
      <w:r w:rsidRPr="00A67121">
        <w:rPr>
          <w:rFonts w:ascii="Times New Roman" w:hAnsi="Times New Roman" w:cs="Times New Roman"/>
          <w:b/>
          <w:sz w:val="24"/>
          <w:szCs w:val="24"/>
        </w:rPr>
        <w:t xml:space="preserve"> века</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sz w:val="24"/>
          <w:szCs w:val="24"/>
        </w:rPr>
        <w:t>Общий обзор и изучение одной из монографических тем (по выбору учителя). Поэзия Серебряного века. Много</w:t>
      </w:r>
      <w:r w:rsidRPr="00A67121">
        <w:rPr>
          <w:rFonts w:ascii="Times New Roman" w:hAnsi="Times New Roman" w:cs="Times New Roman"/>
          <w:sz w:val="24"/>
          <w:szCs w:val="24"/>
        </w:rPr>
        <w:softHyphen/>
        <w:t xml:space="preserve">образие направлений, жанров, видов лирической поэзии. Вершинные явления русской поэзии </w:t>
      </w:r>
      <w:r w:rsidRPr="00A67121">
        <w:rPr>
          <w:rFonts w:ascii="Times New Roman" w:hAnsi="Times New Roman" w:cs="Times New Roman"/>
          <w:sz w:val="24"/>
          <w:szCs w:val="24"/>
          <w:lang w:val="en-US"/>
        </w:rPr>
        <w:t>XX</w:t>
      </w:r>
      <w:r w:rsidRPr="00A67121">
        <w:rPr>
          <w:rFonts w:ascii="Times New Roman" w:hAnsi="Times New Roman" w:cs="Times New Roman"/>
          <w:sz w:val="24"/>
          <w:szCs w:val="24"/>
        </w:rPr>
        <w:t xml:space="preserve"> века.</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sz w:val="24"/>
          <w:szCs w:val="24"/>
        </w:rPr>
        <w:t>Штрихи  к портретам</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b/>
          <w:sz w:val="24"/>
          <w:szCs w:val="24"/>
        </w:rPr>
        <w:t>Александр Александрович Блок.</w:t>
      </w:r>
      <w:r w:rsidRPr="00A67121">
        <w:rPr>
          <w:rFonts w:ascii="Times New Roman" w:hAnsi="Times New Roman" w:cs="Times New Roman"/>
          <w:sz w:val="24"/>
          <w:szCs w:val="24"/>
        </w:rPr>
        <w:t xml:space="preserve"> Слово о поэте.</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b/>
          <w:i/>
          <w:iCs/>
          <w:sz w:val="24"/>
          <w:szCs w:val="24"/>
        </w:rPr>
        <w:t>«Ветер принес издалека...», «Заклятие огнем и мра</w:t>
      </w:r>
      <w:r w:rsidRPr="00A67121">
        <w:rPr>
          <w:rFonts w:ascii="Times New Roman" w:hAnsi="Times New Roman" w:cs="Times New Roman"/>
          <w:b/>
          <w:i/>
          <w:iCs/>
          <w:sz w:val="24"/>
          <w:szCs w:val="24"/>
        </w:rPr>
        <w:softHyphen/>
        <w:t>ком», «Как тяжело ходить среди людей...», «О доблестях, о подвигах, о сл</w:t>
      </w:r>
      <w:r w:rsidRPr="00A67121">
        <w:rPr>
          <w:rFonts w:ascii="Times New Roman" w:hAnsi="Times New Roman" w:cs="Times New Roman"/>
          <w:b/>
          <w:i/>
          <w:iCs/>
          <w:sz w:val="24"/>
          <w:szCs w:val="24"/>
        </w:rPr>
        <w:t>а</w:t>
      </w:r>
      <w:r w:rsidRPr="00A67121">
        <w:rPr>
          <w:rFonts w:ascii="Times New Roman" w:hAnsi="Times New Roman" w:cs="Times New Roman"/>
          <w:b/>
          <w:i/>
          <w:iCs/>
          <w:sz w:val="24"/>
          <w:szCs w:val="24"/>
        </w:rPr>
        <w:t>ве...».</w:t>
      </w:r>
      <w:r w:rsidRPr="00A67121">
        <w:rPr>
          <w:rFonts w:ascii="Times New Roman" w:hAnsi="Times New Roman" w:cs="Times New Roman"/>
          <w:i/>
          <w:iCs/>
          <w:sz w:val="24"/>
          <w:szCs w:val="24"/>
        </w:rPr>
        <w:t xml:space="preserve"> </w:t>
      </w:r>
      <w:r w:rsidRPr="00A67121">
        <w:rPr>
          <w:rFonts w:ascii="Times New Roman" w:hAnsi="Times New Roman" w:cs="Times New Roman"/>
          <w:sz w:val="24"/>
          <w:szCs w:val="24"/>
        </w:rPr>
        <w:t>Высокие идеалы и предчувствие перемен. Трагедия поэта в «страшном мире». Глубокое, проникновенное чувство Родины. Своеобр</w:t>
      </w:r>
      <w:r w:rsidRPr="00A67121">
        <w:rPr>
          <w:rFonts w:ascii="Times New Roman" w:hAnsi="Times New Roman" w:cs="Times New Roman"/>
          <w:sz w:val="24"/>
          <w:szCs w:val="24"/>
        </w:rPr>
        <w:t>а</w:t>
      </w:r>
      <w:r w:rsidRPr="00A67121">
        <w:rPr>
          <w:rFonts w:ascii="Times New Roman" w:hAnsi="Times New Roman" w:cs="Times New Roman"/>
          <w:sz w:val="24"/>
          <w:szCs w:val="24"/>
        </w:rPr>
        <w:t>зие лирических интонаций Блока. Образы и ритмы поэта.</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b/>
          <w:sz w:val="24"/>
          <w:szCs w:val="24"/>
        </w:rPr>
        <w:t>Сергей Александрович Есенин.</w:t>
      </w:r>
      <w:r w:rsidRPr="00A67121">
        <w:rPr>
          <w:rFonts w:ascii="Times New Roman" w:hAnsi="Times New Roman" w:cs="Times New Roman"/>
          <w:sz w:val="24"/>
          <w:szCs w:val="24"/>
        </w:rPr>
        <w:t xml:space="preserve"> Слово о поэте.</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b/>
          <w:i/>
          <w:iCs/>
          <w:sz w:val="24"/>
          <w:szCs w:val="24"/>
        </w:rPr>
        <w:t>«Вот уж вечер...», «Той ты, Русь моя родная...», «Край ты мой заброшенный...», «Разбуди меня завтра рано...», «Отговорила роща золотая...».</w:t>
      </w:r>
      <w:r w:rsidRPr="00A67121">
        <w:rPr>
          <w:rFonts w:ascii="Times New Roman" w:hAnsi="Times New Roman" w:cs="Times New Roman"/>
          <w:i/>
          <w:iCs/>
          <w:sz w:val="24"/>
          <w:szCs w:val="24"/>
        </w:rPr>
        <w:t xml:space="preserve"> </w:t>
      </w:r>
      <w:r w:rsidRPr="00A67121">
        <w:rPr>
          <w:rFonts w:ascii="Times New Roman" w:hAnsi="Times New Roman" w:cs="Times New Roman"/>
          <w:sz w:val="24"/>
          <w:szCs w:val="24"/>
        </w:rPr>
        <w:t>Тема любви в лирике поэта. Народно-песенная основа произведений по</w:t>
      </w:r>
      <w:r w:rsidRPr="00A67121">
        <w:rPr>
          <w:rFonts w:ascii="Times New Roman" w:hAnsi="Times New Roman" w:cs="Times New Roman"/>
          <w:sz w:val="24"/>
          <w:szCs w:val="24"/>
        </w:rPr>
        <w:softHyphen/>
        <w:t>эта. Сквозные образы в лирике Есенина. Тема России — главная в есенинской поэзии.</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b/>
          <w:sz w:val="24"/>
          <w:szCs w:val="24"/>
        </w:rPr>
        <w:t>Владимир Владимирович Маяковский.</w:t>
      </w:r>
      <w:r w:rsidRPr="00A67121">
        <w:rPr>
          <w:rFonts w:ascii="Times New Roman" w:hAnsi="Times New Roman" w:cs="Times New Roman"/>
          <w:sz w:val="24"/>
          <w:szCs w:val="24"/>
        </w:rPr>
        <w:t xml:space="preserve"> Слово о поэте.</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b/>
          <w:i/>
          <w:iCs/>
          <w:sz w:val="24"/>
          <w:szCs w:val="24"/>
        </w:rPr>
        <w:t>«Послушайте!»</w:t>
      </w:r>
      <w:r w:rsidRPr="00A67121">
        <w:rPr>
          <w:rFonts w:ascii="Times New Roman" w:hAnsi="Times New Roman" w:cs="Times New Roman"/>
          <w:i/>
          <w:iCs/>
          <w:sz w:val="24"/>
          <w:szCs w:val="24"/>
        </w:rPr>
        <w:t xml:space="preserve"> </w:t>
      </w:r>
      <w:r w:rsidRPr="00A67121">
        <w:rPr>
          <w:rFonts w:ascii="Times New Roman" w:hAnsi="Times New Roman" w:cs="Times New Roman"/>
          <w:sz w:val="24"/>
          <w:szCs w:val="24"/>
        </w:rPr>
        <w:t>и другие стихотворения по выбору учи</w:t>
      </w:r>
      <w:r w:rsidRPr="00A67121">
        <w:rPr>
          <w:rFonts w:ascii="Times New Roman" w:hAnsi="Times New Roman" w:cs="Times New Roman"/>
          <w:sz w:val="24"/>
          <w:szCs w:val="24"/>
        </w:rPr>
        <w:softHyphen/>
        <w:t>теля и учащихся. Новаторство Маяковского-поэта. Своеоб</w:t>
      </w:r>
      <w:r w:rsidRPr="00A67121">
        <w:rPr>
          <w:rFonts w:ascii="Times New Roman" w:hAnsi="Times New Roman" w:cs="Times New Roman"/>
          <w:sz w:val="24"/>
          <w:szCs w:val="24"/>
        </w:rPr>
        <w:softHyphen/>
        <w:t>разие стиха, ри</w:t>
      </w:r>
      <w:r w:rsidRPr="00A67121">
        <w:rPr>
          <w:rFonts w:ascii="Times New Roman" w:hAnsi="Times New Roman" w:cs="Times New Roman"/>
          <w:sz w:val="24"/>
          <w:szCs w:val="24"/>
        </w:rPr>
        <w:t>т</w:t>
      </w:r>
      <w:r w:rsidRPr="00A67121">
        <w:rPr>
          <w:rFonts w:ascii="Times New Roman" w:hAnsi="Times New Roman" w:cs="Times New Roman"/>
          <w:sz w:val="24"/>
          <w:szCs w:val="24"/>
        </w:rPr>
        <w:t>ма, словотворчества. Маяковский о труде поэта.</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b/>
          <w:sz w:val="24"/>
          <w:szCs w:val="24"/>
        </w:rPr>
        <w:t>Марина Ивановна Цветаева.</w:t>
      </w:r>
      <w:r w:rsidRPr="00A67121">
        <w:rPr>
          <w:rFonts w:ascii="Times New Roman" w:hAnsi="Times New Roman" w:cs="Times New Roman"/>
          <w:sz w:val="24"/>
          <w:szCs w:val="24"/>
        </w:rPr>
        <w:t xml:space="preserve"> Слово о поэте. </w:t>
      </w:r>
      <w:r w:rsidRPr="00A67121">
        <w:rPr>
          <w:rFonts w:ascii="Times New Roman" w:hAnsi="Times New Roman" w:cs="Times New Roman"/>
          <w:b/>
          <w:i/>
          <w:iCs/>
          <w:sz w:val="24"/>
          <w:szCs w:val="24"/>
        </w:rPr>
        <w:t>«Идешь,   на  меня  похожий...»,   «Бабушке»,   «Мне  нра</w:t>
      </w:r>
      <w:r w:rsidRPr="00A67121">
        <w:rPr>
          <w:rFonts w:ascii="Times New Roman" w:hAnsi="Times New Roman" w:cs="Times New Roman"/>
          <w:b/>
          <w:i/>
          <w:iCs/>
          <w:sz w:val="24"/>
          <w:szCs w:val="24"/>
        </w:rPr>
        <w:softHyphen/>
        <w:t>вится,  что вы больны не мной...»,  «С большою нежностью — потому...», «Откуда такая нежность?..», «Стихи о Москве».</w:t>
      </w:r>
      <w:r w:rsidRPr="00A67121">
        <w:rPr>
          <w:rFonts w:ascii="Times New Roman" w:hAnsi="Times New Roman" w:cs="Times New Roman"/>
          <w:i/>
          <w:iCs/>
          <w:sz w:val="24"/>
          <w:szCs w:val="24"/>
        </w:rPr>
        <w:t xml:space="preserve"> </w:t>
      </w:r>
      <w:r w:rsidRPr="00A67121">
        <w:rPr>
          <w:rFonts w:ascii="Times New Roman" w:hAnsi="Times New Roman" w:cs="Times New Roman"/>
          <w:sz w:val="24"/>
          <w:szCs w:val="24"/>
        </w:rPr>
        <w:t>Стихотворения о поэзии, о любви. Особенности поэтики Цветаевой. Традиции и новаторство в творческих поисках поэта.</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b/>
          <w:sz w:val="24"/>
          <w:szCs w:val="24"/>
        </w:rPr>
        <w:t>Николай Алексеевич Заболоцкий.</w:t>
      </w:r>
      <w:r w:rsidRPr="00A67121">
        <w:rPr>
          <w:rFonts w:ascii="Times New Roman" w:hAnsi="Times New Roman" w:cs="Times New Roman"/>
          <w:sz w:val="24"/>
          <w:szCs w:val="24"/>
        </w:rPr>
        <w:t xml:space="preserve"> Слово о поэте.</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b/>
          <w:i/>
          <w:iCs/>
          <w:sz w:val="24"/>
          <w:szCs w:val="24"/>
        </w:rPr>
        <w:t>«Я не ищу гармонии в природе...», «Где-то в поле возле Магадана...», «Можжевеловый куст».</w:t>
      </w:r>
      <w:r w:rsidRPr="00A67121">
        <w:rPr>
          <w:rFonts w:ascii="Times New Roman" w:hAnsi="Times New Roman" w:cs="Times New Roman"/>
          <w:i/>
          <w:iCs/>
          <w:sz w:val="24"/>
          <w:szCs w:val="24"/>
        </w:rPr>
        <w:t xml:space="preserve"> </w:t>
      </w:r>
      <w:r w:rsidRPr="00A67121">
        <w:rPr>
          <w:rFonts w:ascii="Times New Roman" w:hAnsi="Times New Roman" w:cs="Times New Roman"/>
          <w:sz w:val="24"/>
          <w:szCs w:val="24"/>
        </w:rPr>
        <w:t>Стихотворения о че</w:t>
      </w:r>
      <w:r w:rsidRPr="00A67121">
        <w:rPr>
          <w:rFonts w:ascii="Times New Roman" w:hAnsi="Times New Roman" w:cs="Times New Roman"/>
          <w:sz w:val="24"/>
          <w:szCs w:val="24"/>
        </w:rPr>
        <w:softHyphen/>
        <w:t>ловеке и пр</w:t>
      </w:r>
      <w:r w:rsidRPr="00A67121">
        <w:rPr>
          <w:rFonts w:ascii="Times New Roman" w:hAnsi="Times New Roman" w:cs="Times New Roman"/>
          <w:sz w:val="24"/>
          <w:szCs w:val="24"/>
        </w:rPr>
        <w:t>и</w:t>
      </w:r>
      <w:r w:rsidRPr="00A67121">
        <w:rPr>
          <w:rFonts w:ascii="Times New Roman" w:hAnsi="Times New Roman" w:cs="Times New Roman"/>
          <w:sz w:val="24"/>
          <w:szCs w:val="24"/>
        </w:rPr>
        <w:t>роде. Философская глубина обобщений поэта-мыслителя.</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b/>
          <w:sz w:val="24"/>
          <w:szCs w:val="24"/>
        </w:rPr>
        <w:t>Анна Андреевна Ахматова.</w:t>
      </w:r>
      <w:r w:rsidRPr="00A67121">
        <w:rPr>
          <w:rFonts w:ascii="Times New Roman" w:hAnsi="Times New Roman" w:cs="Times New Roman"/>
          <w:sz w:val="24"/>
          <w:szCs w:val="24"/>
        </w:rPr>
        <w:t xml:space="preserve">  Слово о поэте.</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sz w:val="24"/>
          <w:szCs w:val="24"/>
        </w:rPr>
        <w:t xml:space="preserve">Стихотворные произведения из книг </w:t>
      </w:r>
      <w:r w:rsidRPr="00A67121">
        <w:rPr>
          <w:rFonts w:ascii="Times New Roman" w:hAnsi="Times New Roman" w:cs="Times New Roman"/>
          <w:b/>
          <w:i/>
          <w:iCs/>
          <w:sz w:val="24"/>
          <w:szCs w:val="24"/>
        </w:rPr>
        <w:t>«Четки», «Белая стая», «Вечер», «Подорожник», «АИИО И0М1Ш», «Трост</w:t>
      </w:r>
      <w:r w:rsidRPr="00A67121">
        <w:rPr>
          <w:rFonts w:ascii="Times New Roman" w:hAnsi="Times New Roman" w:cs="Times New Roman"/>
          <w:b/>
          <w:i/>
          <w:iCs/>
          <w:sz w:val="24"/>
          <w:szCs w:val="24"/>
        </w:rPr>
        <w:softHyphen/>
        <w:t>ник», «Бег вр</w:t>
      </w:r>
      <w:r w:rsidRPr="00A67121">
        <w:rPr>
          <w:rFonts w:ascii="Times New Roman" w:hAnsi="Times New Roman" w:cs="Times New Roman"/>
          <w:b/>
          <w:i/>
          <w:iCs/>
          <w:sz w:val="24"/>
          <w:szCs w:val="24"/>
        </w:rPr>
        <w:t>е</w:t>
      </w:r>
      <w:r w:rsidRPr="00A67121">
        <w:rPr>
          <w:rFonts w:ascii="Times New Roman" w:hAnsi="Times New Roman" w:cs="Times New Roman"/>
          <w:b/>
          <w:i/>
          <w:iCs/>
          <w:sz w:val="24"/>
          <w:szCs w:val="24"/>
        </w:rPr>
        <w:t>мени».</w:t>
      </w:r>
      <w:r w:rsidRPr="00A67121">
        <w:rPr>
          <w:rFonts w:ascii="Times New Roman" w:hAnsi="Times New Roman" w:cs="Times New Roman"/>
          <w:i/>
          <w:iCs/>
          <w:sz w:val="24"/>
          <w:szCs w:val="24"/>
        </w:rPr>
        <w:t xml:space="preserve"> </w:t>
      </w:r>
      <w:r w:rsidRPr="00A67121">
        <w:rPr>
          <w:rFonts w:ascii="Times New Roman" w:hAnsi="Times New Roman" w:cs="Times New Roman"/>
          <w:sz w:val="24"/>
          <w:szCs w:val="24"/>
        </w:rPr>
        <w:t xml:space="preserve">Трагические интонации в любовной лирике Ахматовой. Стихотворения о любви, о поэте и поэзии. Особенности поэтики </w:t>
      </w:r>
      <w:proofErr w:type="spellStart"/>
      <w:r w:rsidRPr="00A67121">
        <w:rPr>
          <w:rFonts w:ascii="Times New Roman" w:hAnsi="Times New Roman" w:cs="Times New Roman"/>
          <w:sz w:val="24"/>
          <w:szCs w:val="24"/>
        </w:rPr>
        <w:t>ахмато</w:t>
      </w:r>
      <w:r w:rsidRPr="00A67121">
        <w:rPr>
          <w:rFonts w:ascii="Times New Roman" w:hAnsi="Times New Roman" w:cs="Times New Roman"/>
          <w:sz w:val="24"/>
          <w:szCs w:val="24"/>
        </w:rPr>
        <w:t>в</w:t>
      </w:r>
      <w:r w:rsidRPr="00A67121">
        <w:rPr>
          <w:rFonts w:ascii="Times New Roman" w:hAnsi="Times New Roman" w:cs="Times New Roman"/>
          <w:sz w:val="24"/>
          <w:szCs w:val="24"/>
        </w:rPr>
        <w:t>ских</w:t>
      </w:r>
      <w:proofErr w:type="spellEnd"/>
      <w:r w:rsidRPr="00A67121">
        <w:rPr>
          <w:rFonts w:ascii="Times New Roman" w:hAnsi="Times New Roman" w:cs="Times New Roman"/>
          <w:sz w:val="24"/>
          <w:szCs w:val="24"/>
        </w:rPr>
        <w:t xml:space="preserve"> стихотворений.</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b/>
          <w:sz w:val="24"/>
          <w:szCs w:val="24"/>
        </w:rPr>
        <w:t>Борис Леонидович Пастернак.</w:t>
      </w:r>
      <w:r w:rsidRPr="00A67121">
        <w:rPr>
          <w:rFonts w:ascii="Times New Roman" w:hAnsi="Times New Roman" w:cs="Times New Roman"/>
          <w:sz w:val="24"/>
          <w:szCs w:val="24"/>
        </w:rPr>
        <w:t xml:space="preserve">  Слово о поэте.</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b/>
          <w:i/>
          <w:iCs/>
          <w:sz w:val="24"/>
          <w:szCs w:val="24"/>
        </w:rPr>
        <w:t>«Красавица моя, вся стать...», «Перемена», «Весна в лесу», «Любить иных тяжелый крест...».</w:t>
      </w:r>
      <w:r w:rsidRPr="00A67121">
        <w:rPr>
          <w:rFonts w:ascii="Times New Roman" w:hAnsi="Times New Roman" w:cs="Times New Roman"/>
          <w:i/>
          <w:iCs/>
          <w:sz w:val="24"/>
          <w:szCs w:val="24"/>
        </w:rPr>
        <w:t xml:space="preserve"> </w:t>
      </w:r>
      <w:r w:rsidRPr="00A67121">
        <w:rPr>
          <w:rFonts w:ascii="Times New Roman" w:hAnsi="Times New Roman" w:cs="Times New Roman"/>
          <w:sz w:val="24"/>
          <w:szCs w:val="24"/>
        </w:rPr>
        <w:t>Философская глубина лирики Б. Пастернака. Одухотворенная предмет</w:t>
      </w:r>
      <w:r w:rsidRPr="00A67121">
        <w:rPr>
          <w:rFonts w:ascii="Times New Roman" w:hAnsi="Times New Roman" w:cs="Times New Roman"/>
          <w:sz w:val="24"/>
          <w:szCs w:val="24"/>
        </w:rPr>
        <w:softHyphen/>
        <w:t xml:space="preserve">ность </w:t>
      </w:r>
      <w:proofErr w:type="spellStart"/>
      <w:r w:rsidRPr="00A67121">
        <w:rPr>
          <w:rFonts w:ascii="Times New Roman" w:hAnsi="Times New Roman" w:cs="Times New Roman"/>
          <w:sz w:val="24"/>
          <w:szCs w:val="24"/>
        </w:rPr>
        <w:t>пастернаковской</w:t>
      </w:r>
      <w:proofErr w:type="spellEnd"/>
      <w:r w:rsidRPr="00A67121">
        <w:rPr>
          <w:rFonts w:ascii="Times New Roman" w:hAnsi="Times New Roman" w:cs="Times New Roman"/>
          <w:sz w:val="24"/>
          <w:szCs w:val="24"/>
        </w:rPr>
        <w:t xml:space="preserve"> поэзии. Приобщение вечных тем к современности в стихах о природе и любви.</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b/>
          <w:sz w:val="24"/>
          <w:szCs w:val="24"/>
        </w:rPr>
        <w:t xml:space="preserve">Александр </w:t>
      </w:r>
      <w:proofErr w:type="spellStart"/>
      <w:r w:rsidRPr="00A67121">
        <w:rPr>
          <w:rFonts w:ascii="Times New Roman" w:hAnsi="Times New Roman" w:cs="Times New Roman"/>
          <w:b/>
          <w:sz w:val="24"/>
          <w:szCs w:val="24"/>
        </w:rPr>
        <w:t>Трифонович</w:t>
      </w:r>
      <w:proofErr w:type="spellEnd"/>
      <w:r w:rsidRPr="00A67121">
        <w:rPr>
          <w:rFonts w:ascii="Times New Roman" w:hAnsi="Times New Roman" w:cs="Times New Roman"/>
          <w:b/>
          <w:sz w:val="24"/>
          <w:szCs w:val="24"/>
        </w:rPr>
        <w:t xml:space="preserve"> Твардовский.</w:t>
      </w:r>
      <w:r w:rsidRPr="00A67121">
        <w:rPr>
          <w:rFonts w:ascii="Times New Roman" w:hAnsi="Times New Roman" w:cs="Times New Roman"/>
          <w:sz w:val="24"/>
          <w:szCs w:val="24"/>
        </w:rPr>
        <w:t xml:space="preserve"> Слово о поэте.</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b/>
          <w:i/>
          <w:iCs/>
          <w:spacing w:val="-3"/>
          <w:sz w:val="24"/>
          <w:szCs w:val="24"/>
        </w:rPr>
        <w:t xml:space="preserve">«Урожай», «Родное», «Весенние строчки», «Матери», </w:t>
      </w:r>
      <w:r w:rsidRPr="00A67121">
        <w:rPr>
          <w:rFonts w:ascii="Times New Roman" w:hAnsi="Times New Roman" w:cs="Times New Roman"/>
          <w:b/>
          <w:i/>
          <w:iCs/>
          <w:sz w:val="24"/>
          <w:szCs w:val="24"/>
        </w:rPr>
        <w:t xml:space="preserve">«Страна </w:t>
      </w:r>
      <w:proofErr w:type="spellStart"/>
      <w:r w:rsidRPr="00A67121">
        <w:rPr>
          <w:rFonts w:ascii="Times New Roman" w:hAnsi="Times New Roman" w:cs="Times New Roman"/>
          <w:b/>
          <w:i/>
          <w:iCs/>
          <w:sz w:val="24"/>
          <w:szCs w:val="24"/>
        </w:rPr>
        <w:t>Муравия</w:t>
      </w:r>
      <w:proofErr w:type="spellEnd"/>
      <w:r w:rsidRPr="00A67121">
        <w:rPr>
          <w:rFonts w:ascii="Times New Roman" w:hAnsi="Times New Roman" w:cs="Times New Roman"/>
          <w:b/>
          <w:i/>
          <w:iCs/>
          <w:sz w:val="24"/>
          <w:szCs w:val="24"/>
        </w:rPr>
        <w:t>»</w:t>
      </w:r>
      <w:r w:rsidRPr="00A67121">
        <w:rPr>
          <w:rFonts w:ascii="Times New Roman" w:hAnsi="Times New Roman" w:cs="Times New Roman"/>
          <w:i/>
          <w:iCs/>
          <w:sz w:val="24"/>
          <w:szCs w:val="24"/>
        </w:rPr>
        <w:t xml:space="preserve"> </w:t>
      </w:r>
      <w:r w:rsidRPr="00A67121">
        <w:rPr>
          <w:rFonts w:ascii="Times New Roman" w:hAnsi="Times New Roman" w:cs="Times New Roman"/>
          <w:sz w:val="24"/>
          <w:szCs w:val="24"/>
        </w:rPr>
        <w:t>(отрывки из поэмы). Стихотворения о Родине, о прир</w:t>
      </w:r>
      <w:r w:rsidRPr="00A67121">
        <w:rPr>
          <w:rFonts w:ascii="Times New Roman" w:hAnsi="Times New Roman" w:cs="Times New Roman"/>
          <w:sz w:val="24"/>
          <w:szCs w:val="24"/>
        </w:rPr>
        <w:t>о</w:t>
      </w:r>
      <w:r w:rsidRPr="00A67121">
        <w:rPr>
          <w:rFonts w:ascii="Times New Roman" w:hAnsi="Times New Roman" w:cs="Times New Roman"/>
          <w:sz w:val="24"/>
          <w:szCs w:val="24"/>
        </w:rPr>
        <w:t>де. Интонация и стиль стихотворений.</w:t>
      </w:r>
    </w:p>
    <w:p w:rsidR="001921A6" w:rsidRPr="00A67121" w:rsidRDefault="001921A6" w:rsidP="001921A6">
      <w:pPr>
        <w:spacing w:after="0" w:line="240" w:lineRule="auto"/>
        <w:ind w:left="57" w:right="57" w:firstLine="709"/>
        <w:jc w:val="both"/>
        <w:rPr>
          <w:rFonts w:ascii="Times New Roman" w:hAnsi="Times New Roman" w:cs="Times New Roman"/>
          <w:i/>
          <w:sz w:val="24"/>
          <w:szCs w:val="24"/>
        </w:rPr>
      </w:pPr>
      <w:r w:rsidRPr="00A67121">
        <w:rPr>
          <w:rFonts w:ascii="Times New Roman" w:hAnsi="Times New Roman" w:cs="Times New Roman"/>
          <w:i/>
          <w:sz w:val="24"/>
          <w:szCs w:val="24"/>
        </w:rPr>
        <w:t xml:space="preserve">Теория литературы. </w:t>
      </w:r>
      <w:proofErr w:type="spellStart"/>
      <w:r w:rsidRPr="00A67121">
        <w:rPr>
          <w:rFonts w:ascii="Times New Roman" w:hAnsi="Times New Roman" w:cs="Times New Roman"/>
          <w:i/>
          <w:sz w:val="24"/>
          <w:szCs w:val="24"/>
        </w:rPr>
        <w:t>Силлаботоническая</w:t>
      </w:r>
      <w:proofErr w:type="spellEnd"/>
      <w:r w:rsidRPr="00A67121">
        <w:rPr>
          <w:rFonts w:ascii="Times New Roman" w:hAnsi="Times New Roman" w:cs="Times New Roman"/>
          <w:i/>
          <w:sz w:val="24"/>
          <w:szCs w:val="24"/>
        </w:rPr>
        <w:t xml:space="preserve"> и </w:t>
      </w:r>
      <w:proofErr w:type="gramStart"/>
      <w:r w:rsidRPr="00A67121">
        <w:rPr>
          <w:rFonts w:ascii="Times New Roman" w:hAnsi="Times New Roman" w:cs="Times New Roman"/>
          <w:i/>
          <w:sz w:val="24"/>
          <w:szCs w:val="24"/>
        </w:rPr>
        <w:t>тоничес</w:t>
      </w:r>
      <w:r w:rsidRPr="00A67121">
        <w:rPr>
          <w:rFonts w:ascii="Times New Roman" w:hAnsi="Times New Roman" w:cs="Times New Roman"/>
          <w:i/>
          <w:sz w:val="24"/>
          <w:szCs w:val="24"/>
        </w:rPr>
        <w:softHyphen/>
        <w:t>кая</w:t>
      </w:r>
      <w:proofErr w:type="gramEnd"/>
      <w:r w:rsidRPr="00A67121">
        <w:rPr>
          <w:rFonts w:ascii="Times New Roman" w:hAnsi="Times New Roman" w:cs="Times New Roman"/>
          <w:i/>
          <w:sz w:val="24"/>
          <w:szCs w:val="24"/>
        </w:rPr>
        <w:t xml:space="preserve"> системы стихосложения.</w:t>
      </w:r>
      <w:r w:rsidRPr="00A67121">
        <w:rPr>
          <w:rFonts w:ascii="Times New Roman" w:hAnsi="Times New Roman" w:cs="Times New Roman"/>
          <w:sz w:val="24"/>
          <w:szCs w:val="24"/>
        </w:rPr>
        <w:t xml:space="preserve"> </w:t>
      </w:r>
      <w:r w:rsidRPr="00A67121">
        <w:rPr>
          <w:rFonts w:ascii="Times New Roman" w:hAnsi="Times New Roman" w:cs="Times New Roman"/>
          <w:i/>
          <w:sz w:val="24"/>
          <w:szCs w:val="24"/>
        </w:rPr>
        <w:t>Виды рифм. Способы рифмов</w:t>
      </w:r>
      <w:r w:rsidRPr="00A67121">
        <w:rPr>
          <w:rFonts w:ascii="Times New Roman" w:hAnsi="Times New Roman" w:cs="Times New Roman"/>
          <w:i/>
          <w:sz w:val="24"/>
          <w:szCs w:val="24"/>
        </w:rPr>
        <w:softHyphen/>
        <w:t>ки (углубление пре</w:t>
      </w:r>
      <w:r w:rsidRPr="00A67121">
        <w:rPr>
          <w:rFonts w:ascii="Times New Roman" w:hAnsi="Times New Roman" w:cs="Times New Roman"/>
          <w:i/>
          <w:sz w:val="24"/>
          <w:szCs w:val="24"/>
        </w:rPr>
        <w:t>д</w:t>
      </w:r>
      <w:r w:rsidRPr="00A67121">
        <w:rPr>
          <w:rFonts w:ascii="Times New Roman" w:hAnsi="Times New Roman" w:cs="Times New Roman"/>
          <w:i/>
          <w:sz w:val="24"/>
          <w:szCs w:val="24"/>
        </w:rPr>
        <w:t>ставлений).</w:t>
      </w:r>
    </w:p>
    <w:p w:rsidR="001921A6" w:rsidRPr="00A67121" w:rsidRDefault="001921A6" w:rsidP="001921A6">
      <w:pPr>
        <w:spacing w:after="0" w:line="240" w:lineRule="auto"/>
        <w:ind w:left="57" w:right="57" w:firstLine="709"/>
        <w:jc w:val="both"/>
        <w:rPr>
          <w:rFonts w:ascii="Times New Roman" w:hAnsi="Times New Roman" w:cs="Times New Roman"/>
          <w:b/>
          <w:sz w:val="24"/>
          <w:szCs w:val="24"/>
        </w:rPr>
      </w:pPr>
      <w:r w:rsidRPr="00A67121">
        <w:rPr>
          <w:rFonts w:ascii="Times New Roman" w:hAnsi="Times New Roman" w:cs="Times New Roman"/>
          <w:b/>
          <w:sz w:val="24"/>
          <w:szCs w:val="24"/>
        </w:rPr>
        <w:t xml:space="preserve">Песни  и  романсы на стихи  поэтов </w:t>
      </w:r>
      <w:r w:rsidRPr="00A67121">
        <w:rPr>
          <w:rFonts w:ascii="Times New Roman" w:hAnsi="Times New Roman" w:cs="Times New Roman"/>
          <w:b/>
          <w:sz w:val="24"/>
          <w:szCs w:val="24"/>
          <w:lang w:val="en-US"/>
        </w:rPr>
        <w:t>XIX</w:t>
      </w:r>
      <w:r w:rsidRPr="00A67121">
        <w:rPr>
          <w:rFonts w:ascii="Times New Roman" w:hAnsi="Times New Roman" w:cs="Times New Roman"/>
          <w:b/>
          <w:sz w:val="24"/>
          <w:szCs w:val="24"/>
        </w:rPr>
        <w:t>—</w:t>
      </w:r>
      <w:r w:rsidRPr="00A67121">
        <w:rPr>
          <w:rFonts w:ascii="Times New Roman" w:hAnsi="Times New Roman" w:cs="Times New Roman"/>
          <w:b/>
          <w:sz w:val="24"/>
          <w:szCs w:val="24"/>
          <w:lang w:val="en-US"/>
        </w:rPr>
        <w:t>XX</w:t>
      </w:r>
      <w:r w:rsidRPr="00A67121">
        <w:rPr>
          <w:rFonts w:ascii="Times New Roman" w:hAnsi="Times New Roman" w:cs="Times New Roman"/>
          <w:b/>
          <w:sz w:val="24"/>
          <w:szCs w:val="24"/>
        </w:rPr>
        <w:t xml:space="preserve"> веков</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spacing w:val="-1"/>
          <w:sz w:val="24"/>
          <w:szCs w:val="24"/>
        </w:rPr>
        <w:lastRenderedPageBreak/>
        <w:t xml:space="preserve">Н. Языков. </w:t>
      </w:r>
      <w:r w:rsidRPr="00A67121">
        <w:rPr>
          <w:rFonts w:ascii="Times New Roman" w:hAnsi="Times New Roman" w:cs="Times New Roman"/>
          <w:i/>
          <w:iCs/>
          <w:spacing w:val="-1"/>
          <w:sz w:val="24"/>
          <w:szCs w:val="24"/>
        </w:rPr>
        <w:t xml:space="preserve">«Пловец» («Нелюдимо наше море...»); </w:t>
      </w:r>
      <w:r w:rsidRPr="00A67121">
        <w:rPr>
          <w:rFonts w:ascii="Times New Roman" w:hAnsi="Times New Roman" w:cs="Times New Roman"/>
          <w:spacing w:val="-1"/>
          <w:sz w:val="24"/>
          <w:szCs w:val="24"/>
        </w:rPr>
        <w:t>В. Сол</w:t>
      </w:r>
      <w:r w:rsidRPr="00A67121">
        <w:rPr>
          <w:rFonts w:ascii="Times New Roman" w:hAnsi="Times New Roman" w:cs="Times New Roman"/>
          <w:spacing w:val="-1"/>
          <w:sz w:val="24"/>
          <w:szCs w:val="24"/>
        </w:rPr>
        <w:softHyphen/>
      </w:r>
      <w:r w:rsidRPr="00A67121">
        <w:rPr>
          <w:rFonts w:ascii="Times New Roman" w:hAnsi="Times New Roman" w:cs="Times New Roman"/>
          <w:sz w:val="24"/>
          <w:szCs w:val="24"/>
        </w:rPr>
        <w:t xml:space="preserve">логуб. </w:t>
      </w:r>
      <w:r w:rsidRPr="00A67121">
        <w:rPr>
          <w:rFonts w:ascii="Times New Roman" w:hAnsi="Times New Roman" w:cs="Times New Roman"/>
          <w:i/>
          <w:iCs/>
          <w:sz w:val="24"/>
          <w:szCs w:val="24"/>
        </w:rPr>
        <w:t xml:space="preserve">«Серенада» («Закинув плащ, с гитарой под рукой...»); </w:t>
      </w:r>
      <w:r w:rsidRPr="00A67121">
        <w:rPr>
          <w:rFonts w:ascii="Times New Roman" w:hAnsi="Times New Roman" w:cs="Times New Roman"/>
          <w:spacing w:val="-1"/>
          <w:sz w:val="24"/>
          <w:szCs w:val="24"/>
        </w:rPr>
        <w:t xml:space="preserve">Н. Некрасов. </w:t>
      </w:r>
      <w:r w:rsidRPr="00A67121">
        <w:rPr>
          <w:rFonts w:ascii="Times New Roman" w:hAnsi="Times New Roman" w:cs="Times New Roman"/>
          <w:i/>
          <w:iCs/>
          <w:spacing w:val="-1"/>
          <w:sz w:val="24"/>
          <w:szCs w:val="24"/>
        </w:rPr>
        <w:t>«Тройка» («Что ты жадно глядишь на до</w:t>
      </w:r>
      <w:r w:rsidRPr="00A67121">
        <w:rPr>
          <w:rFonts w:ascii="Times New Roman" w:hAnsi="Times New Roman" w:cs="Times New Roman"/>
          <w:i/>
          <w:iCs/>
          <w:spacing w:val="-1"/>
          <w:sz w:val="24"/>
          <w:szCs w:val="24"/>
        </w:rPr>
        <w:softHyphen/>
      </w:r>
      <w:r w:rsidRPr="00A67121">
        <w:rPr>
          <w:rFonts w:ascii="Times New Roman" w:hAnsi="Times New Roman" w:cs="Times New Roman"/>
          <w:i/>
          <w:iCs/>
          <w:spacing w:val="-5"/>
          <w:sz w:val="24"/>
          <w:szCs w:val="24"/>
        </w:rPr>
        <w:t xml:space="preserve">рогу...»); </w:t>
      </w:r>
      <w:r w:rsidRPr="00A67121">
        <w:rPr>
          <w:rFonts w:ascii="Times New Roman" w:hAnsi="Times New Roman" w:cs="Times New Roman"/>
          <w:spacing w:val="-5"/>
          <w:sz w:val="24"/>
          <w:szCs w:val="24"/>
        </w:rPr>
        <w:t xml:space="preserve">А. Вертинский. </w:t>
      </w:r>
      <w:r w:rsidRPr="00A67121">
        <w:rPr>
          <w:rFonts w:ascii="Times New Roman" w:hAnsi="Times New Roman" w:cs="Times New Roman"/>
          <w:i/>
          <w:iCs/>
          <w:spacing w:val="-5"/>
          <w:sz w:val="24"/>
          <w:szCs w:val="24"/>
        </w:rPr>
        <w:t xml:space="preserve">«Доченьки»; </w:t>
      </w:r>
      <w:r w:rsidRPr="00A67121">
        <w:rPr>
          <w:rFonts w:ascii="Times New Roman" w:hAnsi="Times New Roman" w:cs="Times New Roman"/>
          <w:spacing w:val="-5"/>
          <w:sz w:val="24"/>
          <w:szCs w:val="24"/>
        </w:rPr>
        <w:t xml:space="preserve">Н. Заболоцкий. </w:t>
      </w:r>
      <w:r w:rsidRPr="00A67121">
        <w:rPr>
          <w:rFonts w:ascii="Times New Roman" w:hAnsi="Times New Roman" w:cs="Times New Roman"/>
          <w:i/>
          <w:iCs/>
          <w:spacing w:val="-5"/>
          <w:sz w:val="24"/>
          <w:szCs w:val="24"/>
        </w:rPr>
        <w:t xml:space="preserve">«В </w:t>
      </w:r>
      <w:r w:rsidRPr="00A67121">
        <w:rPr>
          <w:rFonts w:ascii="Times New Roman" w:hAnsi="Times New Roman" w:cs="Times New Roman"/>
          <w:i/>
          <w:iCs/>
          <w:sz w:val="24"/>
          <w:szCs w:val="24"/>
        </w:rPr>
        <w:t xml:space="preserve">этой роще березовой...». </w:t>
      </w:r>
      <w:r w:rsidRPr="00A67121">
        <w:rPr>
          <w:rFonts w:ascii="Times New Roman" w:hAnsi="Times New Roman" w:cs="Times New Roman"/>
          <w:sz w:val="24"/>
          <w:szCs w:val="24"/>
        </w:rPr>
        <w:t>Романсы и песни как синтетический жанр, посредством словесного и музыкального ис</w:t>
      </w:r>
      <w:r w:rsidRPr="00A67121">
        <w:rPr>
          <w:rFonts w:ascii="Times New Roman" w:hAnsi="Times New Roman" w:cs="Times New Roman"/>
          <w:sz w:val="24"/>
          <w:szCs w:val="24"/>
        </w:rPr>
        <w:softHyphen/>
        <w:t>кусства выражающий переживания, мысли, настроения человека.</w:t>
      </w:r>
    </w:p>
    <w:p w:rsidR="001921A6" w:rsidRPr="00A67121" w:rsidRDefault="001921A6" w:rsidP="001921A6">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b/>
          <w:sz w:val="24"/>
          <w:szCs w:val="24"/>
        </w:rPr>
        <w:t xml:space="preserve">          Знать</w:t>
      </w:r>
      <w:r w:rsidRPr="00A67121">
        <w:rPr>
          <w:rFonts w:ascii="Times New Roman" w:hAnsi="Times New Roman" w:cs="Times New Roman"/>
          <w:sz w:val="24"/>
          <w:szCs w:val="24"/>
        </w:rPr>
        <w:t xml:space="preserve"> наиболее важные сведения о литературных направлениях; основные этапы жизненного и творческого пути писателей; тексты изучаемых произведений; сюжет, особенности композиции и системы образов изученных произведений; типическое значение характеров главных действующих лиц; жанровые особенности изученных произведений; оценку изученных произведений в литературно-критических статьях.</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proofErr w:type="gramStart"/>
      <w:r w:rsidRPr="00A67121">
        <w:rPr>
          <w:rFonts w:ascii="Times New Roman" w:hAnsi="Times New Roman" w:cs="Times New Roman"/>
          <w:b/>
          <w:sz w:val="24"/>
          <w:szCs w:val="24"/>
        </w:rPr>
        <w:t>Уметь</w:t>
      </w:r>
      <w:r w:rsidRPr="00A67121">
        <w:rPr>
          <w:rFonts w:ascii="Times New Roman" w:hAnsi="Times New Roman" w:cs="Times New Roman"/>
          <w:sz w:val="24"/>
          <w:szCs w:val="24"/>
        </w:rPr>
        <w:t xml:space="preserve"> анализировать произведение с учетом его идейно-художественного своеобразия; определять принадлежность произведения к одному из литературных родов; выявлять основные проблемы; определять идейно-художественную роль в произведении элементов сюж</w:t>
      </w:r>
      <w:r w:rsidRPr="00A67121">
        <w:rPr>
          <w:rFonts w:ascii="Times New Roman" w:hAnsi="Times New Roman" w:cs="Times New Roman"/>
          <w:sz w:val="24"/>
          <w:szCs w:val="24"/>
        </w:rPr>
        <w:t>е</w:t>
      </w:r>
      <w:r w:rsidRPr="00A67121">
        <w:rPr>
          <w:rFonts w:ascii="Times New Roman" w:hAnsi="Times New Roman" w:cs="Times New Roman"/>
          <w:sz w:val="24"/>
          <w:szCs w:val="24"/>
        </w:rPr>
        <w:t>та, композиции, системы образов, изобразительно-выразительных средств языка; выявлять роль героя в раскрытии идейного содержания произведения и авторскую оценку героя; обосновывать свое мнение о произведении и героях;</w:t>
      </w:r>
      <w:proofErr w:type="gramEnd"/>
      <w:r w:rsidRPr="00A67121">
        <w:rPr>
          <w:rFonts w:ascii="Times New Roman" w:hAnsi="Times New Roman" w:cs="Times New Roman"/>
          <w:sz w:val="24"/>
          <w:szCs w:val="24"/>
        </w:rPr>
        <w:t xml:space="preserve"> выразительно читать отрывки произведений; создавать устные и письменные сочинения-рассуждения проблемного характера по изучаемому произведению; составлять индивидуал</w:t>
      </w:r>
      <w:r w:rsidRPr="00A67121">
        <w:rPr>
          <w:rFonts w:ascii="Times New Roman" w:hAnsi="Times New Roman" w:cs="Times New Roman"/>
          <w:sz w:val="24"/>
          <w:szCs w:val="24"/>
        </w:rPr>
        <w:t>ь</w:t>
      </w:r>
      <w:r w:rsidRPr="00A67121">
        <w:rPr>
          <w:rFonts w:ascii="Times New Roman" w:hAnsi="Times New Roman" w:cs="Times New Roman"/>
          <w:sz w:val="24"/>
          <w:szCs w:val="24"/>
        </w:rPr>
        <w:t>ную, сравнительную, групповую характеристики героев произведения; составлять конспект и план литературно-критической статьи; гот</w:t>
      </w:r>
      <w:r w:rsidRPr="00A67121">
        <w:rPr>
          <w:rFonts w:ascii="Times New Roman" w:hAnsi="Times New Roman" w:cs="Times New Roman"/>
          <w:sz w:val="24"/>
          <w:szCs w:val="24"/>
        </w:rPr>
        <w:t>о</w:t>
      </w:r>
      <w:r w:rsidRPr="00A67121">
        <w:rPr>
          <w:rFonts w:ascii="Times New Roman" w:hAnsi="Times New Roman" w:cs="Times New Roman"/>
          <w:sz w:val="24"/>
          <w:szCs w:val="24"/>
        </w:rPr>
        <w:t>вить доклад или реферат на литературную тему; писать рецензию на самостоятельно прочитанное произведение; решать тестовые задания</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p>
    <w:p w:rsidR="001921A6" w:rsidRPr="00A67121" w:rsidRDefault="00783164" w:rsidP="001921A6">
      <w:pPr>
        <w:spacing w:after="0" w:line="240" w:lineRule="auto"/>
        <w:ind w:left="57" w:right="57" w:firstLine="709"/>
        <w:jc w:val="both"/>
        <w:rPr>
          <w:rFonts w:ascii="Times New Roman" w:hAnsi="Times New Roman" w:cs="Times New Roman"/>
          <w:b/>
          <w:spacing w:val="-2"/>
          <w:sz w:val="24"/>
          <w:szCs w:val="24"/>
        </w:rPr>
      </w:pPr>
      <w:r>
        <w:rPr>
          <w:rFonts w:ascii="Times New Roman" w:hAnsi="Times New Roman" w:cs="Times New Roman"/>
          <w:b/>
          <w:spacing w:val="-2"/>
          <w:sz w:val="24"/>
          <w:szCs w:val="24"/>
        </w:rPr>
        <w:t xml:space="preserve">ИЗ  ЗАРУБЕЖНОЙ  ЛИТЕРАТУРЫ </w:t>
      </w:r>
      <w:proofErr w:type="gramStart"/>
      <w:r>
        <w:rPr>
          <w:rFonts w:ascii="Times New Roman" w:hAnsi="Times New Roman" w:cs="Times New Roman"/>
          <w:b/>
          <w:spacing w:val="-2"/>
          <w:sz w:val="24"/>
          <w:szCs w:val="24"/>
        </w:rPr>
        <w:t>(</w:t>
      </w:r>
      <w:r w:rsidR="001921A6" w:rsidRPr="00A67121">
        <w:rPr>
          <w:rFonts w:ascii="Times New Roman" w:hAnsi="Times New Roman" w:cs="Times New Roman"/>
          <w:b/>
          <w:spacing w:val="-2"/>
          <w:sz w:val="24"/>
          <w:szCs w:val="24"/>
        </w:rPr>
        <w:t xml:space="preserve"> </w:t>
      </w:r>
      <w:proofErr w:type="gramEnd"/>
      <w:r w:rsidR="001921A6" w:rsidRPr="00A67121">
        <w:rPr>
          <w:rFonts w:ascii="Times New Roman" w:hAnsi="Times New Roman" w:cs="Times New Roman"/>
          <w:b/>
          <w:spacing w:val="-2"/>
          <w:sz w:val="24"/>
          <w:szCs w:val="24"/>
        </w:rPr>
        <w:t>ч.)</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sz w:val="24"/>
          <w:szCs w:val="24"/>
        </w:rPr>
        <w:t>Античная лирика</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b/>
          <w:sz w:val="24"/>
          <w:szCs w:val="24"/>
        </w:rPr>
        <w:t>Уильям Шекспир.</w:t>
      </w:r>
      <w:r w:rsidRPr="00A67121">
        <w:rPr>
          <w:rFonts w:ascii="Times New Roman" w:hAnsi="Times New Roman" w:cs="Times New Roman"/>
          <w:sz w:val="24"/>
          <w:szCs w:val="24"/>
        </w:rPr>
        <w:t xml:space="preserve"> Краткие сведения о жизни и творче</w:t>
      </w:r>
      <w:r w:rsidRPr="00A67121">
        <w:rPr>
          <w:rFonts w:ascii="Times New Roman" w:hAnsi="Times New Roman" w:cs="Times New Roman"/>
          <w:sz w:val="24"/>
          <w:szCs w:val="24"/>
        </w:rPr>
        <w:softHyphen/>
        <w:t>стве Шекспира. Характеристики гуманизма эпохи Возрож</w:t>
      </w:r>
      <w:r w:rsidRPr="00A67121">
        <w:rPr>
          <w:rFonts w:ascii="Times New Roman" w:hAnsi="Times New Roman" w:cs="Times New Roman"/>
          <w:sz w:val="24"/>
          <w:szCs w:val="24"/>
        </w:rPr>
        <w:softHyphen/>
        <w:t>дения.</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proofErr w:type="gramStart"/>
      <w:r w:rsidRPr="00A67121">
        <w:rPr>
          <w:rFonts w:ascii="Times New Roman" w:hAnsi="Times New Roman" w:cs="Times New Roman"/>
          <w:b/>
          <w:i/>
          <w:iCs/>
          <w:sz w:val="24"/>
          <w:szCs w:val="24"/>
        </w:rPr>
        <w:t>«Гамлет»</w:t>
      </w:r>
      <w:r w:rsidRPr="00A67121">
        <w:rPr>
          <w:rFonts w:ascii="Times New Roman" w:hAnsi="Times New Roman" w:cs="Times New Roman"/>
          <w:i/>
          <w:iCs/>
          <w:sz w:val="24"/>
          <w:szCs w:val="24"/>
        </w:rPr>
        <w:t xml:space="preserve"> </w:t>
      </w:r>
      <w:r w:rsidRPr="00A67121">
        <w:rPr>
          <w:rFonts w:ascii="Times New Roman" w:hAnsi="Times New Roman" w:cs="Times New Roman"/>
          <w:sz w:val="24"/>
          <w:szCs w:val="24"/>
        </w:rPr>
        <w:t>(обзор с чтением отдельных сцен по выбо</w:t>
      </w:r>
      <w:r w:rsidRPr="00A67121">
        <w:rPr>
          <w:rFonts w:ascii="Times New Roman" w:hAnsi="Times New Roman" w:cs="Times New Roman"/>
          <w:sz w:val="24"/>
          <w:szCs w:val="24"/>
        </w:rPr>
        <w:softHyphen/>
        <w:t>ру учителя, например: монологи Гамлета из сцены пя</w:t>
      </w:r>
      <w:r w:rsidRPr="00A67121">
        <w:rPr>
          <w:rFonts w:ascii="Times New Roman" w:hAnsi="Times New Roman" w:cs="Times New Roman"/>
          <w:sz w:val="24"/>
          <w:szCs w:val="24"/>
        </w:rPr>
        <w:softHyphen/>
        <w:t>той  (1-й акт), сцены пе</w:t>
      </w:r>
      <w:r w:rsidRPr="00A67121">
        <w:rPr>
          <w:rFonts w:ascii="Times New Roman" w:hAnsi="Times New Roman" w:cs="Times New Roman"/>
          <w:sz w:val="24"/>
          <w:szCs w:val="24"/>
        </w:rPr>
        <w:t>р</w:t>
      </w:r>
      <w:r w:rsidRPr="00A67121">
        <w:rPr>
          <w:rFonts w:ascii="Times New Roman" w:hAnsi="Times New Roman" w:cs="Times New Roman"/>
          <w:sz w:val="24"/>
          <w:szCs w:val="24"/>
        </w:rPr>
        <w:t>вой (3-й акт),  сцены четвертой</w:t>
      </w:r>
      <w:proofErr w:type="gramEnd"/>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spacing w:val="-13"/>
          <w:sz w:val="24"/>
          <w:szCs w:val="24"/>
        </w:rPr>
        <w:t xml:space="preserve"> </w:t>
      </w:r>
      <w:r w:rsidRPr="00A67121">
        <w:rPr>
          <w:rFonts w:ascii="Times New Roman" w:hAnsi="Times New Roman" w:cs="Times New Roman"/>
          <w:sz w:val="24"/>
          <w:szCs w:val="24"/>
        </w:rPr>
        <w:t xml:space="preserve">(4-й акт). «Гамлет» — «пьеса на все века» (А. </w:t>
      </w:r>
      <w:proofErr w:type="spellStart"/>
      <w:r w:rsidRPr="00A67121">
        <w:rPr>
          <w:rFonts w:ascii="Times New Roman" w:hAnsi="Times New Roman" w:cs="Times New Roman"/>
          <w:sz w:val="24"/>
          <w:szCs w:val="24"/>
        </w:rPr>
        <w:t>Аникст</w:t>
      </w:r>
      <w:proofErr w:type="spellEnd"/>
      <w:r w:rsidRPr="00A67121">
        <w:rPr>
          <w:rFonts w:ascii="Times New Roman" w:hAnsi="Times New Roman" w:cs="Times New Roman"/>
          <w:sz w:val="24"/>
          <w:szCs w:val="24"/>
        </w:rPr>
        <w:t>). Общечеловеческое значение героев Шекспира. Образ Гам</w:t>
      </w:r>
      <w:r w:rsidRPr="00A67121">
        <w:rPr>
          <w:rFonts w:ascii="Times New Roman" w:hAnsi="Times New Roman" w:cs="Times New Roman"/>
          <w:sz w:val="24"/>
          <w:szCs w:val="24"/>
        </w:rPr>
        <w:softHyphen/>
        <w:t>лета, гуманиста эпохи Возрождения. Одиночество Гамлета в его конфликте с реальным миром «расшатавшегося века». Трагизм любви Гамлета и Офелии. Философская глубина трагедии «Гамлет». Гамлет как вечный образ мировой ли</w:t>
      </w:r>
      <w:r w:rsidRPr="00A67121">
        <w:rPr>
          <w:rFonts w:ascii="Times New Roman" w:hAnsi="Times New Roman" w:cs="Times New Roman"/>
          <w:sz w:val="24"/>
          <w:szCs w:val="24"/>
        </w:rPr>
        <w:softHyphen/>
        <w:t>тературы. Шекспир и русская литература.</w:t>
      </w:r>
    </w:p>
    <w:p w:rsidR="001921A6" w:rsidRPr="00A67121" w:rsidRDefault="001921A6" w:rsidP="001921A6">
      <w:pPr>
        <w:spacing w:after="0" w:line="240" w:lineRule="auto"/>
        <w:ind w:left="57" w:right="57" w:firstLine="709"/>
        <w:jc w:val="both"/>
        <w:rPr>
          <w:rFonts w:ascii="Times New Roman" w:hAnsi="Times New Roman" w:cs="Times New Roman"/>
          <w:sz w:val="24"/>
          <w:szCs w:val="24"/>
        </w:rPr>
      </w:pPr>
      <w:r w:rsidRPr="00A67121">
        <w:rPr>
          <w:rFonts w:ascii="Times New Roman" w:hAnsi="Times New Roman" w:cs="Times New Roman"/>
          <w:sz w:val="24"/>
          <w:szCs w:val="24"/>
        </w:rPr>
        <w:t>Теория литературы. Трагедия как драматический жанр (углубление понятия).</w:t>
      </w:r>
    </w:p>
    <w:p w:rsidR="001921A6" w:rsidRPr="00A67121" w:rsidRDefault="001921A6" w:rsidP="001921A6">
      <w:pPr>
        <w:spacing w:after="0" w:line="240" w:lineRule="auto"/>
        <w:ind w:left="57" w:right="57" w:firstLine="709"/>
        <w:jc w:val="both"/>
        <w:rPr>
          <w:rFonts w:ascii="Times New Roman" w:hAnsi="Times New Roman" w:cs="Times New Roman"/>
          <w:i/>
          <w:sz w:val="24"/>
          <w:szCs w:val="24"/>
        </w:rPr>
      </w:pPr>
      <w:r w:rsidRPr="00A67121">
        <w:rPr>
          <w:rFonts w:ascii="Times New Roman" w:hAnsi="Times New Roman" w:cs="Times New Roman"/>
          <w:i/>
          <w:sz w:val="24"/>
          <w:szCs w:val="24"/>
        </w:rPr>
        <w:t>Теория литературы. Философско-драматическая по</w:t>
      </w:r>
      <w:r w:rsidRPr="00A67121">
        <w:rPr>
          <w:rFonts w:ascii="Times New Roman" w:hAnsi="Times New Roman" w:cs="Times New Roman"/>
          <w:i/>
          <w:sz w:val="24"/>
          <w:szCs w:val="24"/>
        </w:rPr>
        <w:softHyphen/>
        <w:t>эма.</w:t>
      </w:r>
    </w:p>
    <w:p w:rsidR="001921A6" w:rsidRPr="00A67121" w:rsidRDefault="001921A6" w:rsidP="001921A6">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b/>
          <w:sz w:val="24"/>
          <w:szCs w:val="24"/>
        </w:rPr>
        <w:t xml:space="preserve">         Знать</w:t>
      </w:r>
      <w:r w:rsidRPr="00A67121">
        <w:rPr>
          <w:rFonts w:ascii="Times New Roman" w:hAnsi="Times New Roman" w:cs="Times New Roman"/>
          <w:sz w:val="24"/>
          <w:szCs w:val="24"/>
        </w:rPr>
        <w:t xml:space="preserve"> характерные особенности эпохи, отраженные в изученном произведении; сюжет, особенности композиции и системы образов; типическое значение характеров главных действующих лиц; жанровые особенности. </w:t>
      </w:r>
    </w:p>
    <w:p w:rsidR="001921A6" w:rsidRPr="00A67121" w:rsidRDefault="001921A6" w:rsidP="001921A6">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xml:space="preserve">         </w:t>
      </w:r>
      <w:r w:rsidRPr="00A67121">
        <w:rPr>
          <w:rFonts w:ascii="Times New Roman" w:hAnsi="Times New Roman" w:cs="Times New Roman"/>
          <w:b/>
          <w:sz w:val="24"/>
          <w:szCs w:val="24"/>
        </w:rPr>
        <w:t>Уметь</w:t>
      </w:r>
      <w:r w:rsidRPr="00A67121">
        <w:rPr>
          <w:rFonts w:ascii="Times New Roman" w:hAnsi="Times New Roman" w:cs="Times New Roman"/>
          <w:sz w:val="24"/>
          <w:szCs w:val="24"/>
        </w:rPr>
        <w:t xml:space="preserve"> анализировать произведение с учетом его идейно-художественного своеобразия</w:t>
      </w:r>
    </w:p>
    <w:p w:rsidR="00BA7C29" w:rsidRPr="00755457" w:rsidRDefault="00BA7C29" w:rsidP="00783164">
      <w:pPr>
        <w:spacing w:after="0" w:line="240" w:lineRule="auto"/>
        <w:rPr>
          <w:rFonts w:ascii="Times New Roman" w:hAnsi="Times New Roman" w:cs="Times New Roman"/>
          <w:b/>
          <w:sz w:val="24"/>
          <w:szCs w:val="24"/>
        </w:rPr>
      </w:pPr>
    </w:p>
    <w:p w:rsidR="003243B3" w:rsidRDefault="003243B3" w:rsidP="001921A6">
      <w:pPr>
        <w:spacing w:after="0" w:line="240" w:lineRule="auto"/>
        <w:jc w:val="center"/>
        <w:rPr>
          <w:rFonts w:ascii="Times New Roman" w:hAnsi="Times New Roman" w:cs="Times New Roman"/>
          <w:b/>
          <w:sz w:val="24"/>
          <w:szCs w:val="24"/>
        </w:rPr>
      </w:pPr>
    </w:p>
    <w:p w:rsidR="000977D6" w:rsidRPr="000977D6" w:rsidRDefault="000977D6" w:rsidP="000977D6">
      <w:pPr>
        <w:ind w:firstLine="708"/>
        <w:jc w:val="both"/>
        <w:rPr>
          <w:rFonts w:ascii="Times New Roman" w:hAnsi="Times New Roman" w:cs="Times New Roman"/>
          <w:sz w:val="24"/>
          <w:szCs w:val="24"/>
        </w:rPr>
      </w:pPr>
      <w:r w:rsidRPr="000977D6">
        <w:rPr>
          <w:rFonts w:ascii="Times New Roman" w:hAnsi="Times New Roman" w:cs="Times New Roman"/>
          <w:b/>
          <w:sz w:val="24"/>
          <w:szCs w:val="24"/>
        </w:rPr>
        <w:t xml:space="preserve">Примечание: </w:t>
      </w:r>
      <w:proofErr w:type="gramStart"/>
      <w:r w:rsidRPr="000977D6">
        <w:rPr>
          <w:rFonts w:ascii="Times New Roman" w:hAnsi="Times New Roman" w:cs="Times New Roman"/>
          <w:sz w:val="24"/>
          <w:szCs w:val="24"/>
        </w:rPr>
        <w:t>На основании положения МБОУ «</w:t>
      </w:r>
      <w:proofErr w:type="spellStart"/>
      <w:r w:rsidRPr="000977D6">
        <w:rPr>
          <w:rFonts w:ascii="Times New Roman" w:hAnsi="Times New Roman" w:cs="Times New Roman"/>
          <w:sz w:val="24"/>
          <w:szCs w:val="24"/>
        </w:rPr>
        <w:t>Сармановская</w:t>
      </w:r>
      <w:proofErr w:type="spellEnd"/>
      <w:r w:rsidRPr="000977D6">
        <w:rPr>
          <w:rFonts w:ascii="Times New Roman" w:hAnsi="Times New Roman" w:cs="Times New Roman"/>
          <w:sz w:val="24"/>
          <w:szCs w:val="24"/>
        </w:rPr>
        <w:t xml:space="preserve"> СОШ» «О структуре, порядке разработки и утверждения рабочих пр</w:t>
      </w:r>
      <w:r w:rsidRPr="000977D6">
        <w:rPr>
          <w:rFonts w:ascii="Times New Roman" w:hAnsi="Times New Roman" w:cs="Times New Roman"/>
          <w:sz w:val="24"/>
          <w:szCs w:val="24"/>
        </w:rPr>
        <w:t>о</w:t>
      </w:r>
      <w:r w:rsidRPr="000977D6">
        <w:rPr>
          <w:rFonts w:ascii="Times New Roman" w:hAnsi="Times New Roman" w:cs="Times New Roman"/>
          <w:sz w:val="24"/>
          <w:szCs w:val="24"/>
        </w:rPr>
        <w:t>грамм  учебных курсов и предметов МБОУ «</w:t>
      </w:r>
      <w:proofErr w:type="spellStart"/>
      <w:r w:rsidRPr="000977D6">
        <w:rPr>
          <w:rFonts w:ascii="Times New Roman" w:hAnsi="Times New Roman" w:cs="Times New Roman"/>
          <w:sz w:val="24"/>
          <w:szCs w:val="24"/>
        </w:rPr>
        <w:t>Сармановская</w:t>
      </w:r>
      <w:proofErr w:type="spellEnd"/>
      <w:r w:rsidRPr="000977D6">
        <w:rPr>
          <w:rFonts w:ascii="Times New Roman" w:hAnsi="Times New Roman" w:cs="Times New Roman"/>
          <w:sz w:val="24"/>
          <w:szCs w:val="24"/>
        </w:rPr>
        <w:t xml:space="preserve"> СОШ» </w:t>
      </w:r>
      <w:proofErr w:type="spellStart"/>
      <w:r w:rsidRPr="000977D6">
        <w:rPr>
          <w:rFonts w:ascii="Times New Roman" w:hAnsi="Times New Roman" w:cs="Times New Roman"/>
          <w:sz w:val="24"/>
          <w:szCs w:val="24"/>
        </w:rPr>
        <w:t>Сармановского</w:t>
      </w:r>
      <w:proofErr w:type="spellEnd"/>
      <w:r w:rsidRPr="000977D6">
        <w:rPr>
          <w:rFonts w:ascii="Times New Roman" w:hAnsi="Times New Roman" w:cs="Times New Roman"/>
          <w:sz w:val="24"/>
          <w:szCs w:val="24"/>
        </w:rPr>
        <w:t xml:space="preserve"> муниципального района РТ», рассмотренного на педаг</w:t>
      </w:r>
      <w:r w:rsidRPr="000977D6">
        <w:rPr>
          <w:rFonts w:ascii="Times New Roman" w:hAnsi="Times New Roman" w:cs="Times New Roman"/>
          <w:sz w:val="24"/>
          <w:szCs w:val="24"/>
        </w:rPr>
        <w:t>о</w:t>
      </w:r>
      <w:r w:rsidRPr="000977D6">
        <w:rPr>
          <w:rFonts w:ascii="Times New Roman" w:hAnsi="Times New Roman" w:cs="Times New Roman"/>
          <w:sz w:val="24"/>
          <w:szCs w:val="24"/>
        </w:rPr>
        <w:t>гическом совете от 29.08.16 г., протокол № 1, утверждённого Приказом директора № 109 от 29.08.16, в случае совпадения уроков с праз</w:t>
      </w:r>
      <w:r w:rsidRPr="000977D6">
        <w:rPr>
          <w:rFonts w:ascii="Times New Roman" w:hAnsi="Times New Roman" w:cs="Times New Roman"/>
          <w:sz w:val="24"/>
          <w:szCs w:val="24"/>
        </w:rPr>
        <w:t>д</w:t>
      </w:r>
      <w:r w:rsidRPr="000977D6">
        <w:rPr>
          <w:rFonts w:ascii="Times New Roman" w:hAnsi="Times New Roman" w:cs="Times New Roman"/>
          <w:sz w:val="24"/>
          <w:szCs w:val="24"/>
        </w:rPr>
        <w:t>ничными и каникулярными днями, программу выполнить согласно пункта 5  данного положения.</w:t>
      </w:r>
      <w:proofErr w:type="gramEnd"/>
    </w:p>
    <w:p w:rsidR="00783164" w:rsidRPr="000977D6" w:rsidRDefault="00783164" w:rsidP="0093106B">
      <w:pPr>
        <w:spacing w:after="0" w:line="240" w:lineRule="auto"/>
        <w:rPr>
          <w:rFonts w:ascii="Times New Roman" w:hAnsi="Times New Roman" w:cs="Times New Roman"/>
          <w:b/>
          <w:sz w:val="24"/>
          <w:szCs w:val="24"/>
        </w:rPr>
      </w:pPr>
    </w:p>
    <w:p w:rsidR="001921A6" w:rsidRPr="00A67121" w:rsidRDefault="001921A6" w:rsidP="001921A6">
      <w:pPr>
        <w:spacing w:after="0" w:line="240" w:lineRule="auto"/>
        <w:jc w:val="center"/>
        <w:rPr>
          <w:rFonts w:ascii="Times New Roman" w:hAnsi="Times New Roman" w:cs="Times New Roman"/>
          <w:b/>
          <w:sz w:val="24"/>
          <w:szCs w:val="24"/>
        </w:rPr>
      </w:pPr>
      <w:r w:rsidRPr="00A67121">
        <w:rPr>
          <w:rFonts w:ascii="Times New Roman" w:hAnsi="Times New Roman" w:cs="Times New Roman"/>
          <w:b/>
          <w:sz w:val="24"/>
          <w:szCs w:val="24"/>
          <w:lang w:val="en-US"/>
        </w:rPr>
        <w:t>C</w:t>
      </w:r>
      <w:proofErr w:type="spellStart"/>
      <w:r w:rsidRPr="00A67121">
        <w:rPr>
          <w:rFonts w:ascii="Times New Roman" w:hAnsi="Times New Roman" w:cs="Times New Roman"/>
          <w:b/>
          <w:sz w:val="24"/>
          <w:szCs w:val="24"/>
        </w:rPr>
        <w:t>писок</w:t>
      </w:r>
      <w:proofErr w:type="spellEnd"/>
      <w:r w:rsidRPr="00A67121">
        <w:rPr>
          <w:rFonts w:ascii="Times New Roman" w:hAnsi="Times New Roman" w:cs="Times New Roman"/>
          <w:b/>
          <w:sz w:val="24"/>
          <w:szCs w:val="24"/>
        </w:rPr>
        <w:t xml:space="preserve"> произведений для заучивания наизусть</w:t>
      </w:r>
    </w:p>
    <w:p w:rsidR="001921A6" w:rsidRPr="00A67121" w:rsidRDefault="001921A6" w:rsidP="001921A6">
      <w:pPr>
        <w:spacing w:after="0" w:line="240" w:lineRule="auto"/>
        <w:jc w:val="center"/>
        <w:rPr>
          <w:rFonts w:ascii="Times New Roman" w:hAnsi="Times New Roman" w:cs="Times New Roman"/>
          <w:b/>
          <w:sz w:val="24"/>
          <w:szCs w:val="24"/>
        </w:rPr>
      </w:pPr>
    </w:p>
    <w:p w:rsidR="001921A6" w:rsidRPr="00A67121" w:rsidRDefault="001921A6" w:rsidP="001921A6">
      <w:pPr>
        <w:spacing w:after="0" w:line="240" w:lineRule="auto"/>
        <w:jc w:val="both"/>
        <w:rPr>
          <w:rFonts w:ascii="Times New Roman" w:hAnsi="Times New Roman" w:cs="Times New Roman"/>
          <w:sz w:val="24"/>
          <w:szCs w:val="24"/>
        </w:rPr>
      </w:pPr>
      <w:r w:rsidRPr="00A67121">
        <w:rPr>
          <w:rFonts w:ascii="Times New Roman" w:hAnsi="Times New Roman" w:cs="Times New Roman"/>
          <w:sz w:val="24"/>
          <w:szCs w:val="24"/>
        </w:rPr>
        <w:t>Слово о полку Игореве (Вступление или «Плач Ярославны»).</w:t>
      </w:r>
    </w:p>
    <w:p w:rsidR="001921A6" w:rsidRPr="00A67121" w:rsidRDefault="001921A6" w:rsidP="001921A6">
      <w:pPr>
        <w:spacing w:after="0" w:line="240" w:lineRule="auto"/>
        <w:jc w:val="both"/>
        <w:rPr>
          <w:rFonts w:ascii="Times New Roman" w:hAnsi="Times New Roman" w:cs="Times New Roman"/>
          <w:sz w:val="24"/>
          <w:szCs w:val="24"/>
        </w:rPr>
      </w:pPr>
      <w:r w:rsidRPr="00A67121">
        <w:rPr>
          <w:rFonts w:ascii="Times New Roman" w:hAnsi="Times New Roman" w:cs="Times New Roman"/>
          <w:sz w:val="24"/>
          <w:szCs w:val="24"/>
        </w:rPr>
        <w:t>М.В. Ломоносов. Вечернее размышление о Божием величестве при случае великого северного сияния (отрывок по выбору учащихся).</w:t>
      </w:r>
    </w:p>
    <w:p w:rsidR="001921A6" w:rsidRPr="00A67121" w:rsidRDefault="001921A6" w:rsidP="001921A6">
      <w:pPr>
        <w:spacing w:after="0" w:line="240" w:lineRule="auto"/>
        <w:jc w:val="both"/>
        <w:rPr>
          <w:rFonts w:ascii="Times New Roman" w:hAnsi="Times New Roman" w:cs="Times New Roman"/>
          <w:sz w:val="24"/>
          <w:szCs w:val="24"/>
        </w:rPr>
      </w:pPr>
      <w:r w:rsidRPr="00A67121">
        <w:rPr>
          <w:rFonts w:ascii="Times New Roman" w:hAnsi="Times New Roman" w:cs="Times New Roman"/>
          <w:sz w:val="24"/>
          <w:szCs w:val="24"/>
        </w:rPr>
        <w:t>Г.Р. Державин. Властителям и судиям. Памятник (на выбор).</w:t>
      </w:r>
    </w:p>
    <w:p w:rsidR="001921A6" w:rsidRPr="00A67121" w:rsidRDefault="001921A6" w:rsidP="001921A6">
      <w:pPr>
        <w:spacing w:after="0" w:line="240" w:lineRule="auto"/>
        <w:jc w:val="both"/>
        <w:rPr>
          <w:rFonts w:ascii="Times New Roman" w:hAnsi="Times New Roman" w:cs="Times New Roman"/>
          <w:sz w:val="24"/>
          <w:szCs w:val="24"/>
        </w:rPr>
      </w:pPr>
      <w:r w:rsidRPr="00A67121">
        <w:rPr>
          <w:rFonts w:ascii="Times New Roman" w:hAnsi="Times New Roman" w:cs="Times New Roman"/>
          <w:sz w:val="24"/>
          <w:szCs w:val="24"/>
        </w:rPr>
        <w:t>Н.М. Карамзин. Осень.</w:t>
      </w:r>
    </w:p>
    <w:p w:rsidR="001921A6" w:rsidRPr="00A67121" w:rsidRDefault="001921A6" w:rsidP="001921A6">
      <w:pPr>
        <w:spacing w:after="0" w:line="240" w:lineRule="auto"/>
        <w:jc w:val="both"/>
        <w:rPr>
          <w:rFonts w:ascii="Times New Roman" w:hAnsi="Times New Roman" w:cs="Times New Roman"/>
          <w:sz w:val="24"/>
          <w:szCs w:val="24"/>
        </w:rPr>
      </w:pPr>
      <w:r w:rsidRPr="00A67121">
        <w:rPr>
          <w:rFonts w:ascii="Times New Roman" w:hAnsi="Times New Roman" w:cs="Times New Roman"/>
          <w:sz w:val="24"/>
          <w:szCs w:val="24"/>
        </w:rPr>
        <w:t>А.С. Грибоедов. Горе от ума (один из монологов Чацкого, Фамусова).</w:t>
      </w:r>
    </w:p>
    <w:p w:rsidR="001921A6" w:rsidRPr="00A67121" w:rsidRDefault="001921A6" w:rsidP="001921A6">
      <w:pPr>
        <w:spacing w:after="0" w:line="240" w:lineRule="auto"/>
        <w:jc w:val="both"/>
        <w:rPr>
          <w:rFonts w:ascii="Times New Roman" w:hAnsi="Times New Roman" w:cs="Times New Roman"/>
          <w:sz w:val="24"/>
          <w:szCs w:val="24"/>
        </w:rPr>
      </w:pPr>
      <w:r w:rsidRPr="00A67121">
        <w:rPr>
          <w:rFonts w:ascii="Times New Roman" w:hAnsi="Times New Roman" w:cs="Times New Roman"/>
          <w:sz w:val="24"/>
          <w:szCs w:val="24"/>
        </w:rPr>
        <w:t>А.С. Пушкин. К Чаадаеву. Анчар. Мадонна. Пророк. «Я вас любил…»</w:t>
      </w:r>
    </w:p>
    <w:p w:rsidR="001921A6" w:rsidRPr="00A67121" w:rsidRDefault="001921A6" w:rsidP="001921A6">
      <w:pPr>
        <w:spacing w:after="0" w:line="240" w:lineRule="auto"/>
        <w:jc w:val="both"/>
        <w:rPr>
          <w:rFonts w:ascii="Times New Roman" w:hAnsi="Times New Roman" w:cs="Times New Roman"/>
          <w:sz w:val="24"/>
          <w:szCs w:val="24"/>
        </w:rPr>
      </w:pPr>
      <w:r w:rsidRPr="00A67121">
        <w:rPr>
          <w:rFonts w:ascii="Times New Roman" w:hAnsi="Times New Roman" w:cs="Times New Roman"/>
          <w:sz w:val="24"/>
          <w:szCs w:val="24"/>
        </w:rPr>
        <w:t>«Евгений Онегин» (отрывок по выбору учащихся).</w:t>
      </w:r>
    </w:p>
    <w:p w:rsidR="001921A6" w:rsidRPr="00A67121" w:rsidRDefault="001921A6" w:rsidP="001921A6">
      <w:pPr>
        <w:spacing w:after="0" w:line="240" w:lineRule="auto"/>
        <w:jc w:val="both"/>
        <w:rPr>
          <w:rFonts w:ascii="Times New Roman" w:hAnsi="Times New Roman" w:cs="Times New Roman"/>
          <w:sz w:val="24"/>
          <w:szCs w:val="24"/>
        </w:rPr>
      </w:pPr>
      <w:r w:rsidRPr="00A67121">
        <w:rPr>
          <w:rFonts w:ascii="Times New Roman" w:hAnsi="Times New Roman" w:cs="Times New Roman"/>
          <w:sz w:val="24"/>
          <w:szCs w:val="24"/>
        </w:rPr>
        <w:t>М.Ю. Лермонтов. Смерть поэта. «И скучно и грустно…». Родина. Пророк. Молитва (по выбору учащихся).</w:t>
      </w:r>
    </w:p>
    <w:p w:rsidR="001921A6" w:rsidRPr="00A67121" w:rsidRDefault="001921A6" w:rsidP="001921A6">
      <w:pPr>
        <w:spacing w:after="0" w:line="240" w:lineRule="auto"/>
        <w:jc w:val="both"/>
        <w:rPr>
          <w:rFonts w:ascii="Times New Roman" w:hAnsi="Times New Roman" w:cs="Times New Roman"/>
          <w:sz w:val="24"/>
          <w:szCs w:val="24"/>
        </w:rPr>
      </w:pPr>
      <w:r w:rsidRPr="00A67121">
        <w:rPr>
          <w:rFonts w:ascii="Times New Roman" w:hAnsi="Times New Roman" w:cs="Times New Roman"/>
          <w:sz w:val="24"/>
          <w:szCs w:val="24"/>
        </w:rPr>
        <w:t>А.А. Блок. «Ветер принес издалека…», «Ушла. Но гиацинты ждали», «О доблестях, о подвигах, о славе…» (по выбору).</w:t>
      </w:r>
    </w:p>
    <w:p w:rsidR="001921A6" w:rsidRPr="00A67121" w:rsidRDefault="001921A6" w:rsidP="001921A6">
      <w:pPr>
        <w:spacing w:after="0" w:line="240" w:lineRule="auto"/>
        <w:jc w:val="both"/>
        <w:rPr>
          <w:rFonts w:ascii="Times New Roman" w:hAnsi="Times New Roman" w:cs="Times New Roman"/>
          <w:sz w:val="24"/>
          <w:szCs w:val="24"/>
        </w:rPr>
      </w:pPr>
      <w:r w:rsidRPr="00A67121">
        <w:rPr>
          <w:rFonts w:ascii="Times New Roman" w:hAnsi="Times New Roman" w:cs="Times New Roman"/>
          <w:sz w:val="24"/>
          <w:szCs w:val="24"/>
        </w:rPr>
        <w:t>С.А. Есенин. «Край ты мой заброшенный…», «Не жалею, не зову, не плачу…», «Разбуди меня завтра рано», «Отговорила роща золотая» (по выбору учащихся).</w:t>
      </w:r>
    </w:p>
    <w:p w:rsidR="001921A6" w:rsidRPr="00A67121" w:rsidRDefault="001921A6" w:rsidP="001921A6">
      <w:pPr>
        <w:spacing w:after="0" w:line="240" w:lineRule="auto"/>
        <w:jc w:val="both"/>
        <w:rPr>
          <w:rFonts w:ascii="Times New Roman" w:hAnsi="Times New Roman" w:cs="Times New Roman"/>
          <w:sz w:val="24"/>
          <w:szCs w:val="24"/>
        </w:rPr>
      </w:pPr>
      <w:r w:rsidRPr="00A67121">
        <w:rPr>
          <w:rFonts w:ascii="Times New Roman" w:hAnsi="Times New Roman" w:cs="Times New Roman"/>
          <w:sz w:val="24"/>
          <w:szCs w:val="24"/>
        </w:rPr>
        <w:t>В.В. Маяковский. Люблю (отрывок).</w:t>
      </w:r>
    </w:p>
    <w:p w:rsidR="001921A6" w:rsidRPr="00A67121" w:rsidRDefault="001921A6" w:rsidP="001921A6">
      <w:pPr>
        <w:spacing w:after="0" w:line="240" w:lineRule="auto"/>
        <w:jc w:val="both"/>
        <w:rPr>
          <w:rFonts w:ascii="Times New Roman" w:hAnsi="Times New Roman" w:cs="Times New Roman"/>
          <w:sz w:val="24"/>
          <w:szCs w:val="24"/>
        </w:rPr>
      </w:pPr>
      <w:r w:rsidRPr="00A67121">
        <w:rPr>
          <w:rFonts w:ascii="Times New Roman" w:hAnsi="Times New Roman" w:cs="Times New Roman"/>
          <w:sz w:val="24"/>
          <w:szCs w:val="24"/>
        </w:rPr>
        <w:t xml:space="preserve">М.И. Цветаева. </w:t>
      </w:r>
      <w:proofErr w:type="gramStart"/>
      <w:r w:rsidRPr="00A67121">
        <w:rPr>
          <w:rFonts w:ascii="Times New Roman" w:hAnsi="Times New Roman" w:cs="Times New Roman"/>
          <w:sz w:val="24"/>
          <w:szCs w:val="24"/>
        </w:rPr>
        <w:t>«Идешь, на меня похожий…»,  «Мне нравится, что вы больны не мной…».</w:t>
      </w:r>
      <w:proofErr w:type="gramEnd"/>
      <w:r w:rsidRPr="00A67121">
        <w:rPr>
          <w:rFonts w:ascii="Times New Roman" w:hAnsi="Times New Roman" w:cs="Times New Roman"/>
          <w:sz w:val="24"/>
          <w:szCs w:val="24"/>
        </w:rPr>
        <w:t xml:space="preserve"> Стихи о Москве. Стихи к Блоку. Из циклов «А</w:t>
      </w:r>
      <w:r w:rsidRPr="00A67121">
        <w:rPr>
          <w:rFonts w:ascii="Times New Roman" w:hAnsi="Times New Roman" w:cs="Times New Roman"/>
          <w:sz w:val="24"/>
          <w:szCs w:val="24"/>
        </w:rPr>
        <w:t>х</w:t>
      </w:r>
      <w:r w:rsidRPr="00A67121">
        <w:rPr>
          <w:rFonts w:ascii="Times New Roman" w:hAnsi="Times New Roman" w:cs="Times New Roman"/>
          <w:sz w:val="24"/>
          <w:szCs w:val="24"/>
        </w:rPr>
        <w:t>матовой», «Родина» (по выбору учащихся).</w:t>
      </w:r>
    </w:p>
    <w:p w:rsidR="001921A6" w:rsidRPr="00A67121" w:rsidRDefault="001921A6" w:rsidP="001921A6">
      <w:pPr>
        <w:spacing w:after="0" w:line="240" w:lineRule="auto"/>
        <w:jc w:val="both"/>
        <w:rPr>
          <w:rFonts w:ascii="Times New Roman" w:hAnsi="Times New Roman" w:cs="Times New Roman"/>
          <w:sz w:val="24"/>
          <w:szCs w:val="24"/>
        </w:rPr>
      </w:pPr>
      <w:r w:rsidRPr="00A67121">
        <w:rPr>
          <w:rFonts w:ascii="Times New Roman" w:hAnsi="Times New Roman" w:cs="Times New Roman"/>
          <w:sz w:val="24"/>
          <w:szCs w:val="24"/>
        </w:rPr>
        <w:t>Н.А. Заболоцкий. «Я не ищу гармонии в природе…», «Где-то в поле возле Магадана…». О красоте человеческих лиц. Можжевеловый куст. Завещание (по выбору).</w:t>
      </w:r>
    </w:p>
    <w:p w:rsidR="001921A6" w:rsidRPr="00A67121" w:rsidRDefault="001921A6" w:rsidP="001921A6">
      <w:pPr>
        <w:spacing w:after="0" w:line="240" w:lineRule="auto"/>
        <w:jc w:val="both"/>
        <w:rPr>
          <w:rFonts w:ascii="Times New Roman" w:hAnsi="Times New Roman" w:cs="Times New Roman"/>
          <w:sz w:val="24"/>
          <w:szCs w:val="24"/>
        </w:rPr>
      </w:pPr>
      <w:r w:rsidRPr="00A67121">
        <w:rPr>
          <w:rFonts w:ascii="Times New Roman" w:hAnsi="Times New Roman" w:cs="Times New Roman"/>
          <w:sz w:val="24"/>
          <w:szCs w:val="24"/>
        </w:rPr>
        <w:t>А.А. Ахматова. Сероглазый король. Молитва. «Не с теми я, кто бросил землю…». «Что ты бродишь неприкаянный…». Муза. «И упало к</w:t>
      </w:r>
      <w:r w:rsidRPr="00A67121">
        <w:rPr>
          <w:rFonts w:ascii="Times New Roman" w:hAnsi="Times New Roman" w:cs="Times New Roman"/>
          <w:sz w:val="24"/>
          <w:szCs w:val="24"/>
        </w:rPr>
        <w:t>а</w:t>
      </w:r>
      <w:r w:rsidRPr="00A67121">
        <w:rPr>
          <w:rFonts w:ascii="Times New Roman" w:hAnsi="Times New Roman" w:cs="Times New Roman"/>
          <w:sz w:val="24"/>
          <w:szCs w:val="24"/>
        </w:rPr>
        <w:t>менное слово…» (по выбору).</w:t>
      </w:r>
    </w:p>
    <w:p w:rsidR="001921A6" w:rsidRPr="00A67121" w:rsidRDefault="001921A6" w:rsidP="00BA7C29">
      <w:pPr>
        <w:spacing w:after="0" w:line="240" w:lineRule="auto"/>
        <w:jc w:val="both"/>
        <w:rPr>
          <w:rFonts w:ascii="Times New Roman" w:hAnsi="Times New Roman" w:cs="Times New Roman"/>
          <w:sz w:val="24"/>
          <w:szCs w:val="24"/>
        </w:rPr>
      </w:pPr>
      <w:r w:rsidRPr="00A67121">
        <w:rPr>
          <w:rFonts w:ascii="Times New Roman" w:hAnsi="Times New Roman" w:cs="Times New Roman"/>
          <w:sz w:val="24"/>
          <w:szCs w:val="24"/>
        </w:rPr>
        <w:t xml:space="preserve">А.Т. Твардовский. Весенние строчки. «Земля! От влаги снеговой…» (Страна </w:t>
      </w:r>
      <w:proofErr w:type="spellStart"/>
      <w:r w:rsidRPr="00A67121">
        <w:rPr>
          <w:rFonts w:ascii="Times New Roman" w:hAnsi="Times New Roman" w:cs="Times New Roman"/>
          <w:sz w:val="24"/>
          <w:szCs w:val="24"/>
        </w:rPr>
        <w:t>Муравия</w:t>
      </w:r>
      <w:proofErr w:type="spellEnd"/>
      <w:r w:rsidRPr="00A67121">
        <w:rPr>
          <w:rFonts w:ascii="Times New Roman" w:hAnsi="Times New Roman" w:cs="Times New Roman"/>
          <w:sz w:val="24"/>
          <w:szCs w:val="24"/>
        </w:rPr>
        <w:t xml:space="preserve">). «Я убит </w:t>
      </w:r>
      <w:proofErr w:type="gramStart"/>
      <w:r w:rsidRPr="00A67121">
        <w:rPr>
          <w:rFonts w:ascii="Times New Roman" w:hAnsi="Times New Roman" w:cs="Times New Roman"/>
          <w:sz w:val="24"/>
          <w:szCs w:val="24"/>
        </w:rPr>
        <w:t>подо</w:t>
      </w:r>
      <w:proofErr w:type="gramEnd"/>
      <w:r w:rsidRPr="00A67121">
        <w:rPr>
          <w:rFonts w:ascii="Times New Roman" w:hAnsi="Times New Roman" w:cs="Times New Roman"/>
          <w:sz w:val="24"/>
          <w:szCs w:val="24"/>
        </w:rPr>
        <w:t xml:space="preserve"> Ржевом…» (отрывок). </w:t>
      </w:r>
    </w:p>
    <w:p w:rsidR="00BA7C29" w:rsidRPr="00A67121" w:rsidRDefault="00BA7C29" w:rsidP="00BA7C29">
      <w:pPr>
        <w:spacing w:after="0" w:line="240" w:lineRule="auto"/>
        <w:jc w:val="both"/>
        <w:rPr>
          <w:rFonts w:ascii="Times New Roman" w:hAnsi="Times New Roman" w:cs="Times New Roman"/>
          <w:sz w:val="24"/>
          <w:szCs w:val="24"/>
        </w:rPr>
      </w:pPr>
    </w:p>
    <w:p w:rsidR="001921A6" w:rsidRPr="00A67121" w:rsidRDefault="001921A6" w:rsidP="00BA7C29">
      <w:pPr>
        <w:spacing w:after="0" w:line="240" w:lineRule="auto"/>
        <w:jc w:val="center"/>
        <w:rPr>
          <w:rFonts w:ascii="Times New Roman" w:hAnsi="Times New Roman" w:cs="Times New Roman"/>
          <w:sz w:val="24"/>
          <w:szCs w:val="24"/>
        </w:rPr>
      </w:pPr>
      <w:r w:rsidRPr="00A67121">
        <w:rPr>
          <w:rFonts w:ascii="Times New Roman" w:hAnsi="Times New Roman" w:cs="Times New Roman"/>
          <w:b/>
          <w:sz w:val="24"/>
          <w:szCs w:val="24"/>
        </w:rPr>
        <w:t>Список литературы для самостоятельного чтения</w:t>
      </w:r>
    </w:p>
    <w:p w:rsidR="001921A6" w:rsidRPr="00A67121" w:rsidRDefault="001921A6" w:rsidP="001921A6">
      <w:pPr>
        <w:spacing w:after="0" w:line="240" w:lineRule="auto"/>
        <w:rPr>
          <w:rFonts w:ascii="Times New Roman" w:hAnsi="Times New Roman" w:cs="Times New Roman"/>
          <w:sz w:val="24"/>
          <w:szCs w:val="24"/>
        </w:rPr>
      </w:pPr>
    </w:p>
    <w:p w:rsidR="001921A6" w:rsidRPr="00A67121" w:rsidRDefault="001921A6" w:rsidP="001921A6">
      <w:pPr>
        <w:spacing w:after="0" w:line="240" w:lineRule="auto"/>
        <w:rPr>
          <w:rFonts w:ascii="Times New Roman" w:hAnsi="Times New Roman" w:cs="Times New Roman"/>
          <w:sz w:val="24"/>
          <w:szCs w:val="24"/>
        </w:rPr>
      </w:pPr>
      <w:r w:rsidRPr="00A67121">
        <w:rPr>
          <w:rFonts w:ascii="Times New Roman" w:hAnsi="Times New Roman" w:cs="Times New Roman"/>
          <w:sz w:val="24"/>
          <w:szCs w:val="24"/>
        </w:rPr>
        <w:t>Слово о полку Игореве. Повесть временных лет.</w:t>
      </w:r>
    </w:p>
    <w:p w:rsidR="001921A6" w:rsidRPr="00A67121" w:rsidRDefault="001921A6" w:rsidP="001921A6">
      <w:pPr>
        <w:spacing w:after="0" w:line="240" w:lineRule="auto"/>
        <w:rPr>
          <w:rFonts w:ascii="Times New Roman" w:hAnsi="Times New Roman" w:cs="Times New Roman"/>
          <w:sz w:val="24"/>
          <w:szCs w:val="24"/>
        </w:rPr>
      </w:pPr>
      <w:r w:rsidRPr="00A67121">
        <w:rPr>
          <w:rFonts w:ascii="Times New Roman" w:hAnsi="Times New Roman" w:cs="Times New Roman"/>
          <w:sz w:val="24"/>
          <w:szCs w:val="24"/>
        </w:rPr>
        <w:t>Д. И. Фонвизин. Бригадир.</w:t>
      </w:r>
    </w:p>
    <w:p w:rsidR="001921A6" w:rsidRPr="00A67121" w:rsidRDefault="001921A6" w:rsidP="001921A6">
      <w:pPr>
        <w:spacing w:after="0" w:line="240" w:lineRule="auto"/>
        <w:rPr>
          <w:rFonts w:ascii="Times New Roman" w:hAnsi="Times New Roman" w:cs="Times New Roman"/>
          <w:sz w:val="24"/>
          <w:szCs w:val="24"/>
        </w:rPr>
      </w:pPr>
      <w:r w:rsidRPr="00A67121">
        <w:rPr>
          <w:rFonts w:ascii="Times New Roman" w:hAnsi="Times New Roman" w:cs="Times New Roman"/>
          <w:sz w:val="24"/>
          <w:szCs w:val="24"/>
        </w:rPr>
        <w:t xml:space="preserve">Стихотворения М. В. Ломоносова, Г. Р. Державина, В. А. Жуковского, К. Ф. Рылеева, К. Н. Батюшкова, Е. А. Баратынского. </w:t>
      </w:r>
    </w:p>
    <w:p w:rsidR="001921A6" w:rsidRPr="00A67121" w:rsidRDefault="001921A6" w:rsidP="001921A6">
      <w:pPr>
        <w:spacing w:after="0" w:line="240" w:lineRule="auto"/>
        <w:rPr>
          <w:rFonts w:ascii="Times New Roman" w:hAnsi="Times New Roman" w:cs="Times New Roman"/>
          <w:sz w:val="24"/>
          <w:szCs w:val="24"/>
        </w:rPr>
      </w:pPr>
      <w:r w:rsidRPr="00A67121">
        <w:rPr>
          <w:rFonts w:ascii="Times New Roman" w:hAnsi="Times New Roman" w:cs="Times New Roman"/>
          <w:sz w:val="24"/>
          <w:szCs w:val="24"/>
        </w:rPr>
        <w:t>А. Н. Радищев. Путешествие из Петербурга в Москву.</w:t>
      </w:r>
    </w:p>
    <w:p w:rsidR="001921A6" w:rsidRPr="00A67121" w:rsidRDefault="001921A6" w:rsidP="001921A6">
      <w:pPr>
        <w:spacing w:after="0" w:line="240" w:lineRule="auto"/>
        <w:rPr>
          <w:rFonts w:ascii="Times New Roman" w:hAnsi="Times New Roman" w:cs="Times New Roman"/>
          <w:sz w:val="24"/>
          <w:szCs w:val="24"/>
        </w:rPr>
      </w:pPr>
      <w:r w:rsidRPr="00A67121">
        <w:rPr>
          <w:rFonts w:ascii="Times New Roman" w:hAnsi="Times New Roman" w:cs="Times New Roman"/>
          <w:sz w:val="24"/>
          <w:szCs w:val="24"/>
        </w:rPr>
        <w:t>Н. М. Карамзин. История государства Российского.</w:t>
      </w:r>
    </w:p>
    <w:p w:rsidR="001921A6" w:rsidRPr="00A67121" w:rsidRDefault="001921A6" w:rsidP="001921A6">
      <w:pPr>
        <w:spacing w:after="0" w:line="240" w:lineRule="auto"/>
        <w:rPr>
          <w:rFonts w:ascii="Times New Roman" w:hAnsi="Times New Roman" w:cs="Times New Roman"/>
          <w:sz w:val="24"/>
          <w:szCs w:val="24"/>
        </w:rPr>
      </w:pPr>
      <w:r w:rsidRPr="00A67121">
        <w:rPr>
          <w:rFonts w:ascii="Times New Roman" w:hAnsi="Times New Roman" w:cs="Times New Roman"/>
          <w:sz w:val="24"/>
          <w:szCs w:val="24"/>
        </w:rPr>
        <w:t>А. С. Пушкин. Стихотворения. Борис Годунов. Ма</w:t>
      </w:r>
      <w:r w:rsidRPr="00A67121">
        <w:rPr>
          <w:rFonts w:ascii="Times New Roman" w:hAnsi="Times New Roman" w:cs="Times New Roman"/>
          <w:sz w:val="24"/>
          <w:szCs w:val="24"/>
        </w:rPr>
        <w:softHyphen/>
        <w:t>ленькие трагедии.</w:t>
      </w:r>
    </w:p>
    <w:p w:rsidR="001921A6" w:rsidRPr="00A67121" w:rsidRDefault="001921A6" w:rsidP="001921A6">
      <w:pPr>
        <w:spacing w:after="0" w:line="240" w:lineRule="auto"/>
        <w:rPr>
          <w:rFonts w:ascii="Times New Roman" w:hAnsi="Times New Roman" w:cs="Times New Roman"/>
          <w:sz w:val="24"/>
          <w:szCs w:val="24"/>
        </w:rPr>
      </w:pPr>
      <w:r w:rsidRPr="00A67121">
        <w:rPr>
          <w:rFonts w:ascii="Times New Roman" w:hAnsi="Times New Roman" w:cs="Times New Roman"/>
          <w:sz w:val="24"/>
          <w:szCs w:val="24"/>
        </w:rPr>
        <w:t>М. Ю. Лермонтов. Стихотворения.</w:t>
      </w:r>
    </w:p>
    <w:p w:rsidR="001921A6" w:rsidRPr="00A67121" w:rsidRDefault="001921A6" w:rsidP="001921A6">
      <w:pPr>
        <w:spacing w:after="0" w:line="240" w:lineRule="auto"/>
        <w:rPr>
          <w:rFonts w:ascii="Times New Roman" w:hAnsi="Times New Roman" w:cs="Times New Roman"/>
          <w:sz w:val="24"/>
          <w:szCs w:val="24"/>
        </w:rPr>
      </w:pPr>
      <w:r w:rsidRPr="00A67121">
        <w:rPr>
          <w:rFonts w:ascii="Times New Roman" w:hAnsi="Times New Roman" w:cs="Times New Roman"/>
          <w:sz w:val="24"/>
          <w:szCs w:val="24"/>
        </w:rPr>
        <w:t>Н. В. Гоголь. Петербургские повести.</w:t>
      </w:r>
    </w:p>
    <w:p w:rsidR="001921A6" w:rsidRPr="00A67121" w:rsidRDefault="001921A6" w:rsidP="001921A6">
      <w:pPr>
        <w:spacing w:after="0" w:line="240" w:lineRule="auto"/>
        <w:rPr>
          <w:rFonts w:ascii="Times New Roman" w:hAnsi="Times New Roman" w:cs="Times New Roman"/>
          <w:sz w:val="24"/>
          <w:szCs w:val="24"/>
        </w:rPr>
      </w:pPr>
      <w:r w:rsidRPr="00A67121">
        <w:rPr>
          <w:rFonts w:ascii="Times New Roman" w:hAnsi="Times New Roman" w:cs="Times New Roman"/>
          <w:sz w:val="24"/>
          <w:szCs w:val="24"/>
        </w:rPr>
        <w:t>А. Н. Островский. Пьесы.</w:t>
      </w:r>
    </w:p>
    <w:p w:rsidR="001921A6" w:rsidRPr="00A67121" w:rsidRDefault="001921A6" w:rsidP="001921A6">
      <w:pPr>
        <w:spacing w:after="0" w:line="240" w:lineRule="auto"/>
        <w:rPr>
          <w:rFonts w:ascii="Times New Roman" w:hAnsi="Times New Roman" w:cs="Times New Roman"/>
          <w:sz w:val="24"/>
          <w:szCs w:val="24"/>
        </w:rPr>
      </w:pPr>
      <w:r w:rsidRPr="00A67121">
        <w:rPr>
          <w:rFonts w:ascii="Times New Roman" w:hAnsi="Times New Roman" w:cs="Times New Roman"/>
          <w:sz w:val="24"/>
          <w:szCs w:val="24"/>
        </w:rPr>
        <w:t xml:space="preserve">Стихотворения Н. А. Некрасова, Ф. И. Тютчева, А. А. Фета, А. Н. </w:t>
      </w:r>
      <w:proofErr w:type="spellStart"/>
      <w:r w:rsidRPr="00A67121">
        <w:rPr>
          <w:rFonts w:ascii="Times New Roman" w:hAnsi="Times New Roman" w:cs="Times New Roman"/>
          <w:sz w:val="24"/>
          <w:szCs w:val="24"/>
        </w:rPr>
        <w:t>Майкова</w:t>
      </w:r>
      <w:proofErr w:type="spellEnd"/>
      <w:r w:rsidRPr="00A67121">
        <w:rPr>
          <w:rFonts w:ascii="Times New Roman" w:hAnsi="Times New Roman" w:cs="Times New Roman"/>
          <w:sz w:val="24"/>
          <w:szCs w:val="24"/>
        </w:rPr>
        <w:t>, Я. П. Полонского.</w:t>
      </w:r>
    </w:p>
    <w:p w:rsidR="001921A6" w:rsidRPr="00A67121" w:rsidRDefault="001921A6" w:rsidP="001921A6">
      <w:pPr>
        <w:spacing w:after="0" w:line="240" w:lineRule="auto"/>
        <w:rPr>
          <w:rFonts w:ascii="Times New Roman" w:hAnsi="Times New Roman" w:cs="Times New Roman"/>
          <w:sz w:val="24"/>
          <w:szCs w:val="24"/>
        </w:rPr>
      </w:pPr>
      <w:r w:rsidRPr="00A67121">
        <w:rPr>
          <w:rFonts w:ascii="Times New Roman" w:hAnsi="Times New Roman" w:cs="Times New Roman"/>
          <w:sz w:val="24"/>
          <w:szCs w:val="24"/>
        </w:rPr>
        <w:lastRenderedPageBreak/>
        <w:t>И. С. Тургенев. Ася. Первая любовь. Стихотворения.</w:t>
      </w:r>
    </w:p>
    <w:p w:rsidR="001921A6" w:rsidRPr="00A67121" w:rsidRDefault="001921A6" w:rsidP="001921A6">
      <w:pPr>
        <w:spacing w:after="0" w:line="240" w:lineRule="auto"/>
        <w:rPr>
          <w:rFonts w:ascii="Times New Roman" w:hAnsi="Times New Roman" w:cs="Times New Roman"/>
          <w:sz w:val="24"/>
          <w:szCs w:val="24"/>
        </w:rPr>
      </w:pPr>
      <w:r w:rsidRPr="00A67121">
        <w:rPr>
          <w:rFonts w:ascii="Times New Roman" w:hAnsi="Times New Roman" w:cs="Times New Roman"/>
          <w:sz w:val="24"/>
          <w:szCs w:val="24"/>
        </w:rPr>
        <w:t>Л. Н. Толстой. Отрочество. Юность.</w:t>
      </w:r>
    </w:p>
    <w:p w:rsidR="001921A6" w:rsidRPr="00A67121" w:rsidRDefault="001921A6" w:rsidP="001921A6">
      <w:pPr>
        <w:spacing w:after="0" w:line="240" w:lineRule="auto"/>
        <w:rPr>
          <w:rFonts w:ascii="Times New Roman" w:hAnsi="Times New Roman" w:cs="Times New Roman"/>
          <w:sz w:val="24"/>
          <w:szCs w:val="24"/>
        </w:rPr>
      </w:pPr>
      <w:r w:rsidRPr="00A67121">
        <w:rPr>
          <w:rFonts w:ascii="Times New Roman" w:hAnsi="Times New Roman" w:cs="Times New Roman"/>
          <w:sz w:val="24"/>
          <w:szCs w:val="24"/>
        </w:rPr>
        <w:t>Ф. М. Достоевский. Белые ночи.</w:t>
      </w:r>
    </w:p>
    <w:p w:rsidR="001921A6" w:rsidRPr="00A67121" w:rsidRDefault="001921A6" w:rsidP="001921A6">
      <w:pPr>
        <w:spacing w:after="0" w:line="240" w:lineRule="auto"/>
        <w:rPr>
          <w:rFonts w:ascii="Times New Roman" w:hAnsi="Times New Roman" w:cs="Times New Roman"/>
          <w:sz w:val="24"/>
          <w:szCs w:val="24"/>
        </w:rPr>
      </w:pPr>
      <w:r w:rsidRPr="00A67121">
        <w:rPr>
          <w:rFonts w:ascii="Times New Roman" w:hAnsi="Times New Roman" w:cs="Times New Roman"/>
          <w:sz w:val="24"/>
          <w:szCs w:val="24"/>
        </w:rPr>
        <w:t>А. П. Чехов. Рассказы. Водевили.</w:t>
      </w:r>
    </w:p>
    <w:p w:rsidR="001921A6" w:rsidRPr="00A67121" w:rsidRDefault="001921A6" w:rsidP="001921A6">
      <w:pPr>
        <w:spacing w:after="0" w:line="240" w:lineRule="auto"/>
        <w:rPr>
          <w:rFonts w:ascii="Times New Roman" w:hAnsi="Times New Roman" w:cs="Times New Roman"/>
          <w:sz w:val="24"/>
          <w:szCs w:val="24"/>
        </w:rPr>
      </w:pPr>
      <w:r w:rsidRPr="00A67121">
        <w:rPr>
          <w:rFonts w:ascii="Times New Roman" w:hAnsi="Times New Roman" w:cs="Times New Roman"/>
          <w:sz w:val="24"/>
          <w:szCs w:val="24"/>
        </w:rPr>
        <w:t>И. А. Бунин. Рассказы. Стихотворения. Жизнь Арсеньева.</w:t>
      </w:r>
    </w:p>
    <w:p w:rsidR="001921A6" w:rsidRPr="00A67121" w:rsidRDefault="001921A6" w:rsidP="001921A6">
      <w:pPr>
        <w:spacing w:after="0" w:line="240" w:lineRule="auto"/>
        <w:rPr>
          <w:rFonts w:ascii="Times New Roman" w:hAnsi="Times New Roman" w:cs="Times New Roman"/>
          <w:sz w:val="24"/>
          <w:szCs w:val="24"/>
        </w:rPr>
      </w:pPr>
      <w:r w:rsidRPr="00A67121">
        <w:rPr>
          <w:rFonts w:ascii="Times New Roman" w:hAnsi="Times New Roman" w:cs="Times New Roman"/>
          <w:sz w:val="24"/>
          <w:szCs w:val="24"/>
        </w:rPr>
        <w:t>М. Горький. Мои университеты.</w:t>
      </w:r>
    </w:p>
    <w:p w:rsidR="001921A6" w:rsidRPr="00A67121" w:rsidRDefault="001921A6" w:rsidP="001921A6">
      <w:pPr>
        <w:spacing w:after="0" w:line="240" w:lineRule="auto"/>
        <w:rPr>
          <w:rFonts w:ascii="Times New Roman" w:hAnsi="Times New Roman" w:cs="Times New Roman"/>
          <w:sz w:val="24"/>
          <w:szCs w:val="24"/>
        </w:rPr>
      </w:pPr>
      <w:r w:rsidRPr="00A67121">
        <w:rPr>
          <w:rFonts w:ascii="Times New Roman" w:hAnsi="Times New Roman" w:cs="Times New Roman"/>
          <w:sz w:val="24"/>
          <w:szCs w:val="24"/>
        </w:rPr>
        <w:t>Стихотворения А. А. Блока, С. А. Есенина, В. В. Ма</w:t>
      </w:r>
      <w:r w:rsidRPr="00A67121">
        <w:rPr>
          <w:rFonts w:ascii="Times New Roman" w:hAnsi="Times New Roman" w:cs="Times New Roman"/>
          <w:sz w:val="24"/>
          <w:szCs w:val="24"/>
        </w:rPr>
        <w:softHyphen/>
        <w:t>яковского, М. И. Цветаевой, А. А. Ахматовой, Н. А. Заболоцкого, А. Т. Твардовского, Н. М. Руб</w:t>
      </w:r>
      <w:r w:rsidRPr="00A67121">
        <w:rPr>
          <w:rFonts w:ascii="Times New Roman" w:hAnsi="Times New Roman" w:cs="Times New Roman"/>
          <w:sz w:val="24"/>
          <w:szCs w:val="24"/>
        </w:rPr>
        <w:softHyphen/>
        <w:t>цова, Е. А. Евтушенко, А. А. Вознесенского, Б. А. Слуцкого, И. А. Бродского и др.</w:t>
      </w:r>
    </w:p>
    <w:p w:rsidR="001921A6" w:rsidRPr="00A67121" w:rsidRDefault="001921A6" w:rsidP="001921A6">
      <w:pPr>
        <w:spacing w:after="0" w:line="240" w:lineRule="auto"/>
        <w:rPr>
          <w:rFonts w:ascii="Times New Roman" w:hAnsi="Times New Roman" w:cs="Times New Roman"/>
          <w:sz w:val="24"/>
          <w:szCs w:val="24"/>
        </w:rPr>
      </w:pPr>
      <w:r w:rsidRPr="00A67121">
        <w:rPr>
          <w:rFonts w:ascii="Times New Roman" w:hAnsi="Times New Roman" w:cs="Times New Roman"/>
          <w:sz w:val="24"/>
          <w:szCs w:val="24"/>
        </w:rPr>
        <w:t>М. А. Булгаков. Рассказы.</w:t>
      </w:r>
    </w:p>
    <w:p w:rsidR="001921A6" w:rsidRPr="00A67121" w:rsidRDefault="001921A6" w:rsidP="001921A6">
      <w:pPr>
        <w:spacing w:after="0" w:line="240" w:lineRule="auto"/>
        <w:rPr>
          <w:rFonts w:ascii="Times New Roman" w:hAnsi="Times New Roman" w:cs="Times New Roman"/>
          <w:sz w:val="24"/>
          <w:szCs w:val="24"/>
        </w:rPr>
      </w:pPr>
      <w:r w:rsidRPr="00A67121">
        <w:rPr>
          <w:rFonts w:ascii="Times New Roman" w:hAnsi="Times New Roman" w:cs="Times New Roman"/>
          <w:sz w:val="24"/>
          <w:szCs w:val="24"/>
        </w:rPr>
        <w:t>Повести и рассказы Н. С. Лескова, В. В. Гаршина, Г. И. Успенского, М. А. Шолохова, Ю. В. Трифонова, В. П. Астафьева.</w:t>
      </w:r>
    </w:p>
    <w:p w:rsidR="001921A6" w:rsidRPr="00A67121" w:rsidRDefault="001921A6" w:rsidP="001921A6">
      <w:pPr>
        <w:spacing w:after="0" w:line="240" w:lineRule="auto"/>
        <w:rPr>
          <w:rFonts w:ascii="Times New Roman" w:hAnsi="Times New Roman" w:cs="Times New Roman"/>
          <w:sz w:val="24"/>
          <w:szCs w:val="24"/>
        </w:rPr>
      </w:pPr>
      <w:r w:rsidRPr="00A67121">
        <w:rPr>
          <w:rFonts w:ascii="Times New Roman" w:hAnsi="Times New Roman" w:cs="Times New Roman"/>
          <w:sz w:val="24"/>
          <w:szCs w:val="24"/>
        </w:rPr>
        <w:t>Исторические произведения А. Н. Толстого, Ю. Н. Ты</w:t>
      </w:r>
      <w:r w:rsidRPr="00A67121">
        <w:rPr>
          <w:rFonts w:ascii="Times New Roman" w:hAnsi="Times New Roman" w:cs="Times New Roman"/>
          <w:sz w:val="24"/>
          <w:szCs w:val="24"/>
        </w:rPr>
        <w:softHyphen/>
        <w:t xml:space="preserve">нянова, М. </w:t>
      </w:r>
      <w:proofErr w:type="spellStart"/>
      <w:r w:rsidRPr="00A67121">
        <w:rPr>
          <w:rFonts w:ascii="Times New Roman" w:hAnsi="Times New Roman" w:cs="Times New Roman"/>
          <w:sz w:val="24"/>
          <w:szCs w:val="24"/>
        </w:rPr>
        <w:t>Алданова</w:t>
      </w:r>
      <w:proofErr w:type="spellEnd"/>
      <w:r w:rsidRPr="00A67121">
        <w:rPr>
          <w:rFonts w:ascii="Times New Roman" w:hAnsi="Times New Roman" w:cs="Times New Roman"/>
          <w:sz w:val="24"/>
          <w:szCs w:val="24"/>
        </w:rPr>
        <w:t>, М. А. Осоргина, К. Г. Паустов</w:t>
      </w:r>
      <w:r w:rsidRPr="00A67121">
        <w:rPr>
          <w:rFonts w:ascii="Times New Roman" w:hAnsi="Times New Roman" w:cs="Times New Roman"/>
          <w:sz w:val="24"/>
          <w:szCs w:val="24"/>
        </w:rPr>
        <w:softHyphen/>
        <w:t>ского  и др.</w:t>
      </w:r>
    </w:p>
    <w:p w:rsidR="001921A6" w:rsidRPr="00A67121" w:rsidRDefault="001921A6" w:rsidP="001921A6">
      <w:pPr>
        <w:spacing w:after="0" w:line="240" w:lineRule="auto"/>
        <w:rPr>
          <w:rFonts w:ascii="Times New Roman" w:hAnsi="Times New Roman" w:cs="Times New Roman"/>
          <w:sz w:val="24"/>
          <w:szCs w:val="24"/>
        </w:rPr>
      </w:pPr>
      <w:r w:rsidRPr="00A67121">
        <w:rPr>
          <w:rFonts w:ascii="Times New Roman" w:hAnsi="Times New Roman" w:cs="Times New Roman"/>
          <w:sz w:val="24"/>
          <w:szCs w:val="24"/>
        </w:rPr>
        <w:t>Сатирические произведения А. Т. Аверченко, Тэффи, М. М. Зощенко, И. Ильфа и Е. Петрова, Ф. Исканде</w:t>
      </w:r>
      <w:r w:rsidRPr="00A67121">
        <w:rPr>
          <w:rFonts w:ascii="Times New Roman" w:hAnsi="Times New Roman" w:cs="Times New Roman"/>
          <w:sz w:val="24"/>
          <w:szCs w:val="24"/>
        </w:rPr>
        <w:softHyphen/>
        <w:t>ра  и др.</w:t>
      </w:r>
    </w:p>
    <w:p w:rsidR="001921A6" w:rsidRPr="00A67121" w:rsidRDefault="001921A6" w:rsidP="001921A6">
      <w:pPr>
        <w:spacing w:after="0" w:line="240" w:lineRule="auto"/>
        <w:rPr>
          <w:rFonts w:ascii="Times New Roman" w:hAnsi="Times New Roman" w:cs="Times New Roman"/>
          <w:sz w:val="24"/>
          <w:szCs w:val="24"/>
        </w:rPr>
      </w:pPr>
      <w:r w:rsidRPr="00A67121">
        <w:rPr>
          <w:rFonts w:ascii="Times New Roman" w:hAnsi="Times New Roman" w:cs="Times New Roman"/>
          <w:sz w:val="24"/>
          <w:szCs w:val="24"/>
        </w:rPr>
        <w:t xml:space="preserve">Научная фантастика А. Р. Беляева, И. А. Ефремова, братьев Стругацких, К. </w:t>
      </w:r>
      <w:proofErr w:type="spellStart"/>
      <w:r w:rsidRPr="00A67121">
        <w:rPr>
          <w:rFonts w:ascii="Times New Roman" w:hAnsi="Times New Roman" w:cs="Times New Roman"/>
          <w:sz w:val="24"/>
          <w:szCs w:val="24"/>
        </w:rPr>
        <w:t>Булычева</w:t>
      </w:r>
      <w:proofErr w:type="spellEnd"/>
      <w:r w:rsidRPr="00A67121">
        <w:rPr>
          <w:rFonts w:ascii="Times New Roman" w:hAnsi="Times New Roman" w:cs="Times New Roman"/>
          <w:sz w:val="24"/>
          <w:szCs w:val="24"/>
        </w:rPr>
        <w:t xml:space="preserve">    и др.</w:t>
      </w:r>
    </w:p>
    <w:p w:rsidR="001921A6" w:rsidRPr="00A67121" w:rsidRDefault="001921A6" w:rsidP="001921A6">
      <w:pPr>
        <w:spacing w:after="0" w:line="240" w:lineRule="auto"/>
        <w:rPr>
          <w:rFonts w:ascii="Times New Roman" w:hAnsi="Times New Roman" w:cs="Times New Roman"/>
          <w:sz w:val="24"/>
          <w:szCs w:val="24"/>
        </w:rPr>
      </w:pPr>
      <w:r w:rsidRPr="00A67121">
        <w:rPr>
          <w:rFonts w:ascii="Times New Roman" w:hAnsi="Times New Roman" w:cs="Times New Roman"/>
          <w:sz w:val="24"/>
          <w:szCs w:val="24"/>
        </w:rPr>
        <w:t>Пьесы А. В. Вампилова, В. С. Розова.</w:t>
      </w:r>
    </w:p>
    <w:p w:rsidR="001921A6" w:rsidRPr="00A67121" w:rsidRDefault="001921A6" w:rsidP="001921A6">
      <w:pPr>
        <w:spacing w:after="0" w:line="240" w:lineRule="auto"/>
        <w:rPr>
          <w:rFonts w:ascii="Times New Roman" w:hAnsi="Times New Roman" w:cs="Times New Roman"/>
          <w:sz w:val="24"/>
          <w:szCs w:val="24"/>
        </w:rPr>
      </w:pPr>
      <w:r w:rsidRPr="00A67121">
        <w:rPr>
          <w:rFonts w:ascii="Times New Roman" w:hAnsi="Times New Roman" w:cs="Times New Roman"/>
          <w:sz w:val="24"/>
          <w:szCs w:val="24"/>
        </w:rPr>
        <w:t>Повести о Великой Отечественной войне Г. Я. Бакла</w:t>
      </w:r>
      <w:r w:rsidRPr="00A67121">
        <w:rPr>
          <w:rFonts w:ascii="Times New Roman" w:hAnsi="Times New Roman" w:cs="Times New Roman"/>
          <w:sz w:val="24"/>
          <w:szCs w:val="24"/>
        </w:rPr>
        <w:softHyphen/>
        <w:t>нова, Ю. В. Бондарева, В. В. Быкова и др.</w:t>
      </w:r>
    </w:p>
    <w:p w:rsidR="001921A6" w:rsidRPr="00A67121" w:rsidRDefault="001921A6" w:rsidP="001921A6">
      <w:pPr>
        <w:spacing w:after="0" w:line="240" w:lineRule="auto"/>
        <w:rPr>
          <w:rFonts w:ascii="Times New Roman" w:hAnsi="Times New Roman" w:cs="Times New Roman"/>
          <w:sz w:val="24"/>
          <w:szCs w:val="24"/>
        </w:rPr>
      </w:pPr>
      <w:r w:rsidRPr="00A67121">
        <w:rPr>
          <w:rFonts w:ascii="Times New Roman" w:hAnsi="Times New Roman" w:cs="Times New Roman"/>
          <w:i/>
          <w:iCs/>
          <w:sz w:val="24"/>
          <w:szCs w:val="24"/>
        </w:rPr>
        <w:t>Из зарубежной литературы</w:t>
      </w:r>
    </w:p>
    <w:p w:rsidR="001921A6" w:rsidRPr="00A67121" w:rsidRDefault="001921A6" w:rsidP="001921A6">
      <w:pPr>
        <w:spacing w:after="0" w:line="240" w:lineRule="auto"/>
        <w:rPr>
          <w:rFonts w:ascii="Times New Roman" w:hAnsi="Times New Roman" w:cs="Times New Roman"/>
          <w:sz w:val="24"/>
          <w:szCs w:val="24"/>
        </w:rPr>
      </w:pPr>
      <w:r w:rsidRPr="00A67121">
        <w:rPr>
          <w:rFonts w:ascii="Times New Roman" w:hAnsi="Times New Roman" w:cs="Times New Roman"/>
          <w:sz w:val="24"/>
          <w:szCs w:val="24"/>
        </w:rPr>
        <w:t>У. Шекспир. Комедии и трагедии.</w:t>
      </w:r>
    </w:p>
    <w:p w:rsidR="001921A6" w:rsidRPr="00A67121" w:rsidRDefault="001921A6" w:rsidP="001921A6">
      <w:pPr>
        <w:spacing w:after="0" w:line="240" w:lineRule="auto"/>
        <w:rPr>
          <w:rFonts w:ascii="Times New Roman" w:hAnsi="Times New Roman" w:cs="Times New Roman"/>
          <w:sz w:val="24"/>
          <w:szCs w:val="24"/>
        </w:rPr>
      </w:pPr>
      <w:r w:rsidRPr="00A67121">
        <w:rPr>
          <w:rFonts w:ascii="Times New Roman" w:hAnsi="Times New Roman" w:cs="Times New Roman"/>
          <w:sz w:val="24"/>
          <w:szCs w:val="24"/>
        </w:rPr>
        <w:t xml:space="preserve"> Ж.-Б. Мольер. Комедии.</w:t>
      </w:r>
    </w:p>
    <w:p w:rsidR="001921A6" w:rsidRPr="00A67121" w:rsidRDefault="001921A6" w:rsidP="001921A6">
      <w:pPr>
        <w:spacing w:after="0" w:line="240" w:lineRule="auto"/>
        <w:rPr>
          <w:rFonts w:ascii="Times New Roman" w:hAnsi="Times New Roman" w:cs="Times New Roman"/>
          <w:sz w:val="24"/>
          <w:szCs w:val="24"/>
        </w:rPr>
      </w:pPr>
      <w:r w:rsidRPr="00A67121">
        <w:rPr>
          <w:rFonts w:ascii="Times New Roman" w:hAnsi="Times New Roman" w:cs="Times New Roman"/>
          <w:sz w:val="24"/>
          <w:szCs w:val="24"/>
        </w:rPr>
        <w:t>Дж. Г. Байрон. Стихотворения.</w:t>
      </w:r>
    </w:p>
    <w:p w:rsidR="001921A6" w:rsidRPr="00A67121" w:rsidRDefault="001921A6" w:rsidP="001921A6">
      <w:pPr>
        <w:spacing w:after="0" w:line="240" w:lineRule="auto"/>
        <w:rPr>
          <w:rFonts w:ascii="Times New Roman" w:hAnsi="Times New Roman" w:cs="Times New Roman"/>
          <w:sz w:val="24"/>
          <w:szCs w:val="24"/>
        </w:rPr>
      </w:pPr>
      <w:r w:rsidRPr="00A67121">
        <w:rPr>
          <w:rFonts w:ascii="Times New Roman" w:hAnsi="Times New Roman" w:cs="Times New Roman"/>
          <w:sz w:val="24"/>
          <w:szCs w:val="24"/>
        </w:rPr>
        <w:t xml:space="preserve">О.де Бальзак. Отец Горио. Евгения </w:t>
      </w:r>
      <w:proofErr w:type="gramStart"/>
      <w:r w:rsidRPr="00A67121">
        <w:rPr>
          <w:rFonts w:ascii="Times New Roman" w:hAnsi="Times New Roman" w:cs="Times New Roman"/>
          <w:sz w:val="24"/>
          <w:szCs w:val="24"/>
        </w:rPr>
        <w:t>Гранде</w:t>
      </w:r>
      <w:proofErr w:type="gramEnd"/>
      <w:r w:rsidRPr="00A67121">
        <w:rPr>
          <w:rFonts w:ascii="Times New Roman" w:hAnsi="Times New Roman" w:cs="Times New Roman"/>
          <w:sz w:val="24"/>
          <w:szCs w:val="24"/>
        </w:rPr>
        <w:t>.</w:t>
      </w:r>
    </w:p>
    <w:p w:rsidR="001921A6" w:rsidRPr="00A67121" w:rsidRDefault="001921A6" w:rsidP="001921A6">
      <w:pPr>
        <w:ind w:left="142"/>
        <w:rPr>
          <w:rFonts w:ascii="Times New Roman" w:hAnsi="Times New Roman" w:cs="Times New Roman"/>
        </w:rPr>
      </w:pPr>
    </w:p>
    <w:p w:rsidR="001921A6" w:rsidRPr="00A67121" w:rsidRDefault="001921A6" w:rsidP="001921A6">
      <w:pPr>
        <w:spacing w:after="0" w:line="240" w:lineRule="auto"/>
        <w:ind w:left="57" w:right="57"/>
        <w:jc w:val="both"/>
        <w:rPr>
          <w:rFonts w:ascii="Times New Roman" w:hAnsi="Times New Roman" w:cs="Times New Roman"/>
          <w:b/>
          <w:bCs/>
          <w:i/>
          <w:iCs/>
          <w:sz w:val="24"/>
          <w:szCs w:val="24"/>
        </w:rPr>
      </w:pPr>
    </w:p>
    <w:p w:rsidR="001921A6" w:rsidRPr="00A67121" w:rsidRDefault="001921A6" w:rsidP="001921A6">
      <w:pPr>
        <w:shd w:val="clear" w:color="auto" w:fill="FFFFFF"/>
        <w:autoSpaceDE w:val="0"/>
        <w:autoSpaceDN w:val="0"/>
        <w:adjustRightInd w:val="0"/>
        <w:spacing w:after="0" w:line="240" w:lineRule="auto"/>
        <w:ind w:left="57" w:right="57"/>
        <w:rPr>
          <w:rFonts w:ascii="Times New Roman" w:hAnsi="Times New Roman" w:cs="Times New Roman"/>
          <w:sz w:val="24"/>
          <w:szCs w:val="24"/>
        </w:rPr>
      </w:pPr>
    </w:p>
    <w:p w:rsidR="001921A6" w:rsidRPr="00A67121" w:rsidRDefault="001921A6" w:rsidP="001921A6">
      <w:pPr>
        <w:shd w:val="clear" w:color="auto" w:fill="FFFFFF"/>
        <w:autoSpaceDE w:val="0"/>
        <w:autoSpaceDN w:val="0"/>
        <w:adjustRightInd w:val="0"/>
        <w:spacing w:after="0" w:line="240" w:lineRule="auto"/>
        <w:ind w:left="57" w:right="57"/>
        <w:rPr>
          <w:rFonts w:ascii="Times New Roman" w:hAnsi="Times New Roman" w:cs="Times New Roman"/>
          <w:sz w:val="24"/>
          <w:szCs w:val="24"/>
        </w:rPr>
      </w:pPr>
    </w:p>
    <w:p w:rsidR="001921A6" w:rsidRPr="00A67121" w:rsidRDefault="001921A6" w:rsidP="001921A6">
      <w:pPr>
        <w:shd w:val="clear" w:color="auto" w:fill="FFFFFF"/>
        <w:autoSpaceDE w:val="0"/>
        <w:autoSpaceDN w:val="0"/>
        <w:adjustRightInd w:val="0"/>
        <w:spacing w:after="0" w:line="240" w:lineRule="auto"/>
        <w:ind w:left="57" w:right="57"/>
        <w:rPr>
          <w:rFonts w:ascii="Times New Roman" w:hAnsi="Times New Roman" w:cs="Times New Roman"/>
          <w:sz w:val="24"/>
          <w:szCs w:val="24"/>
        </w:rPr>
      </w:pPr>
    </w:p>
    <w:p w:rsidR="001921A6" w:rsidRPr="00A67121" w:rsidRDefault="001921A6" w:rsidP="001921A6">
      <w:pPr>
        <w:pStyle w:val="a8"/>
        <w:spacing w:after="0" w:line="240" w:lineRule="auto"/>
        <w:ind w:left="57" w:right="57"/>
        <w:jc w:val="center"/>
        <w:rPr>
          <w:rFonts w:ascii="Times New Roman" w:hAnsi="Times New Roman"/>
          <w:b/>
          <w:sz w:val="24"/>
          <w:szCs w:val="24"/>
        </w:rPr>
      </w:pPr>
    </w:p>
    <w:p w:rsidR="001921A6" w:rsidRPr="00A67121" w:rsidRDefault="001921A6" w:rsidP="001921A6">
      <w:pPr>
        <w:spacing w:after="0" w:line="240" w:lineRule="auto"/>
        <w:ind w:left="57" w:right="57"/>
        <w:jc w:val="both"/>
        <w:rPr>
          <w:rFonts w:ascii="Times New Roman" w:hAnsi="Times New Roman" w:cs="Times New Roman"/>
          <w:sz w:val="24"/>
          <w:szCs w:val="24"/>
        </w:rPr>
      </w:pPr>
    </w:p>
    <w:p w:rsidR="001921A6" w:rsidRPr="00A67121" w:rsidRDefault="001921A6" w:rsidP="001921A6">
      <w:pPr>
        <w:spacing w:after="0" w:line="240" w:lineRule="auto"/>
        <w:ind w:left="57" w:right="57"/>
        <w:jc w:val="both"/>
        <w:rPr>
          <w:rFonts w:ascii="Times New Roman" w:hAnsi="Times New Roman" w:cs="Times New Roman"/>
          <w:sz w:val="24"/>
          <w:szCs w:val="24"/>
        </w:rPr>
      </w:pPr>
    </w:p>
    <w:p w:rsidR="001921A6" w:rsidRPr="00A67121" w:rsidRDefault="001921A6" w:rsidP="001921A6">
      <w:pPr>
        <w:spacing w:after="0" w:line="240" w:lineRule="auto"/>
        <w:ind w:left="57" w:right="57"/>
        <w:jc w:val="both"/>
        <w:rPr>
          <w:rFonts w:ascii="Times New Roman" w:hAnsi="Times New Roman" w:cs="Times New Roman"/>
          <w:sz w:val="24"/>
          <w:szCs w:val="24"/>
        </w:rPr>
      </w:pPr>
    </w:p>
    <w:p w:rsidR="001921A6" w:rsidRPr="00A67121" w:rsidRDefault="001921A6" w:rsidP="001921A6">
      <w:pPr>
        <w:shd w:val="clear" w:color="auto" w:fill="FFFFFF"/>
        <w:autoSpaceDE w:val="0"/>
        <w:autoSpaceDN w:val="0"/>
        <w:adjustRightInd w:val="0"/>
        <w:spacing w:after="0" w:line="240" w:lineRule="auto"/>
        <w:ind w:left="57" w:right="57"/>
        <w:rPr>
          <w:rFonts w:ascii="Times New Roman" w:hAnsi="Times New Roman" w:cs="Times New Roman"/>
          <w:b/>
          <w:bCs/>
          <w:sz w:val="24"/>
          <w:szCs w:val="24"/>
        </w:rPr>
      </w:pPr>
    </w:p>
    <w:p w:rsidR="001921A6" w:rsidRPr="00A67121" w:rsidRDefault="001921A6" w:rsidP="001921A6">
      <w:pPr>
        <w:shd w:val="clear" w:color="auto" w:fill="FFFFFF"/>
        <w:autoSpaceDE w:val="0"/>
        <w:autoSpaceDN w:val="0"/>
        <w:adjustRightInd w:val="0"/>
        <w:spacing w:after="0" w:line="240" w:lineRule="auto"/>
        <w:ind w:left="57" w:right="57"/>
        <w:rPr>
          <w:rFonts w:ascii="Times New Roman" w:hAnsi="Times New Roman" w:cs="Times New Roman"/>
          <w:b/>
          <w:bCs/>
          <w:sz w:val="24"/>
          <w:szCs w:val="24"/>
        </w:rPr>
      </w:pPr>
    </w:p>
    <w:p w:rsidR="001921A6" w:rsidRPr="00A67121" w:rsidRDefault="001921A6" w:rsidP="001921A6">
      <w:pPr>
        <w:shd w:val="clear" w:color="auto" w:fill="FFFFFF"/>
        <w:autoSpaceDE w:val="0"/>
        <w:autoSpaceDN w:val="0"/>
        <w:adjustRightInd w:val="0"/>
        <w:spacing w:after="0" w:line="240" w:lineRule="auto"/>
        <w:ind w:left="57" w:right="57"/>
        <w:rPr>
          <w:rFonts w:ascii="Times New Roman" w:hAnsi="Times New Roman" w:cs="Times New Roman"/>
          <w:b/>
          <w:bCs/>
          <w:sz w:val="24"/>
          <w:szCs w:val="24"/>
        </w:rPr>
      </w:pPr>
    </w:p>
    <w:p w:rsidR="001921A6" w:rsidRPr="00A67121" w:rsidRDefault="001921A6" w:rsidP="0093106B">
      <w:pPr>
        <w:spacing w:after="0" w:line="240" w:lineRule="auto"/>
        <w:ind w:right="57"/>
        <w:rPr>
          <w:rFonts w:ascii="Times New Roman" w:hAnsi="Times New Roman" w:cs="Times New Roman"/>
          <w:b/>
          <w:bCs/>
          <w:i/>
          <w:iCs/>
          <w:sz w:val="24"/>
          <w:szCs w:val="24"/>
        </w:rPr>
      </w:pPr>
    </w:p>
    <w:p w:rsidR="001921A6" w:rsidRPr="00A67121" w:rsidRDefault="001921A6" w:rsidP="001921A6">
      <w:pPr>
        <w:spacing w:after="0" w:line="240" w:lineRule="auto"/>
        <w:ind w:left="57" w:right="57"/>
        <w:jc w:val="center"/>
        <w:rPr>
          <w:rFonts w:ascii="Times New Roman" w:hAnsi="Times New Roman" w:cs="Times New Roman"/>
          <w:b/>
          <w:bCs/>
          <w:i/>
          <w:iCs/>
          <w:sz w:val="24"/>
          <w:szCs w:val="24"/>
        </w:rPr>
      </w:pPr>
    </w:p>
    <w:p w:rsidR="001921A6" w:rsidRPr="00A67121" w:rsidRDefault="001921A6" w:rsidP="001921A6">
      <w:pPr>
        <w:spacing w:after="0" w:line="240" w:lineRule="auto"/>
        <w:ind w:left="57" w:right="57"/>
        <w:jc w:val="center"/>
        <w:rPr>
          <w:rFonts w:ascii="Times New Roman" w:hAnsi="Times New Roman" w:cs="Times New Roman"/>
          <w:b/>
          <w:sz w:val="24"/>
          <w:szCs w:val="24"/>
        </w:rPr>
      </w:pPr>
      <w:r w:rsidRPr="00A67121">
        <w:rPr>
          <w:rFonts w:ascii="Times New Roman" w:hAnsi="Times New Roman" w:cs="Times New Roman"/>
          <w:b/>
          <w:sz w:val="24"/>
          <w:szCs w:val="24"/>
        </w:rPr>
        <w:lastRenderedPageBreak/>
        <w:t xml:space="preserve">    </w:t>
      </w:r>
      <w:r w:rsidRPr="00A67121">
        <w:rPr>
          <w:rFonts w:ascii="Times New Roman" w:hAnsi="Times New Roman" w:cs="Times New Roman"/>
          <w:b/>
          <w:bCs/>
          <w:sz w:val="24"/>
          <w:szCs w:val="24"/>
        </w:rPr>
        <w:t xml:space="preserve">Раздел </w:t>
      </w:r>
      <w:r w:rsidRPr="00A67121">
        <w:rPr>
          <w:rFonts w:ascii="Times New Roman" w:hAnsi="Times New Roman" w:cs="Times New Roman"/>
          <w:b/>
          <w:bCs/>
          <w:sz w:val="24"/>
          <w:szCs w:val="24"/>
          <w:lang w:val="en-US"/>
        </w:rPr>
        <w:t>V</w:t>
      </w:r>
      <w:r w:rsidRPr="00A67121">
        <w:rPr>
          <w:rFonts w:ascii="Times New Roman" w:hAnsi="Times New Roman" w:cs="Times New Roman"/>
          <w:b/>
          <w:bCs/>
          <w:sz w:val="24"/>
          <w:szCs w:val="24"/>
        </w:rPr>
        <w:t xml:space="preserve">. </w:t>
      </w:r>
      <w:r w:rsidRPr="00A67121">
        <w:rPr>
          <w:rFonts w:ascii="Times New Roman" w:hAnsi="Times New Roman" w:cs="Times New Roman"/>
          <w:b/>
          <w:sz w:val="24"/>
          <w:szCs w:val="24"/>
        </w:rPr>
        <w:t>Календарно-тематическое планирование курса «Литература»</w:t>
      </w:r>
    </w:p>
    <w:p w:rsidR="001921A6" w:rsidRPr="00A67121" w:rsidRDefault="001921A6" w:rsidP="001921A6">
      <w:pPr>
        <w:spacing w:after="0" w:line="240" w:lineRule="auto"/>
        <w:ind w:left="57" w:right="57"/>
        <w:jc w:val="center"/>
        <w:rPr>
          <w:rFonts w:ascii="Times New Roman" w:hAnsi="Times New Roman" w:cs="Times New Roman"/>
          <w:b/>
          <w:sz w:val="24"/>
          <w:szCs w:val="24"/>
        </w:rPr>
      </w:pPr>
      <w:r w:rsidRPr="00A67121">
        <w:rPr>
          <w:rFonts w:ascii="Times New Roman" w:hAnsi="Times New Roman" w:cs="Times New Roman"/>
          <w:b/>
          <w:sz w:val="24"/>
          <w:szCs w:val="24"/>
        </w:rPr>
        <w:t xml:space="preserve"> </w:t>
      </w:r>
    </w:p>
    <w:p w:rsidR="001921A6" w:rsidRPr="00A67121" w:rsidRDefault="001921A6" w:rsidP="001921A6">
      <w:pPr>
        <w:spacing w:after="0" w:line="240" w:lineRule="auto"/>
        <w:ind w:left="57" w:right="57"/>
        <w:jc w:val="both"/>
        <w:rPr>
          <w:rFonts w:ascii="Times New Roman" w:hAnsi="Times New Roman" w:cs="Times New Roman"/>
          <w:sz w:val="24"/>
          <w:szCs w:val="24"/>
        </w:rPr>
      </w:pPr>
    </w:p>
    <w:tbl>
      <w:tblPr>
        <w:tblW w:w="16161"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6"/>
        <w:gridCol w:w="2407"/>
        <w:gridCol w:w="567"/>
        <w:gridCol w:w="9065"/>
        <w:gridCol w:w="855"/>
        <w:gridCol w:w="855"/>
        <w:gridCol w:w="855"/>
        <w:gridCol w:w="851"/>
      </w:tblGrid>
      <w:tr w:rsidR="00DA5CC5" w:rsidRPr="00A67121" w:rsidTr="00DA5CC5">
        <w:trPr>
          <w:trHeight w:val="540"/>
        </w:trPr>
        <w:tc>
          <w:tcPr>
            <w:tcW w:w="706" w:type="dxa"/>
            <w:vMerge w:val="restart"/>
            <w:tcBorders>
              <w:top w:val="single" w:sz="4" w:space="0" w:color="auto"/>
              <w:left w:val="single" w:sz="4" w:space="0" w:color="auto"/>
              <w:right w:val="single" w:sz="4" w:space="0" w:color="auto"/>
            </w:tcBorders>
          </w:tcPr>
          <w:p w:rsidR="00DA5CC5" w:rsidRPr="00A67121" w:rsidRDefault="00DA5CC5" w:rsidP="00264358">
            <w:pPr>
              <w:tabs>
                <w:tab w:val="center" w:pos="4677"/>
                <w:tab w:val="right" w:pos="9355"/>
              </w:tabs>
              <w:spacing w:after="0" w:line="240" w:lineRule="auto"/>
              <w:ind w:left="57" w:right="-107"/>
              <w:jc w:val="both"/>
              <w:rPr>
                <w:rFonts w:ascii="Times New Roman" w:hAnsi="Times New Roman" w:cs="Times New Roman"/>
                <w:b/>
                <w:sz w:val="20"/>
                <w:szCs w:val="20"/>
              </w:rPr>
            </w:pPr>
            <w:r w:rsidRPr="00A67121">
              <w:rPr>
                <w:rFonts w:ascii="Times New Roman" w:hAnsi="Times New Roman" w:cs="Times New Roman"/>
                <w:b/>
                <w:sz w:val="20"/>
                <w:szCs w:val="20"/>
              </w:rPr>
              <w:t>№ урока</w:t>
            </w:r>
          </w:p>
        </w:tc>
        <w:tc>
          <w:tcPr>
            <w:tcW w:w="2974" w:type="dxa"/>
            <w:gridSpan w:val="2"/>
            <w:vMerge w:val="restart"/>
            <w:tcBorders>
              <w:top w:val="single" w:sz="4" w:space="0" w:color="auto"/>
              <w:left w:val="single" w:sz="4" w:space="0" w:color="auto"/>
              <w:right w:val="single" w:sz="4" w:space="0" w:color="auto"/>
            </w:tcBorders>
          </w:tcPr>
          <w:p w:rsidR="00DA5CC5" w:rsidRPr="00A67121" w:rsidRDefault="00DA5CC5" w:rsidP="003A166D">
            <w:pPr>
              <w:tabs>
                <w:tab w:val="center" w:pos="4677"/>
                <w:tab w:val="right" w:pos="9355"/>
              </w:tabs>
              <w:spacing w:after="0" w:line="240" w:lineRule="auto"/>
              <w:ind w:left="57" w:right="57"/>
              <w:jc w:val="center"/>
              <w:rPr>
                <w:rFonts w:ascii="Times New Roman" w:hAnsi="Times New Roman" w:cs="Times New Roman"/>
                <w:b/>
                <w:sz w:val="20"/>
                <w:szCs w:val="20"/>
              </w:rPr>
            </w:pPr>
            <w:r w:rsidRPr="00A67121">
              <w:rPr>
                <w:rFonts w:ascii="Times New Roman" w:hAnsi="Times New Roman" w:cs="Times New Roman"/>
                <w:b/>
                <w:sz w:val="20"/>
                <w:szCs w:val="20"/>
              </w:rPr>
              <w:t>Тема урока,</w:t>
            </w:r>
          </w:p>
          <w:p w:rsidR="00DA5CC5" w:rsidRPr="00A67121" w:rsidRDefault="00DA5CC5" w:rsidP="00270D7E">
            <w:pPr>
              <w:tabs>
                <w:tab w:val="center" w:pos="4677"/>
                <w:tab w:val="right" w:pos="9355"/>
              </w:tabs>
              <w:spacing w:after="0" w:line="240" w:lineRule="auto"/>
              <w:ind w:left="57" w:right="57"/>
              <w:jc w:val="center"/>
              <w:rPr>
                <w:rFonts w:ascii="Times New Roman" w:hAnsi="Times New Roman" w:cs="Times New Roman"/>
                <w:b/>
                <w:sz w:val="20"/>
                <w:szCs w:val="20"/>
                <w:lang w:val="en-US"/>
              </w:rPr>
            </w:pPr>
          </w:p>
        </w:tc>
        <w:tc>
          <w:tcPr>
            <w:tcW w:w="9065" w:type="dxa"/>
            <w:tcBorders>
              <w:top w:val="single" w:sz="4" w:space="0" w:color="auto"/>
              <w:left w:val="single" w:sz="4" w:space="0" w:color="auto"/>
              <w:bottom w:val="nil"/>
              <w:right w:val="single" w:sz="4" w:space="0" w:color="auto"/>
            </w:tcBorders>
          </w:tcPr>
          <w:p w:rsidR="00DA5CC5" w:rsidRPr="00A67121" w:rsidRDefault="00DA5CC5" w:rsidP="00270D7E">
            <w:pPr>
              <w:tabs>
                <w:tab w:val="center" w:pos="4677"/>
                <w:tab w:val="right" w:pos="9355"/>
              </w:tabs>
              <w:spacing w:after="0" w:line="240" w:lineRule="auto"/>
              <w:ind w:left="57" w:right="57"/>
              <w:jc w:val="center"/>
              <w:rPr>
                <w:rFonts w:ascii="Times New Roman" w:hAnsi="Times New Roman" w:cs="Times New Roman"/>
                <w:b/>
              </w:rPr>
            </w:pPr>
            <w:r w:rsidRPr="00A67121">
              <w:rPr>
                <w:rFonts w:ascii="Times New Roman" w:hAnsi="Times New Roman" w:cs="Times New Roman"/>
                <w:b/>
              </w:rPr>
              <w:t xml:space="preserve">Характеристика основных видов деятельности обучающихся </w:t>
            </w:r>
          </w:p>
          <w:p w:rsidR="00DA5CC5" w:rsidRPr="00A67121" w:rsidRDefault="00DA5CC5" w:rsidP="00270D7E">
            <w:pPr>
              <w:tabs>
                <w:tab w:val="center" w:pos="4677"/>
                <w:tab w:val="right" w:pos="9355"/>
              </w:tabs>
              <w:spacing w:after="0" w:line="240" w:lineRule="auto"/>
              <w:ind w:left="57" w:right="57"/>
              <w:jc w:val="center"/>
              <w:rPr>
                <w:rFonts w:ascii="Times New Roman" w:hAnsi="Times New Roman" w:cs="Times New Roman"/>
                <w:b/>
                <w:sz w:val="20"/>
                <w:szCs w:val="20"/>
              </w:rPr>
            </w:pPr>
            <w:r w:rsidRPr="00A67121">
              <w:rPr>
                <w:rFonts w:ascii="Times New Roman" w:hAnsi="Times New Roman" w:cs="Times New Roman"/>
                <w:b/>
              </w:rPr>
              <w:t>(на уровне учебных действий)</w:t>
            </w:r>
          </w:p>
        </w:tc>
        <w:tc>
          <w:tcPr>
            <w:tcW w:w="1710" w:type="dxa"/>
            <w:gridSpan w:val="2"/>
            <w:tcBorders>
              <w:top w:val="single" w:sz="4" w:space="0" w:color="auto"/>
              <w:left w:val="single" w:sz="4" w:space="0" w:color="auto"/>
              <w:right w:val="single" w:sz="4" w:space="0" w:color="auto"/>
            </w:tcBorders>
          </w:tcPr>
          <w:p w:rsidR="00DA5CC5" w:rsidRPr="00A67121" w:rsidRDefault="00DA5CC5" w:rsidP="003A166D">
            <w:pPr>
              <w:tabs>
                <w:tab w:val="center" w:pos="4677"/>
                <w:tab w:val="right" w:pos="9355"/>
              </w:tabs>
              <w:spacing w:after="0" w:line="240" w:lineRule="auto"/>
              <w:ind w:left="57" w:right="57"/>
              <w:jc w:val="center"/>
              <w:rPr>
                <w:rFonts w:ascii="Times New Roman" w:hAnsi="Times New Roman" w:cs="Times New Roman"/>
                <w:b/>
                <w:sz w:val="24"/>
                <w:szCs w:val="24"/>
              </w:rPr>
            </w:pPr>
            <w:r>
              <w:rPr>
                <w:rFonts w:ascii="Times New Roman" w:hAnsi="Times New Roman" w:cs="Times New Roman"/>
                <w:b/>
                <w:sz w:val="24"/>
                <w:szCs w:val="24"/>
              </w:rPr>
              <w:t>9а</w:t>
            </w:r>
          </w:p>
        </w:tc>
        <w:tc>
          <w:tcPr>
            <w:tcW w:w="1706" w:type="dxa"/>
            <w:gridSpan w:val="2"/>
            <w:tcBorders>
              <w:top w:val="single" w:sz="4" w:space="0" w:color="auto"/>
              <w:left w:val="single" w:sz="4" w:space="0" w:color="auto"/>
              <w:right w:val="single" w:sz="4" w:space="0" w:color="auto"/>
            </w:tcBorders>
          </w:tcPr>
          <w:p w:rsidR="00DA5CC5" w:rsidRPr="00A67121" w:rsidRDefault="00DA5CC5" w:rsidP="003A166D">
            <w:pPr>
              <w:tabs>
                <w:tab w:val="center" w:pos="4677"/>
                <w:tab w:val="right" w:pos="9355"/>
              </w:tabs>
              <w:spacing w:after="0" w:line="240" w:lineRule="auto"/>
              <w:ind w:left="57" w:right="57"/>
              <w:jc w:val="center"/>
              <w:rPr>
                <w:rFonts w:ascii="Times New Roman" w:hAnsi="Times New Roman" w:cs="Times New Roman"/>
                <w:b/>
                <w:sz w:val="24"/>
                <w:szCs w:val="24"/>
              </w:rPr>
            </w:pPr>
            <w:r>
              <w:rPr>
                <w:rFonts w:ascii="Times New Roman" w:hAnsi="Times New Roman" w:cs="Times New Roman"/>
                <w:b/>
                <w:sz w:val="24"/>
                <w:szCs w:val="24"/>
              </w:rPr>
              <w:t>9б</w:t>
            </w:r>
          </w:p>
        </w:tc>
      </w:tr>
      <w:tr w:rsidR="00DA5CC5" w:rsidRPr="00A67121" w:rsidTr="00DA5CC5">
        <w:trPr>
          <w:trHeight w:val="495"/>
        </w:trPr>
        <w:tc>
          <w:tcPr>
            <w:tcW w:w="706" w:type="dxa"/>
            <w:vMerge/>
            <w:tcBorders>
              <w:left w:val="single" w:sz="4" w:space="0" w:color="auto"/>
              <w:right w:val="single" w:sz="4" w:space="0" w:color="auto"/>
            </w:tcBorders>
          </w:tcPr>
          <w:p w:rsidR="00DA5CC5" w:rsidRPr="00A67121" w:rsidRDefault="00DA5CC5" w:rsidP="003A166D">
            <w:pPr>
              <w:tabs>
                <w:tab w:val="center" w:pos="4677"/>
                <w:tab w:val="right" w:pos="9355"/>
              </w:tabs>
              <w:spacing w:after="0" w:line="240" w:lineRule="auto"/>
              <w:ind w:left="57" w:right="57"/>
              <w:jc w:val="both"/>
              <w:rPr>
                <w:rFonts w:ascii="Times New Roman" w:hAnsi="Times New Roman" w:cs="Times New Roman"/>
                <w:b/>
                <w:sz w:val="20"/>
                <w:szCs w:val="20"/>
              </w:rPr>
            </w:pPr>
          </w:p>
        </w:tc>
        <w:tc>
          <w:tcPr>
            <w:tcW w:w="2974" w:type="dxa"/>
            <w:gridSpan w:val="2"/>
            <w:vMerge/>
            <w:tcBorders>
              <w:left w:val="single" w:sz="4" w:space="0" w:color="auto"/>
              <w:right w:val="single" w:sz="4" w:space="0" w:color="auto"/>
            </w:tcBorders>
          </w:tcPr>
          <w:p w:rsidR="00DA5CC5" w:rsidRPr="00A67121" w:rsidRDefault="00DA5CC5" w:rsidP="003A166D">
            <w:pPr>
              <w:tabs>
                <w:tab w:val="center" w:pos="4677"/>
                <w:tab w:val="right" w:pos="9355"/>
              </w:tabs>
              <w:spacing w:after="0" w:line="240" w:lineRule="auto"/>
              <w:ind w:left="57" w:right="57"/>
              <w:jc w:val="both"/>
              <w:rPr>
                <w:rFonts w:ascii="Times New Roman" w:hAnsi="Times New Roman" w:cs="Times New Roman"/>
                <w:b/>
                <w:sz w:val="20"/>
                <w:szCs w:val="20"/>
              </w:rPr>
            </w:pPr>
          </w:p>
        </w:tc>
        <w:tc>
          <w:tcPr>
            <w:tcW w:w="9065" w:type="dxa"/>
            <w:tcBorders>
              <w:top w:val="nil"/>
              <w:left w:val="single" w:sz="4" w:space="0" w:color="auto"/>
              <w:right w:val="single" w:sz="4" w:space="0" w:color="auto"/>
            </w:tcBorders>
          </w:tcPr>
          <w:p w:rsidR="00DA5CC5" w:rsidRPr="00A67121" w:rsidRDefault="00DA5CC5" w:rsidP="003A166D">
            <w:pPr>
              <w:tabs>
                <w:tab w:val="center" w:pos="4677"/>
                <w:tab w:val="right" w:pos="9355"/>
              </w:tabs>
              <w:spacing w:after="0" w:line="240" w:lineRule="auto"/>
              <w:ind w:left="57" w:right="57"/>
              <w:jc w:val="both"/>
              <w:rPr>
                <w:rFonts w:ascii="Times New Roman" w:hAnsi="Times New Roman" w:cs="Times New Roman"/>
                <w:b/>
                <w:sz w:val="20"/>
                <w:szCs w:val="20"/>
              </w:rPr>
            </w:pPr>
          </w:p>
        </w:tc>
        <w:tc>
          <w:tcPr>
            <w:tcW w:w="855" w:type="dxa"/>
            <w:vMerge w:val="restart"/>
            <w:tcBorders>
              <w:left w:val="single" w:sz="4" w:space="0" w:color="auto"/>
              <w:right w:val="single" w:sz="4" w:space="0" w:color="auto"/>
            </w:tcBorders>
          </w:tcPr>
          <w:p w:rsidR="00DA5CC5" w:rsidRPr="00A67121" w:rsidRDefault="00DA5CC5" w:rsidP="003A166D">
            <w:pPr>
              <w:tabs>
                <w:tab w:val="center" w:pos="4677"/>
                <w:tab w:val="right" w:pos="9355"/>
              </w:tabs>
              <w:spacing w:after="0" w:line="240" w:lineRule="auto"/>
              <w:ind w:left="57" w:right="57"/>
              <w:jc w:val="center"/>
              <w:rPr>
                <w:rFonts w:ascii="Times New Roman" w:hAnsi="Times New Roman" w:cs="Times New Roman"/>
                <w:sz w:val="24"/>
                <w:szCs w:val="24"/>
              </w:rPr>
            </w:pPr>
            <w:r>
              <w:rPr>
                <w:rFonts w:ascii="Times New Roman" w:hAnsi="Times New Roman" w:cs="Times New Roman"/>
                <w:sz w:val="24"/>
                <w:szCs w:val="24"/>
              </w:rPr>
              <w:t>план</w:t>
            </w:r>
          </w:p>
        </w:tc>
        <w:tc>
          <w:tcPr>
            <w:tcW w:w="855" w:type="dxa"/>
            <w:vMerge w:val="restart"/>
            <w:tcBorders>
              <w:left w:val="single" w:sz="4" w:space="0" w:color="auto"/>
              <w:right w:val="single" w:sz="4" w:space="0" w:color="auto"/>
            </w:tcBorders>
          </w:tcPr>
          <w:p w:rsidR="00DA5CC5" w:rsidRPr="00A67121" w:rsidRDefault="00DA5CC5" w:rsidP="003A166D">
            <w:pPr>
              <w:tabs>
                <w:tab w:val="center" w:pos="4677"/>
                <w:tab w:val="right" w:pos="9355"/>
              </w:tabs>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факт</w:t>
            </w:r>
          </w:p>
        </w:tc>
        <w:tc>
          <w:tcPr>
            <w:tcW w:w="855" w:type="dxa"/>
            <w:vMerge w:val="restart"/>
            <w:tcBorders>
              <w:left w:val="single" w:sz="4" w:space="0" w:color="auto"/>
              <w:right w:val="single" w:sz="4" w:space="0" w:color="auto"/>
            </w:tcBorders>
          </w:tcPr>
          <w:p w:rsidR="00DA5CC5" w:rsidRPr="00A67121" w:rsidRDefault="00DA5CC5" w:rsidP="003A166D">
            <w:pPr>
              <w:tabs>
                <w:tab w:val="center" w:pos="4677"/>
                <w:tab w:val="right" w:pos="9355"/>
              </w:tabs>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план</w:t>
            </w:r>
          </w:p>
        </w:tc>
        <w:tc>
          <w:tcPr>
            <w:tcW w:w="851" w:type="dxa"/>
            <w:vMerge w:val="restart"/>
            <w:tcBorders>
              <w:left w:val="single" w:sz="4" w:space="0" w:color="auto"/>
              <w:right w:val="single" w:sz="4" w:space="0" w:color="auto"/>
            </w:tcBorders>
          </w:tcPr>
          <w:p w:rsidR="00DA5CC5" w:rsidRPr="00A67121" w:rsidRDefault="00DA5CC5" w:rsidP="003A166D">
            <w:pPr>
              <w:tabs>
                <w:tab w:val="center" w:pos="4677"/>
                <w:tab w:val="right" w:pos="9355"/>
              </w:tabs>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факт</w:t>
            </w:r>
          </w:p>
        </w:tc>
      </w:tr>
      <w:tr w:rsidR="00DA5CC5" w:rsidRPr="00A67121" w:rsidTr="00DA5CC5">
        <w:trPr>
          <w:trHeight w:val="401"/>
        </w:trPr>
        <w:tc>
          <w:tcPr>
            <w:tcW w:w="12745" w:type="dxa"/>
            <w:gridSpan w:val="4"/>
            <w:tcBorders>
              <w:left w:val="single" w:sz="4" w:space="0" w:color="auto"/>
              <w:right w:val="single" w:sz="4" w:space="0" w:color="auto"/>
            </w:tcBorders>
          </w:tcPr>
          <w:p w:rsidR="00DA5CC5" w:rsidRPr="00A67121" w:rsidRDefault="00DA5CC5" w:rsidP="00417A98">
            <w:pPr>
              <w:tabs>
                <w:tab w:val="center" w:pos="4677"/>
                <w:tab w:val="right" w:pos="9355"/>
              </w:tabs>
              <w:spacing w:after="0" w:line="240" w:lineRule="auto"/>
              <w:ind w:left="57" w:right="57"/>
              <w:jc w:val="center"/>
              <w:rPr>
                <w:rFonts w:ascii="Times New Roman" w:hAnsi="Times New Roman" w:cs="Times New Roman"/>
                <w:sz w:val="24"/>
                <w:szCs w:val="24"/>
              </w:rPr>
            </w:pPr>
            <w:r w:rsidRPr="00A67121">
              <w:rPr>
                <w:rFonts w:ascii="Times New Roman" w:hAnsi="Times New Roman" w:cs="Times New Roman"/>
                <w:b/>
                <w:sz w:val="24"/>
                <w:szCs w:val="24"/>
              </w:rPr>
              <w:t>Раздел 1. Введение (1 ч.)</w:t>
            </w:r>
          </w:p>
        </w:tc>
        <w:tc>
          <w:tcPr>
            <w:tcW w:w="855" w:type="dxa"/>
            <w:vMerge/>
            <w:tcBorders>
              <w:left w:val="single" w:sz="4" w:space="0" w:color="auto"/>
              <w:right w:val="single" w:sz="4" w:space="0" w:color="auto"/>
            </w:tcBorders>
          </w:tcPr>
          <w:p w:rsidR="00DA5CC5" w:rsidRPr="00A67121" w:rsidRDefault="00DA5CC5" w:rsidP="00DA5CC5">
            <w:pPr>
              <w:tabs>
                <w:tab w:val="center" w:pos="4677"/>
                <w:tab w:val="right" w:pos="9355"/>
              </w:tabs>
              <w:spacing w:after="0" w:line="240" w:lineRule="auto"/>
              <w:ind w:right="57"/>
              <w:jc w:val="center"/>
              <w:rPr>
                <w:rFonts w:ascii="Times New Roman" w:hAnsi="Times New Roman" w:cs="Times New Roman"/>
                <w:sz w:val="24"/>
                <w:szCs w:val="24"/>
              </w:rPr>
            </w:pPr>
          </w:p>
        </w:tc>
        <w:tc>
          <w:tcPr>
            <w:tcW w:w="855" w:type="dxa"/>
            <w:vMerge/>
            <w:tcBorders>
              <w:left w:val="single" w:sz="4" w:space="0" w:color="auto"/>
              <w:right w:val="single" w:sz="4" w:space="0" w:color="auto"/>
            </w:tcBorders>
          </w:tcPr>
          <w:p w:rsidR="00DA5CC5" w:rsidRPr="00A67121" w:rsidRDefault="00DA5CC5" w:rsidP="00DA5CC5">
            <w:pPr>
              <w:tabs>
                <w:tab w:val="center" w:pos="4677"/>
                <w:tab w:val="right" w:pos="9355"/>
              </w:tabs>
              <w:spacing w:after="0" w:line="240" w:lineRule="auto"/>
              <w:ind w:right="57"/>
              <w:jc w:val="center"/>
              <w:rPr>
                <w:rFonts w:ascii="Times New Roman" w:hAnsi="Times New Roman" w:cs="Times New Roman"/>
                <w:sz w:val="24"/>
                <w:szCs w:val="24"/>
              </w:rPr>
            </w:pPr>
          </w:p>
        </w:tc>
        <w:tc>
          <w:tcPr>
            <w:tcW w:w="855" w:type="dxa"/>
            <w:vMerge/>
            <w:tcBorders>
              <w:left w:val="single" w:sz="4" w:space="0" w:color="auto"/>
              <w:right w:val="single" w:sz="4" w:space="0" w:color="auto"/>
            </w:tcBorders>
          </w:tcPr>
          <w:p w:rsidR="00DA5CC5" w:rsidRPr="00A67121" w:rsidRDefault="00DA5CC5" w:rsidP="00417A98">
            <w:pPr>
              <w:tabs>
                <w:tab w:val="center" w:pos="4677"/>
                <w:tab w:val="right" w:pos="9355"/>
              </w:tabs>
              <w:spacing w:after="0" w:line="240" w:lineRule="auto"/>
              <w:ind w:left="57" w:right="57"/>
              <w:jc w:val="center"/>
              <w:rPr>
                <w:rFonts w:ascii="Times New Roman" w:hAnsi="Times New Roman" w:cs="Times New Roman"/>
                <w:b/>
                <w:sz w:val="24"/>
                <w:szCs w:val="24"/>
              </w:rPr>
            </w:pPr>
          </w:p>
        </w:tc>
        <w:tc>
          <w:tcPr>
            <w:tcW w:w="851" w:type="dxa"/>
            <w:vMerge/>
            <w:tcBorders>
              <w:left w:val="single" w:sz="4" w:space="0" w:color="auto"/>
              <w:right w:val="single" w:sz="4" w:space="0" w:color="auto"/>
            </w:tcBorders>
          </w:tcPr>
          <w:p w:rsidR="00DA5CC5" w:rsidRPr="00A67121" w:rsidRDefault="00DA5CC5" w:rsidP="00417A98">
            <w:pPr>
              <w:tabs>
                <w:tab w:val="center" w:pos="4677"/>
                <w:tab w:val="right" w:pos="9355"/>
              </w:tabs>
              <w:spacing w:after="0" w:line="240" w:lineRule="auto"/>
              <w:ind w:left="57" w:right="57"/>
              <w:jc w:val="center"/>
              <w:rPr>
                <w:rFonts w:ascii="Times New Roman" w:hAnsi="Times New Roman" w:cs="Times New Roman"/>
                <w:b/>
                <w:sz w:val="24"/>
                <w:szCs w:val="24"/>
              </w:rPr>
            </w:pPr>
          </w:p>
        </w:tc>
      </w:tr>
      <w:tr w:rsidR="00DA5CC5" w:rsidRPr="00A67121" w:rsidTr="00DA5CC5">
        <w:trPr>
          <w:trHeight w:val="1349"/>
        </w:trPr>
        <w:tc>
          <w:tcPr>
            <w:tcW w:w="706" w:type="dxa"/>
          </w:tcPr>
          <w:p w:rsidR="00DA5CC5" w:rsidRPr="00A67121" w:rsidRDefault="00DA5CC5" w:rsidP="00264358">
            <w:pPr>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t xml:space="preserve">       1.</w:t>
            </w:r>
          </w:p>
        </w:tc>
        <w:tc>
          <w:tcPr>
            <w:tcW w:w="2974" w:type="dxa"/>
            <w:gridSpan w:val="2"/>
          </w:tcPr>
          <w:p w:rsidR="00DA5CC5" w:rsidRPr="00A67121" w:rsidRDefault="00DA5CC5" w:rsidP="003A166D">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Литература и ее роль в духовной жизни челов</w:t>
            </w:r>
            <w:r w:rsidRPr="00A67121">
              <w:rPr>
                <w:rFonts w:ascii="Times New Roman" w:hAnsi="Times New Roman" w:cs="Times New Roman"/>
                <w:sz w:val="24"/>
                <w:szCs w:val="24"/>
              </w:rPr>
              <w:t>е</w:t>
            </w:r>
            <w:r w:rsidRPr="00A67121">
              <w:rPr>
                <w:rFonts w:ascii="Times New Roman" w:hAnsi="Times New Roman" w:cs="Times New Roman"/>
                <w:sz w:val="24"/>
                <w:szCs w:val="24"/>
              </w:rPr>
              <w:t xml:space="preserve">ка. </w:t>
            </w:r>
          </w:p>
          <w:p w:rsidR="00DA5CC5" w:rsidRPr="00A67121" w:rsidRDefault="00DA5CC5" w:rsidP="003A166D">
            <w:pPr>
              <w:spacing w:after="0" w:line="240" w:lineRule="auto"/>
              <w:ind w:left="57" w:right="57"/>
              <w:jc w:val="both"/>
              <w:rPr>
                <w:rFonts w:ascii="Times New Roman" w:hAnsi="Times New Roman" w:cs="Times New Roman"/>
                <w:sz w:val="24"/>
                <w:szCs w:val="24"/>
              </w:rPr>
            </w:pPr>
          </w:p>
        </w:tc>
        <w:tc>
          <w:tcPr>
            <w:tcW w:w="9065" w:type="dxa"/>
          </w:tcPr>
          <w:p w:rsidR="00DA5CC5" w:rsidRPr="00A67121" w:rsidRDefault="00DA5CC5" w:rsidP="00F9062A">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Чтение статьи учебника «Слово к девятиклассникам», эмоциональный отклик и в</w:t>
            </w:r>
            <w:r w:rsidRPr="00A67121">
              <w:rPr>
                <w:rFonts w:ascii="Times New Roman" w:hAnsi="Times New Roman" w:cs="Times New Roman"/>
                <w:sz w:val="24"/>
                <w:szCs w:val="24"/>
              </w:rPr>
              <w:t>ы</w:t>
            </w:r>
            <w:r w:rsidRPr="00A67121">
              <w:rPr>
                <w:rFonts w:ascii="Times New Roman" w:hAnsi="Times New Roman" w:cs="Times New Roman"/>
                <w:sz w:val="24"/>
                <w:szCs w:val="24"/>
              </w:rPr>
              <w:t xml:space="preserve">ражение личного читательского отношения к </w:t>
            </w:r>
            <w:proofErr w:type="gramStart"/>
            <w:r w:rsidRPr="00A67121">
              <w:rPr>
                <w:rFonts w:ascii="Times New Roman" w:hAnsi="Times New Roman" w:cs="Times New Roman"/>
                <w:sz w:val="24"/>
                <w:szCs w:val="24"/>
              </w:rPr>
              <w:t>прочитанному</w:t>
            </w:r>
            <w:proofErr w:type="gramEnd"/>
            <w:r w:rsidRPr="00A67121">
              <w:rPr>
                <w:rFonts w:ascii="Times New Roman" w:hAnsi="Times New Roman" w:cs="Times New Roman"/>
                <w:sz w:val="24"/>
                <w:szCs w:val="24"/>
              </w:rPr>
              <w:t>. Составление плана (т</w:t>
            </w:r>
            <w:r w:rsidRPr="00A67121">
              <w:rPr>
                <w:rFonts w:ascii="Times New Roman" w:hAnsi="Times New Roman" w:cs="Times New Roman"/>
                <w:sz w:val="24"/>
                <w:szCs w:val="24"/>
              </w:rPr>
              <w:t>е</w:t>
            </w:r>
            <w:r w:rsidRPr="00A67121">
              <w:rPr>
                <w:rFonts w:ascii="Times New Roman" w:hAnsi="Times New Roman" w:cs="Times New Roman"/>
                <w:sz w:val="24"/>
                <w:szCs w:val="24"/>
              </w:rPr>
              <w:t>зисов) статьи учебника. Устный или письменный ответ на вопрос. Участие в ко</w:t>
            </w:r>
            <w:r w:rsidRPr="00A67121">
              <w:rPr>
                <w:rFonts w:ascii="Times New Roman" w:hAnsi="Times New Roman" w:cs="Times New Roman"/>
                <w:sz w:val="24"/>
                <w:szCs w:val="24"/>
              </w:rPr>
              <w:t>л</w:t>
            </w:r>
            <w:r w:rsidRPr="00A67121">
              <w:rPr>
                <w:rFonts w:ascii="Times New Roman" w:hAnsi="Times New Roman" w:cs="Times New Roman"/>
                <w:sz w:val="24"/>
                <w:szCs w:val="24"/>
              </w:rPr>
              <w:t>лективном диалоге. Выполнение тестовых заданий. Самостоятельная работа. Чтение статьи учебника «О древнерусской литературе» и составление её конспекта. Соста</w:t>
            </w:r>
            <w:r w:rsidRPr="00A67121">
              <w:rPr>
                <w:rFonts w:ascii="Times New Roman" w:hAnsi="Times New Roman" w:cs="Times New Roman"/>
                <w:sz w:val="24"/>
                <w:szCs w:val="24"/>
              </w:rPr>
              <w:t>в</w:t>
            </w:r>
            <w:r w:rsidRPr="00A67121">
              <w:rPr>
                <w:rFonts w:ascii="Times New Roman" w:hAnsi="Times New Roman" w:cs="Times New Roman"/>
                <w:sz w:val="24"/>
                <w:szCs w:val="24"/>
              </w:rPr>
              <w:t>ление таблицы «Периодизация древнерусской литературы». Чтение «Слова о полку Игореве» в переводе Н. А. Заболоцкого. Подготовка сообщения об истории нахо</w:t>
            </w:r>
            <w:r w:rsidRPr="00A67121">
              <w:rPr>
                <w:rFonts w:ascii="Times New Roman" w:hAnsi="Times New Roman" w:cs="Times New Roman"/>
                <w:sz w:val="24"/>
                <w:szCs w:val="24"/>
              </w:rPr>
              <w:t>ж</w:t>
            </w:r>
            <w:r w:rsidRPr="00A67121">
              <w:rPr>
                <w:rFonts w:ascii="Times New Roman" w:hAnsi="Times New Roman" w:cs="Times New Roman"/>
                <w:sz w:val="24"/>
                <w:szCs w:val="24"/>
              </w:rPr>
              <w:t>дения рукописи «Слова о полку Игореве» на основе статьи учебника и самосто</w:t>
            </w:r>
            <w:r w:rsidRPr="00A67121">
              <w:rPr>
                <w:rFonts w:ascii="Times New Roman" w:hAnsi="Times New Roman" w:cs="Times New Roman"/>
                <w:sz w:val="24"/>
                <w:szCs w:val="24"/>
              </w:rPr>
              <w:t>я</w:t>
            </w:r>
            <w:r w:rsidRPr="00A67121">
              <w:rPr>
                <w:rFonts w:ascii="Times New Roman" w:hAnsi="Times New Roman" w:cs="Times New Roman"/>
                <w:sz w:val="24"/>
                <w:szCs w:val="24"/>
              </w:rPr>
              <w:t>тельного поиска материалов с использованием справочной литературы и ресурсов Интернета</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7A1781">
            <w:pPr>
              <w:tabs>
                <w:tab w:val="center" w:pos="4677"/>
                <w:tab w:val="right" w:pos="9355"/>
              </w:tabs>
              <w:spacing w:after="0" w:line="240" w:lineRule="auto"/>
              <w:ind w:left="57" w:right="57"/>
              <w:jc w:val="both"/>
              <w:rPr>
                <w:rFonts w:ascii="Times New Roman" w:hAnsi="Times New Roman" w:cs="Times New Roman"/>
                <w:i/>
                <w:sz w:val="24"/>
                <w:szCs w:val="24"/>
              </w:rPr>
            </w:pPr>
            <w:r>
              <w:rPr>
                <w:rFonts w:ascii="Times New Roman" w:hAnsi="Times New Roman" w:cs="Times New Roman"/>
                <w:i/>
                <w:sz w:val="24"/>
                <w:szCs w:val="24"/>
              </w:rPr>
              <w:t>1.9</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3A166D">
            <w:pPr>
              <w:tabs>
                <w:tab w:val="center" w:pos="4677"/>
                <w:tab w:val="right" w:pos="9355"/>
              </w:tabs>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631DEE" w:rsidP="003A166D">
            <w:pPr>
              <w:tabs>
                <w:tab w:val="center" w:pos="4677"/>
                <w:tab w:val="right" w:pos="9355"/>
              </w:tabs>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1.9</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3A166D">
            <w:pPr>
              <w:tabs>
                <w:tab w:val="center" w:pos="4677"/>
                <w:tab w:val="right" w:pos="9355"/>
              </w:tabs>
              <w:spacing w:after="0" w:line="240" w:lineRule="auto"/>
              <w:ind w:left="57" w:right="57"/>
              <w:jc w:val="both"/>
              <w:rPr>
                <w:rFonts w:ascii="Times New Roman" w:hAnsi="Times New Roman" w:cs="Times New Roman"/>
                <w:sz w:val="24"/>
                <w:szCs w:val="24"/>
              </w:rPr>
            </w:pPr>
          </w:p>
        </w:tc>
      </w:tr>
      <w:tr w:rsidR="00DA5CC5" w:rsidRPr="00A67121" w:rsidTr="00DA5CC5">
        <w:trPr>
          <w:trHeight w:val="485"/>
        </w:trPr>
        <w:tc>
          <w:tcPr>
            <w:tcW w:w="14455" w:type="dxa"/>
            <w:gridSpan w:val="6"/>
            <w:tcBorders>
              <w:right w:val="single" w:sz="4" w:space="0" w:color="auto"/>
            </w:tcBorders>
            <w:vAlign w:val="center"/>
          </w:tcPr>
          <w:p w:rsidR="00DA5CC5" w:rsidRPr="00A67121" w:rsidRDefault="00DA5CC5" w:rsidP="007A1781">
            <w:pPr>
              <w:tabs>
                <w:tab w:val="center" w:pos="4677"/>
                <w:tab w:val="right" w:pos="9355"/>
              </w:tabs>
              <w:spacing w:after="0" w:line="240" w:lineRule="auto"/>
              <w:ind w:left="57" w:right="57"/>
              <w:jc w:val="center"/>
              <w:rPr>
                <w:rFonts w:ascii="Times New Roman" w:hAnsi="Times New Roman" w:cs="Times New Roman"/>
                <w:sz w:val="24"/>
                <w:szCs w:val="24"/>
              </w:rPr>
            </w:pPr>
            <w:r w:rsidRPr="00A67121">
              <w:rPr>
                <w:rFonts w:ascii="Times New Roman" w:hAnsi="Times New Roman" w:cs="Times New Roman"/>
                <w:b/>
                <w:sz w:val="24"/>
                <w:szCs w:val="24"/>
              </w:rPr>
              <w:t>Раздел 2. Древнерусская литература (3 ч.)</w:t>
            </w:r>
          </w:p>
        </w:tc>
        <w:tc>
          <w:tcPr>
            <w:tcW w:w="855" w:type="dxa"/>
            <w:tcBorders>
              <w:right w:val="single" w:sz="4" w:space="0" w:color="auto"/>
            </w:tcBorders>
          </w:tcPr>
          <w:p w:rsidR="00DA5CC5" w:rsidRPr="00A67121" w:rsidRDefault="00DA5CC5" w:rsidP="007A1781">
            <w:pPr>
              <w:tabs>
                <w:tab w:val="center" w:pos="4677"/>
                <w:tab w:val="right" w:pos="9355"/>
              </w:tabs>
              <w:spacing w:after="0" w:line="240" w:lineRule="auto"/>
              <w:ind w:left="57" w:right="57"/>
              <w:jc w:val="center"/>
              <w:rPr>
                <w:rFonts w:ascii="Times New Roman" w:hAnsi="Times New Roman" w:cs="Times New Roman"/>
                <w:b/>
                <w:sz w:val="24"/>
                <w:szCs w:val="24"/>
              </w:rPr>
            </w:pPr>
          </w:p>
        </w:tc>
        <w:tc>
          <w:tcPr>
            <w:tcW w:w="851" w:type="dxa"/>
            <w:tcBorders>
              <w:right w:val="single" w:sz="4" w:space="0" w:color="auto"/>
            </w:tcBorders>
          </w:tcPr>
          <w:p w:rsidR="00DA5CC5" w:rsidRPr="00A67121" w:rsidRDefault="00DA5CC5" w:rsidP="007A1781">
            <w:pPr>
              <w:tabs>
                <w:tab w:val="center" w:pos="4677"/>
                <w:tab w:val="right" w:pos="9355"/>
              </w:tabs>
              <w:spacing w:after="0" w:line="240" w:lineRule="auto"/>
              <w:ind w:left="57" w:right="57"/>
              <w:jc w:val="center"/>
              <w:rPr>
                <w:rFonts w:ascii="Times New Roman" w:hAnsi="Times New Roman" w:cs="Times New Roman"/>
                <w:b/>
                <w:sz w:val="24"/>
                <w:szCs w:val="24"/>
              </w:rPr>
            </w:pPr>
          </w:p>
        </w:tc>
      </w:tr>
      <w:tr w:rsidR="00DA5CC5" w:rsidRPr="00A67121" w:rsidTr="00DA5CC5">
        <w:tc>
          <w:tcPr>
            <w:tcW w:w="706" w:type="dxa"/>
          </w:tcPr>
          <w:p w:rsidR="00DA5CC5" w:rsidRPr="00A67121" w:rsidRDefault="00DA5CC5" w:rsidP="00264358">
            <w:pPr>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t xml:space="preserve">      2.</w:t>
            </w:r>
          </w:p>
        </w:tc>
        <w:tc>
          <w:tcPr>
            <w:tcW w:w="2974" w:type="dxa"/>
            <w:gridSpan w:val="2"/>
          </w:tcPr>
          <w:p w:rsidR="00DA5CC5" w:rsidRPr="00A67121" w:rsidRDefault="00DA5CC5" w:rsidP="003A166D">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Самобытный характер древнерусской литерат</w:t>
            </w:r>
            <w:r w:rsidRPr="00A67121">
              <w:rPr>
                <w:rFonts w:ascii="Times New Roman" w:hAnsi="Times New Roman" w:cs="Times New Roman"/>
                <w:sz w:val="24"/>
                <w:szCs w:val="24"/>
              </w:rPr>
              <w:t>у</w:t>
            </w:r>
            <w:r w:rsidRPr="00A67121">
              <w:rPr>
                <w:rFonts w:ascii="Times New Roman" w:hAnsi="Times New Roman" w:cs="Times New Roman"/>
                <w:sz w:val="24"/>
                <w:szCs w:val="24"/>
              </w:rPr>
              <w:t>ры. «Слово о полку Иг</w:t>
            </w:r>
            <w:r w:rsidRPr="00A67121">
              <w:rPr>
                <w:rFonts w:ascii="Times New Roman" w:hAnsi="Times New Roman" w:cs="Times New Roman"/>
                <w:sz w:val="24"/>
                <w:szCs w:val="24"/>
              </w:rPr>
              <w:t>о</w:t>
            </w:r>
            <w:r w:rsidRPr="00A67121">
              <w:rPr>
                <w:rFonts w:ascii="Times New Roman" w:hAnsi="Times New Roman" w:cs="Times New Roman"/>
                <w:sz w:val="24"/>
                <w:szCs w:val="24"/>
              </w:rPr>
              <w:t>реве» - величайший п</w:t>
            </w:r>
            <w:r w:rsidRPr="00A67121">
              <w:rPr>
                <w:rFonts w:ascii="Times New Roman" w:hAnsi="Times New Roman" w:cs="Times New Roman"/>
                <w:sz w:val="24"/>
                <w:szCs w:val="24"/>
              </w:rPr>
              <w:t>а</w:t>
            </w:r>
            <w:r w:rsidRPr="00A67121">
              <w:rPr>
                <w:rFonts w:ascii="Times New Roman" w:hAnsi="Times New Roman" w:cs="Times New Roman"/>
                <w:sz w:val="24"/>
                <w:szCs w:val="24"/>
              </w:rPr>
              <w:t>мятник древнерусской литературы.</w:t>
            </w:r>
          </w:p>
          <w:p w:rsidR="00DA5CC5" w:rsidRPr="00A67121" w:rsidRDefault="00DA5CC5" w:rsidP="001F216D">
            <w:pPr>
              <w:shd w:val="clear" w:color="auto" w:fill="FFFFFF"/>
              <w:spacing w:after="0" w:line="240" w:lineRule="auto"/>
              <w:ind w:left="57" w:right="57"/>
              <w:jc w:val="both"/>
              <w:rPr>
                <w:rFonts w:ascii="Times New Roman" w:hAnsi="Times New Roman" w:cs="Times New Roman"/>
                <w:sz w:val="24"/>
                <w:szCs w:val="24"/>
              </w:rPr>
            </w:pPr>
          </w:p>
        </w:tc>
        <w:tc>
          <w:tcPr>
            <w:tcW w:w="9065" w:type="dxa"/>
          </w:tcPr>
          <w:p w:rsidR="00DA5CC5" w:rsidRPr="00A67121" w:rsidRDefault="00DA5CC5" w:rsidP="003A166D">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xml:space="preserve">Конспектирование лекции учителя о «Слове…». Выразительное чтение фрагментов «Слова…» в оригинале и в современном переводе. Составление лексических и </w:t>
            </w:r>
            <w:proofErr w:type="spellStart"/>
            <w:proofErr w:type="gramStart"/>
            <w:r w:rsidRPr="00A67121">
              <w:rPr>
                <w:rFonts w:ascii="Times New Roman" w:hAnsi="Times New Roman" w:cs="Times New Roman"/>
                <w:sz w:val="24"/>
                <w:szCs w:val="24"/>
              </w:rPr>
              <w:t>ист</w:t>
            </w:r>
            <w:r w:rsidRPr="00A67121">
              <w:rPr>
                <w:rFonts w:ascii="Times New Roman" w:hAnsi="Times New Roman" w:cs="Times New Roman"/>
                <w:sz w:val="24"/>
                <w:szCs w:val="24"/>
              </w:rPr>
              <w:t>о</w:t>
            </w:r>
            <w:r w:rsidRPr="00A67121">
              <w:rPr>
                <w:rFonts w:ascii="Times New Roman" w:hAnsi="Times New Roman" w:cs="Times New Roman"/>
                <w:sz w:val="24"/>
                <w:szCs w:val="24"/>
              </w:rPr>
              <w:t>рико-куль</w:t>
            </w:r>
            <w:proofErr w:type="spellEnd"/>
            <w:proofErr w:type="gramEnd"/>
            <w:r w:rsidRPr="00A67121">
              <w:rPr>
                <w:rFonts w:ascii="Times New Roman" w:hAnsi="Times New Roman" w:cs="Times New Roman"/>
                <w:sz w:val="24"/>
                <w:szCs w:val="24"/>
              </w:rPr>
              <w:t xml:space="preserve"> </w:t>
            </w:r>
            <w:proofErr w:type="spellStart"/>
            <w:r w:rsidRPr="00A67121">
              <w:rPr>
                <w:rFonts w:ascii="Times New Roman" w:hAnsi="Times New Roman" w:cs="Times New Roman"/>
                <w:sz w:val="24"/>
                <w:szCs w:val="24"/>
              </w:rPr>
              <w:t>турных</w:t>
            </w:r>
            <w:proofErr w:type="spellEnd"/>
            <w:r w:rsidRPr="00A67121">
              <w:rPr>
                <w:rFonts w:ascii="Times New Roman" w:hAnsi="Times New Roman" w:cs="Times New Roman"/>
                <w:sz w:val="24"/>
                <w:szCs w:val="24"/>
              </w:rPr>
              <w:t xml:space="preserve"> комментариев. Устное рецензирование выразительного чтения одноклассников, исполнения актёров (</w:t>
            </w:r>
            <w:proofErr w:type="gramStart"/>
            <w:r w:rsidRPr="00A67121">
              <w:rPr>
                <w:rFonts w:ascii="Times New Roman" w:hAnsi="Times New Roman" w:cs="Times New Roman"/>
                <w:sz w:val="24"/>
                <w:szCs w:val="24"/>
              </w:rPr>
              <w:t>см</w:t>
            </w:r>
            <w:proofErr w:type="gramEnd"/>
            <w:r w:rsidRPr="00A67121">
              <w:rPr>
                <w:rFonts w:ascii="Times New Roman" w:hAnsi="Times New Roman" w:cs="Times New Roman"/>
                <w:sz w:val="24"/>
                <w:szCs w:val="24"/>
              </w:rPr>
              <w:t>. задания фонохрестоматии). Формулир</w:t>
            </w:r>
            <w:r w:rsidRPr="00A67121">
              <w:rPr>
                <w:rFonts w:ascii="Times New Roman" w:hAnsi="Times New Roman" w:cs="Times New Roman"/>
                <w:sz w:val="24"/>
                <w:szCs w:val="24"/>
              </w:rPr>
              <w:t>о</w:t>
            </w:r>
            <w:r w:rsidRPr="00A67121">
              <w:rPr>
                <w:rFonts w:ascii="Times New Roman" w:hAnsi="Times New Roman" w:cs="Times New Roman"/>
                <w:sz w:val="24"/>
                <w:szCs w:val="24"/>
              </w:rPr>
              <w:t>вание вопросов по тексту произведения. Участие в коллективном диалоге. Устный или письменный ответ на вопрос. Обсуждение фрагментов из оперы А. Бородина «Князь Игорь»</w:t>
            </w:r>
            <w:r w:rsidRPr="00A67121">
              <w:rPr>
                <w:rFonts w:ascii="Times New Roman" w:hAnsi="Times New Roman" w:cs="Times New Roman"/>
              </w:rPr>
              <w:t xml:space="preserve">. </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7A1781">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4.9</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3A166D">
            <w:pPr>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631DEE" w:rsidP="003A166D">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3.9</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3A166D">
            <w:pPr>
              <w:spacing w:after="0" w:line="240" w:lineRule="auto"/>
              <w:ind w:left="57" w:right="57"/>
              <w:jc w:val="both"/>
              <w:rPr>
                <w:rFonts w:ascii="Times New Roman" w:hAnsi="Times New Roman" w:cs="Times New Roman"/>
                <w:sz w:val="24"/>
                <w:szCs w:val="24"/>
              </w:rPr>
            </w:pPr>
          </w:p>
        </w:tc>
      </w:tr>
      <w:tr w:rsidR="00DA5CC5" w:rsidRPr="00A67121" w:rsidTr="00DA5CC5">
        <w:trPr>
          <w:trHeight w:val="1410"/>
        </w:trPr>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264358">
            <w:pPr>
              <w:tabs>
                <w:tab w:val="center" w:pos="4677"/>
                <w:tab w:val="right" w:pos="9355"/>
              </w:tabs>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t>3.</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1F216D">
            <w:pPr>
              <w:tabs>
                <w:tab w:val="center" w:pos="4677"/>
                <w:tab w:val="right" w:pos="9355"/>
              </w:tabs>
              <w:spacing w:after="0" w:line="240" w:lineRule="auto"/>
              <w:ind w:left="57" w:right="57"/>
              <w:jc w:val="both"/>
              <w:rPr>
                <w:rFonts w:ascii="Times New Roman" w:hAnsi="Times New Roman" w:cs="Times New Roman"/>
                <w:b/>
                <w:sz w:val="24"/>
                <w:szCs w:val="24"/>
              </w:rPr>
            </w:pPr>
            <w:r w:rsidRPr="00A67121">
              <w:rPr>
                <w:rFonts w:ascii="Times New Roman" w:hAnsi="Times New Roman" w:cs="Times New Roman"/>
              </w:rPr>
              <w:t>Центральные образы «Сл</w:t>
            </w:r>
            <w:r w:rsidRPr="00A67121">
              <w:rPr>
                <w:rFonts w:ascii="Times New Roman" w:hAnsi="Times New Roman" w:cs="Times New Roman"/>
              </w:rPr>
              <w:t>о</w:t>
            </w:r>
            <w:r w:rsidRPr="00A67121">
              <w:rPr>
                <w:rFonts w:ascii="Times New Roman" w:hAnsi="Times New Roman" w:cs="Times New Roman"/>
              </w:rPr>
              <w:t>ва…». Основная идея и п</w:t>
            </w:r>
            <w:r w:rsidRPr="00A67121">
              <w:rPr>
                <w:rFonts w:ascii="Times New Roman" w:hAnsi="Times New Roman" w:cs="Times New Roman"/>
              </w:rPr>
              <w:t>о</w:t>
            </w:r>
            <w:r>
              <w:rPr>
                <w:rFonts w:ascii="Times New Roman" w:hAnsi="Times New Roman" w:cs="Times New Roman"/>
              </w:rPr>
              <w:t>этика</w:t>
            </w:r>
            <w:proofErr w:type="gramStart"/>
            <w:r w:rsidRPr="00A67121">
              <w:rPr>
                <w:rFonts w:ascii="Times New Roman" w:hAnsi="Times New Roman" w:cs="Times New Roman"/>
              </w:rPr>
              <w:t xml:space="preserve"> .</w:t>
            </w:r>
            <w:proofErr w:type="gramEnd"/>
          </w:p>
        </w:tc>
        <w:tc>
          <w:tcPr>
            <w:tcW w:w="9065" w:type="dxa"/>
          </w:tcPr>
          <w:p w:rsidR="00DA5CC5" w:rsidRPr="00A67121" w:rsidRDefault="00DA5CC5" w:rsidP="003A166D">
            <w:pPr>
              <w:tabs>
                <w:tab w:val="center" w:pos="1590"/>
              </w:tabs>
              <w:spacing w:after="0" w:line="240" w:lineRule="auto"/>
              <w:ind w:left="57" w:right="57"/>
              <w:jc w:val="both"/>
              <w:rPr>
                <w:rFonts w:ascii="Times New Roman" w:hAnsi="Times New Roman" w:cs="Times New Roman"/>
              </w:rPr>
            </w:pPr>
            <w:r w:rsidRPr="00A67121">
              <w:rPr>
                <w:rFonts w:ascii="Times New Roman" w:hAnsi="Times New Roman" w:cs="Times New Roman"/>
              </w:rPr>
              <w:t>Выразительное чтение наизусть фрагментов «Слова…». Характеристика героев «Слова…». Выявление характерных для произведений древнерусской литературы тем, образов и при</w:t>
            </w:r>
            <w:r w:rsidRPr="00A67121">
              <w:rPr>
                <w:rFonts w:ascii="Times New Roman" w:hAnsi="Times New Roman" w:cs="Times New Roman"/>
              </w:rPr>
              <w:t>ё</w:t>
            </w:r>
            <w:r w:rsidRPr="00A67121">
              <w:rPr>
                <w:rFonts w:ascii="Times New Roman" w:hAnsi="Times New Roman" w:cs="Times New Roman"/>
              </w:rPr>
              <w:t>мов изображения человека. Устный или письменный ответ на вопрос. Участие в коллекти</w:t>
            </w:r>
            <w:r w:rsidRPr="00A67121">
              <w:rPr>
                <w:rFonts w:ascii="Times New Roman" w:hAnsi="Times New Roman" w:cs="Times New Roman"/>
              </w:rPr>
              <w:t>в</w:t>
            </w:r>
            <w:r w:rsidRPr="00A67121">
              <w:rPr>
                <w:rFonts w:ascii="Times New Roman" w:hAnsi="Times New Roman" w:cs="Times New Roman"/>
              </w:rPr>
              <w:t>ном диалоге. Обсуждение иллюстраций к «Слову…» (</w:t>
            </w:r>
            <w:proofErr w:type="gramStart"/>
            <w:r w:rsidRPr="00A67121">
              <w:rPr>
                <w:rFonts w:ascii="Times New Roman" w:hAnsi="Times New Roman" w:cs="Times New Roman"/>
              </w:rPr>
              <w:t>см</w:t>
            </w:r>
            <w:proofErr w:type="gramEnd"/>
            <w:r w:rsidRPr="00A67121">
              <w:rPr>
                <w:rFonts w:ascii="Times New Roman" w:hAnsi="Times New Roman" w:cs="Times New Roman"/>
              </w:rPr>
              <w:t>. практикум «Читаем, думаем, сп</w:t>
            </w:r>
            <w:r w:rsidRPr="00A67121">
              <w:rPr>
                <w:rFonts w:ascii="Times New Roman" w:hAnsi="Times New Roman" w:cs="Times New Roman"/>
              </w:rPr>
              <w:t>о</w:t>
            </w:r>
            <w:r w:rsidRPr="00A67121">
              <w:rPr>
                <w:rFonts w:ascii="Times New Roman" w:hAnsi="Times New Roman" w:cs="Times New Roman"/>
              </w:rPr>
              <w:t>рим…»). Практическая работа. Анализ различных форм выражения авторской позиции в «Слове…». Самостоятельная работа. Подготовка похвального слова Ярославне в стиле п</w:t>
            </w:r>
            <w:r w:rsidRPr="00A67121">
              <w:rPr>
                <w:rFonts w:ascii="Times New Roman" w:hAnsi="Times New Roman" w:cs="Times New Roman"/>
              </w:rPr>
              <w:t>о</w:t>
            </w:r>
            <w:r w:rsidRPr="00A67121">
              <w:rPr>
                <w:rFonts w:ascii="Times New Roman" w:hAnsi="Times New Roman" w:cs="Times New Roman"/>
              </w:rPr>
              <w:t>этики «Слова…». Письменный ответ на один из вопросов: 1. Чем схожи и различны образы Игоря и Всеволода? 2. Каким вы представляете себе автора «Слова…»?</w:t>
            </w:r>
          </w:p>
          <w:p w:rsidR="00DA5CC5" w:rsidRPr="00A67121" w:rsidRDefault="00DA5CC5" w:rsidP="001F216D">
            <w:pPr>
              <w:tabs>
                <w:tab w:val="center" w:pos="1590"/>
              </w:tabs>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 xml:space="preserve">Составление плана анализа фрагмента «Слова…». Письменный анализ фрагмента «Золотое </w:t>
            </w:r>
            <w:r w:rsidRPr="00A67121">
              <w:rPr>
                <w:rFonts w:ascii="Times New Roman" w:hAnsi="Times New Roman" w:cs="Times New Roman"/>
              </w:rPr>
              <w:lastRenderedPageBreak/>
              <w:t>слово» Святослава». Устный или письменный ответ на проблемный вопрос. Выводы об особенностях тематики, проблематики и художественного мира «Слова…». Подготовка к домашнему письменному ответу на один из проблемных вопросов. Практическая работа. Ответы на вопросы к фрагменту «Слова…» в формате ЕГЭ и их комментирование. Ответы на вопросы викторины № 1 (см. практикум «Читаем, думаем, спорим…»). Самостоятельная работа. Подготовка таблицы «Периодизация русской литературы XVIII века (</w:t>
            </w:r>
            <w:proofErr w:type="gramStart"/>
            <w:r w:rsidRPr="00A67121">
              <w:rPr>
                <w:rFonts w:ascii="Times New Roman" w:hAnsi="Times New Roman" w:cs="Times New Roman"/>
              </w:rPr>
              <w:t>см</w:t>
            </w:r>
            <w:proofErr w:type="gramEnd"/>
            <w:r w:rsidRPr="00A67121">
              <w:rPr>
                <w:rFonts w:ascii="Times New Roman" w:hAnsi="Times New Roman" w:cs="Times New Roman"/>
              </w:rPr>
              <w:t xml:space="preserve">. практикум «Читаем, думаем, спорим…»). </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7A1781">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lastRenderedPageBreak/>
              <w:t>5.9</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3A166D">
            <w:pPr>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631DEE" w:rsidP="003A166D">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5.9</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3A166D">
            <w:pPr>
              <w:spacing w:after="0" w:line="240" w:lineRule="auto"/>
              <w:ind w:left="57" w:right="57"/>
              <w:jc w:val="both"/>
              <w:rPr>
                <w:rFonts w:ascii="Times New Roman" w:hAnsi="Times New Roman" w:cs="Times New Roman"/>
                <w:sz w:val="24"/>
                <w:szCs w:val="24"/>
              </w:rPr>
            </w:pPr>
          </w:p>
        </w:tc>
      </w:tr>
      <w:tr w:rsidR="00DA5CC5" w:rsidRPr="00A67121" w:rsidTr="00DA5CC5">
        <w:trPr>
          <w:trHeight w:val="1698"/>
        </w:trPr>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264358">
            <w:pPr>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lastRenderedPageBreak/>
              <w:t>4.</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3243B3" w:rsidRDefault="00DA5CC5" w:rsidP="003A166D">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xml:space="preserve">Р.Р.Художественные особенности «Слова…». Подготовка к </w:t>
            </w:r>
            <w:r w:rsidRPr="003243B3">
              <w:rPr>
                <w:rFonts w:ascii="Times New Roman" w:hAnsi="Times New Roman" w:cs="Times New Roman"/>
                <w:sz w:val="24"/>
                <w:szCs w:val="24"/>
              </w:rPr>
              <w:t>домашнему сочинению.</w:t>
            </w:r>
          </w:p>
          <w:p w:rsidR="00DA5CC5" w:rsidRPr="00A67121" w:rsidRDefault="00DA5CC5" w:rsidP="001F216D">
            <w:pPr>
              <w:spacing w:after="0" w:line="240" w:lineRule="auto"/>
              <w:ind w:left="57" w:right="57"/>
              <w:jc w:val="both"/>
              <w:rPr>
                <w:rStyle w:val="ac"/>
                <w:rFonts w:ascii="Times New Roman" w:hAnsi="Times New Roman" w:cs="Times New Roman"/>
                <w:i w:val="0"/>
                <w:iCs w:val="0"/>
                <w:sz w:val="24"/>
                <w:szCs w:val="24"/>
              </w:rPr>
            </w:pPr>
          </w:p>
        </w:tc>
        <w:tc>
          <w:tcPr>
            <w:tcW w:w="9065" w:type="dxa"/>
          </w:tcPr>
          <w:p w:rsidR="00DA5CC5" w:rsidRPr="00A67121" w:rsidRDefault="00DA5CC5" w:rsidP="003A166D">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 xml:space="preserve">Домашняя контрольная работа. Письменный ответ на один из проблемных вопросов: 1. Чем привлекательны образы русских князей в «Слове…»? 2. Какие идеальные черты русской женщины отразились в образе Ярославны? 3. </w:t>
            </w:r>
            <w:proofErr w:type="gramStart"/>
            <w:r w:rsidRPr="00A67121">
              <w:rPr>
                <w:rFonts w:ascii="Times New Roman" w:hAnsi="Times New Roman" w:cs="Times New Roman"/>
              </w:rPr>
              <w:t>Каким</w:t>
            </w:r>
            <w:proofErr w:type="gramEnd"/>
            <w:r w:rsidRPr="00A67121">
              <w:rPr>
                <w:rFonts w:ascii="Times New Roman" w:hAnsi="Times New Roman" w:cs="Times New Roman"/>
              </w:rPr>
              <w:t xml:space="preserve"> предстаёт в «Слове…» образ Русской земли? 4. Каковы способы выражения авторской позиции в «Слове…»? Проект. Составл</w:t>
            </w:r>
            <w:r w:rsidRPr="00A67121">
              <w:rPr>
                <w:rFonts w:ascii="Times New Roman" w:hAnsi="Times New Roman" w:cs="Times New Roman"/>
              </w:rPr>
              <w:t>е</w:t>
            </w:r>
            <w:r w:rsidRPr="00A67121">
              <w:rPr>
                <w:rFonts w:ascii="Times New Roman" w:hAnsi="Times New Roman" w:cs="Times New Roman"/>
              </w:rPr>
              <w:t>ние электронной презентации «Классицизм в изобразительном искусстве»</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7A1781">
            <w:pPr>
              <w:tabs>
                <w:tab w:val="center" w:pos="4677"/>
                <w:tab w:val="right" w:pos="9355"/>
              </w:tabs>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8.9</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3A166D">
            <w:pPr>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631DEE" w:rsidP="003A166D">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8.9</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3A166D">
            <w:pPr>
              <w:spacing w:after="0" w:line="240" w:lineRule="auto"/>
              <w:ind w:left="57" w:right="57"/>
              <w:jc w:val="both"/>
              <w:rPr>
                <w:rFonts w:ascii="Times New Roman" w:hAnsi="Times New Roman" w:cs="Times New Roman"/>
                <w:sz w:val="24"/>
                <w:szCs w:val="24"/>
              </w:rPr>
            </w:pPr>
          </w:p>
        </w:tc>
      </w:tr>
      <w:tr w:rsidR="00DA5CC5" w:rsidRPr="00A67121" w:rsidTr="00DA5CC5">
        <w:tc>
          <w:tcPr>
            <w:tcW w:w="14455" w:type="dxa"/>
            <w:gridSpan w:val="6"/>
            <w:tcBorders>
              <w:top w:val="single" w:sz="4" w:space="0" w:color="auto"/>
              <w:left w:val="single" w:sz="4" w:space="0" w:color="auto"/>
              <w:bottom w:val="single" w:sz="4" w:space="0" w:color="auto"/>
              <w:right w:val="single" w:sz="4" w:space="0" w:color="auto"/>
            </w:tcBorders>
          </w:tcPr>
          <w:p w:rsidR="00DA5CC5" w:rsidRPr="00A67121" w:rsidRDefault="00DA5CC5" w:rsidP="007A1781">
            <w:pPr>
              <w:spacing w:after="0" w:line="240" w:lineRule="auto"/>
              <w:ind w:left="57" w:right="57"/>
              <w:jc w:val="center"/>
              <w:rPr>
                <w:rFonts w:ascii="Times New Roman" w:hAnsi="Times New Roman" w:cs="Times New Roman"/>
                <w:sz w:val="24"/>
                <w:szCs w:val="24"/>
              </w:rPr>
            </w:pPr>
            <w:r w:rsidRPr="00A67121">
              <w:rPr>
                <w:rFonts w:ascii="Times New Roman" w:hAnsi="Times New Roman" w:cs="Times New Roman"/>
                <w:b/>
                <w:sz w:val="24"/>
                <w:szCs w:val="24"/>
              </w:rPr>
              <w:t xml:space="preserve">Раздел 3. Литература </w:t>
            </w:r>
            <w:r w:rsidRPr="00A67121">
              <w:rPr>
                <w:rFonts w:ascii="Times New Roman" w:hAnsi="Times New Roman" w:cs="Times New Roman"/>
                <w:b/>
                <w:sz w:val="24"/>
                <w:szCs w:val="24"/>
                <w:lang w:val="en-US"/>
              </w:rPr>
              <w:t>XVIII</w:t>
            </w:r>
            <w:r>
              <w:rPr>
                <w:rFonts w:ascii="Times New Roman" w:hAnsi="Times New Roman" w:cs="Times New Roman"/>
                <w:b/>
                <w:sz w:val="24"/>
                <w:szCs w:val="24"/>
              </w:rPr>
              <w:t xml:space="preserve"> века (</w:t>
            </w:r>
            <w:r w:rsidRPr="00755457">
              <w:rPr>
                <w:rFonts w:ascii="Times New Roman" w:hAnsi="Times New Roman" w:cs="Times New Roman"/>
                <w:b/>
                <w:sz w:val="24"/>
                <w:szCs w:val="24"/>
              </w:rPr>
              <w:t>11</w:t>
            </w:r>
            <w:r w:rsidRPr="00A67121">
              <w:rPr>
                <w:rFonts w:ascii="Times New Roman" w:hAnsi="Times New Roman" w:cs="Times New Roman"/>
                <w:b/>
                <w:sz w:val="24"/>
                <w:szCs w:val="24"/>
              </w:rPr>
              <w:t xml:space="preserve"> ч.)</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7A1781">
            <w:pPr>
              <w:spacing w:after="0" w:line="240" w:lineRule="auto"/>
              <w:ind w:left="57" w:right="57"/>
              <w:jc w:val="center"/>
              <w:rPr>
                <w:rFonts w:ascii="Times New Roman" w:hAnsi="Times New Roman" w:cs="Times New Roman"/>
                <w:b/>
                <w:sz w:val="24"/>
                <w:szCs w:val="24"/>
              </w:rPr>
            </w:pP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7A1781">
            <w:pPr>
              <w:spacing w:after="0" w:line="240" w:lineRule="auto"/>
              <w:ind w:left="57" w:right="57"/>
              <w:jc w:val="center"/>
              <w:rPr>
                <w:rFonts w:ascii="Times New Roman" w:hAnsi="Times New Roman" w:cs="Times New Roman"/>
                <w:b/>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417A98">
            <w:pPr>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t>5.</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417A98">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xml:space="preserve">Классицизм в русском и мировом искусстве. </w:t>
            </w:r>
          </w:p>
          <w:p w:rsidR="00DA5CC5" w:rsidRPr="00A67121" w:rsidRDefault="00DA5CC5" w:rsidP="001F216D">
            <w:pPr>
              <w:shd w:val="clear" w:color="auto" w:fill="FFFFFF"/>
              <w:spacing w:after="0" w:line="240" w:lineRule="auto"/>
              <w:ind w:left="57" w:right="57"/>
              <w:jc w:val="both"/>
              <w:rPr>
                <w:rFonts w:ascii="Times New Roman" w:hAnsi="Times New Roman" w:cs="Times New Roman"/>
                <w:sz w:val="24"/>
                <w:szCs w:val="24"/>
              </w:rPr>
            </w:pPr>
          </w:p>
        </w:tc>
        <w:tc>
          <w:tcPr>
            <w:tcW w:w="9065" w:type="dxa"/>
          </w:tcPr>
          <w:p w:rsidR="00DA5CC5" w:rsidRPr="00A67121" w:rsidRDefault="00DA5CC5" w:rsidP="00417A98">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Конспектирование обзорной лекции учителя «Русская литература XVIII века». Знакомство с канонами классицизма, с национальной самобытностью отечественного классицизма, его гражданским, патриотическим пафосом. Восприятие литературного произведения XVIII в</w:t>
            </w:r>
            <w:r w:rsidRPr="00A67121">
              <w:rPr>
                <w:rFonts w:ascii="Times New Roman" w:hAnsi="Times New Roman" w:cs="Times New Roman"/>
              </w:rPr>
              <w:t>е</w:t>
            </w:r>
            <w:r w:rsidRPr="00A67121">
              <w:rPr>
                <w:rFonts w:ascii="Times New Roman" w:hAnsi="Times New Roman" w:cs="Times New Roman"/>
              </w:rPr>
              <w:t>ка и произведения изобразительного искусства эпохи классицизма. Составление лексич</w:t>
            </w:r>
            <w:r w:rsidRPr="00A67121">
              <w:rPr>
                <w:rFonts w:ascii="Times New Roman" w:hAnsi="Times New Roman" w:cs="Times New Roman"/>
              </w:rPr>
              <w:t>е</w:t>
            </w:r>
            <w:r w:rsidRPr="00A67121">
              <w:rPr>
                <w:rFonts w:ascii="Times New Roman" w:hAnsi="Times New Roman" w:cs="Times New Roman"/>
              </w:rPr>
              <w:t>ских и историко-культурных комментариев. Формулирование вопросов по тексту статьи учебника. Практическая работа. Составление таблицы «Каноны классицизма» с использ</w:t>
            </w:r>
            <w:r w:rsidRPr="00A67121">
              <w:rPr>
                <w:rFonts w:ascii="Times New Roman" w:hAnsi="Times New Roman" w:cs="Times New Roman"/>
              </w:rPr>
              <w:t>о</w:t>
            </w:r>
            <w:r w:rsidRPr="00A67121">
              <w:rPr>
                <w:rFonts w:ascii="Times New Roman" w:hAnsi="Times New Roman" w:cs="Times New Roman"/>
              </w:rPr>
              <w:t>ванием статьи учебника «Классицизм» и словаря литературоведческих терминов. Сам</w:t>
            </w:r>
            <w:r w:rsidRPr="00A67121">
              <w:rPr>
                <w:rFonts w:ascii="Times New Roman" w:hAnsi="Times New Roman" w:cs="Times New Roman"/>
              </w:rPr>
              <w:t>о</w:t>
            </w:r>
            <w:r w:rsidRPr="00A67121">
              <w:rPr>
                <w:rFonts w:ascii="Times New Roman" w:hAnsi="Times New Roman" w:cs="Times New Roman"/>
              </w:rPr>
              <w:t>стоятельная работа. Конспектирование статьи учебника «О русской литературе XVIII века». Подготовка сообщения «Классицизм в искусстве». Письменный ответ на вопрос «В чём з</w:t>
            </w:r>
            <w:r w:rsidRPr="00A67121">
              <w:rPr>
                <w:rFonts w:ascii="Times New Roman" w:hAnsi="Times New Roman" w:cs="Times New Roman"/>
              </w:rPr>
              <w:t>а</w:t>
            </w:r>
            <w:r w:rsidRPr="00A67121">
              <w:rPr>
                <w:rFonts w:ascii="Times New Roman" w:hAnsi="Times New Roman" w:cs="Times New Roman"/>
              </w:rPr>
              <w:t>ключаются достижения литературы XVIII века?» (с использованием материалов практикума «Читаем, думаем, спорим…»). Подготовка устного рассказа о М. В. Ломоносове на основе самостоятельного поиска материалов с использованием справочной литературы и ресурсов Интернета.</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11.9</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17A98">
            <w:pPr>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631DEE" w:rsidP="00417A98">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10.9</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17A98">
            <w:pPr>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417A98">
            <w:pPr>
              <w:tabs>
                <w:tab w:val="center" w:pos="4677"/>
                <w:tab w:val="right" w:pos="9355"/>
              </w:tabs>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t>6.</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1F216D">
            <w:pPr>
              <w:tabs>
                <w:tab w:val="center" w:pos="4677"/>
                <w:tab w:val="right" w:pos="9355"/>
              </w:tabs>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М.В.Ломоносов – поэт, ученый, гражданин. Ода «Вечернее размышл</w:t>
            </w:r>
            <w:r w:rsidRPr="00A67121">
              <w:rPr>
                <w:rFonts w:ascii="Times New Roman" w:hAnsi="Times New Roman" w:cs="Times New Roman"/>
                <w:sz w:val="24"/>
                <w:szCs w:val="24"/>
              </w:rPr>
              <w:t>е</w:t>
            </w:r>
            <w:r w:rsidRPr="00A67121">
              <w:rPr>
                <w:rFonts w:ascii="Times New Roman" w:hAnsi="Times New Roman" w:cs="Times New Roman"/>
                <w:sz w:val="24"/>
                <w:szCs w:val="24"/>
              </w:rPr>
              <w:t xml:space="preserve">ние…». </w:t>
            </w:r>
          </w:p>
        </w:tc>
        <w:tc>
          <w:tcPr>
            <w:tcW w:w="9065" w:type="dxa"/>
          </w:tcPr>
          <w:p w:rsidR="00DA5CC5" w:rsidRPr="00A67121" w:rsidRDefault="00DA5CC5" w:rsidP="00417A98">
            <w:pPr>
              <w:spacing w:after="0" w:line="240" w:lineRule="auto"/>
              <w:ind w:left="57" w:right="57"/>
              <w:jc w:val="both"/>
              <w:rPr>
                <w:rFonts w:ascii="Times New Roman" w:hAnsi="Times New Roman" w:cs="Times New Roman"/>
              </w:rPr>
            </w:pPr>
            <w:r w:rsidRPr="00A67121">
              <w:rPr>
                <w:rFonts w:ascii="Times New Roman" w:hAnsi="Times New Roman" w:cs="Times New Roman"/>
              </w:rPr>
              <w:t>Конспектирование лекции учителя о Ломоносове. Устный рассказ о писателе на основе с</w:t>
            </w:r>
            <w:r w:rsidRPr="00A67121">
              <w:rPr>
                <w:rFonts w:ascii="Times New Roman" w:hAnsi="Times New Roman" w:cs="Times New Roman"/>
              </w:rPr>
              <w:t>а</w:t>
            </w:r>
            <w:r w:rsidRPr="00A67121">
              <w:rPr>
                <w:rFonts w:ascii="Times New Roman" w:hAnsi="Times New Roman" w:cs="Times New Roman"/>
              </w:rPr>
              <w:t>мостоятельного поиска материалов с использованием справочной литературы и ресурсов Интернета. Подбор и обобщение дополнительного материала о биографии и творчестве М. В. Ломоносова. Выразительное чтение оды «Вечернее размышление…». Составление ле</w:t>
            </w:r>
            <w:r w:rsidRPr="00A67121">
              <w:rPr>
                <w:rFonts w:ascii="Times New Roman" w:hAnsi="Times New Roman" w:cs="Times New Roman"/>
              </w:rPr>
              <w:t>к</w:t>
            </w:r>
            <w:r w:rsidRPr="00A67121">
              <w:rPr>
                <w:rFonts w:ascii="Times New Roman" w:hAnsi="Times New Roman" w:cs="Times New Roman"/>
              </w:rPr>
              <w:t>сических и историко-культурных комментариев. Устное рецензирование выразительного чтения одноклассников, исполнения актёров (</w:t>
            </w:r>
            <w:proofErr w:type="gramStart"/>
            <w:r w:rsidRPr="00A67121">
              <w:rPr>
                <w:rFonts w:ascii="Times New Roman" w:hAnsi="Times New Roman" w:cs="Times New Roman"/>
              </w:rPr>
              <w:t>см</w:t>
            </w:r>
            <w:proofErr w:type="gramEnd"/>
            <w:r w:rsidRPr="00A67121">
              <w:rPr>
                <w:rFonts w:ascii="Times New Roman" w:hAnsi="Times New Roman" w:cs="Times New Roman"/>
              </w:rPr>
              <w:t xml:space="preserve">. задания фонохрестоматии). Устный или письменный ответ на вопрос. Участие в коллективном диалоге. </w:t>
            </w:r>
          </w:p>
          <w:p w:rsidR="00DA5CC5" w:rsidRPr="00A67121" w:rsidRDefault="00DA5CC5" w:rsidP="00417A98">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 xml:space="preserve">Практическая работа. Подбор цитатных примеров к данной в учебнике интерпретации оды «Вечернее размышление…». Самостоятельная работа. Конспектирование статьи учебника «Михаил Васильевич Ломоносов». Подготовка выразительного чтения наизусть фрагмента </w:t>
            </w:r>
            <w:r w:rsidRPr="00A67121">
              <w:rPr>
                <w:rFonts w:ascii="Times New Roman" w:hAnsi="Times New Roman" w:cs="Times New Roman"/>
              </w:rPr>
              <w:lastRenderedPageBreak/>
              <w:t>оды «Вечернее размышление…» и сообщения об императрице Елизавете Петров не. В</w:t>
            </w:r>
            <w:r w:rsidRPr="00A67121">
              <w:rPr>
                <w:rFonts w:ascii="Times New Roman" w:hAnsi="Times New Roman" w:cs="Times New Roman"/>
              </w:rPr>
              <w:t>ы</w:t>
            </w:r>
            <w:r w:rsidRPr="00A67121">
              <w:rPr>
                <w:rFonts w:ascii="Times New Roman" w:hAnsi="Times New Roman" w:cs="Times New Roman"/>
              </w:rPr>
              <w:t>полнение заданий практикума «Читаем, думаем, спорим…»</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lastRenderedPageBreak/>
              <w:t>12.9</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17A98">
            <w:pPr>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631DEE" w:rsidP="00417A98">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12.9</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17A98">
            <w:pPr>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417A98">
            <w:pPr>
              <w:tabs>
                <w:tab w:val="center" w:pos="4677"/>
                <w:tab w:val="right" w:pos="9355"/>
              </w:tabs>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lastRenderedPageBreak/>
              <w:t>7</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417A98">
            <w:pPr>
              <w:tabs>
                <w:tab w:val="center" w:pos="4677"/>
                <w:tab w:val="right" w:pos="9355"/>
              </w:tabs>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«Ода на день восшествия на Всероссийский пр</w:t>
            </w:r>
            <w:r w:rsidRPr="00A67121">
              <w:rPr>
                <w:rFonts w:ascii="Times New Roman" w:hAnsi="Times New Roman" w:cs="Times New Roman"/>
                <w:sz w:val="24"/>
                <w:szCs w:val="24"/>
              </w:rPr>
              <w:t>е</w:t>
            </w:r>
            <w:r w:rsidRPr="00A67121">
              <w:rPr>
                <w:rFonts w:ascii="Times New Roman" w:hAnsi="Times New Roman" w:cs="Times New Roman"/>
                <w:sz w:val="24"/>
                <w:szCs w:val="24"/>
              </w:rPr>
              <w:t xml:space="preserve">стол </w:t>
            </w:r>
            <w:proofErr w:type="spellStart"/>
            <w:r w:rsidRPr="00A67121">
              <w:rPr>
                <w:rFonts w:ascii="Times New Roman" w:hAnsi="Times New Roman" w:cs="Times New Roman"/>
                <w:sz w:val="24"/>
                <w:szCs w:val="24"/>
              </w:rPr>
              <w:t>ея</w:t>
            </w:r>
            <w:proofErr w:type="spellEnd"/>
            <w:r w:rsidRPr="00A67121">
              <w:rPr>
                <w:rFonts w:ascii="Times New Roman" w:hAnsi="Times New Roman" w:cs="Times New Roman"/>
                <w:sz w:val="24"/>
                <w:szCs w:val="24"/>
              </w:rPr>
              <w:t xml:space="preserve"> величества гос</w:t>
            </w:r>
            <w:r w:rsidRPr="00A67121">
              <w:rPr>
                <w:rFonts w:ascii="Times New Roman" w:hAnsi="Times New Roman" w:cs="Times New Roman"/>
                <w:sz w:val="24"/>
                <w:szCs w:val="24"/>
              </w:rPr>
              <w:t>у</w:t>
            </w:r>
            <w:r w:rsidRPr="00A67121">
              <w:rPr>
                <w:rFonts w:ascii="Times New Roman" w:hAnsi="Times New Roman" w:cs="Times New Roman"/>
                <w:sz w:val="24"/>
                <w:szCs w:val="24"/>
              </w:rPr>
              <w:t xml:space="preserve">дарыни Императрицы </w:t>
            </w:r>
            <w:proofErr w:type="spellStart"/>
            <w:r w:rsidRPr="00A67121">
              <w:rPr>
                <w:rFonts w:ascii="Times New Roman" w:hAnsi="Times New Roman" w:cs="Times New Roman"/>
                <w:sz w:val="24"/>
                <w:szCs w:val="24"/>
              </w:rPr>
              <w:t>Елисаветы</w:t>
            </w:r>
            <w:proofErr w:type="spellEnd"/>
            <w:r w:rsidRPr="00A67121">
              <w:rPr>
                <w:rFonts w:ascii="Times New Roman" w:hAnsi="Times New Roman" w:cs="Times New Roman"/>
                <w:sz w:val="24"/>
                <w:szCs w:val="24"/>
              </w:rPr>
              <w:t xml:space="preserve"> Петровны 1747 года».</w:t>
            </w:r>
            <w:r w:rsidRPr="00A67121">
              <w:rPr>
                <w:rFonts w:ascii="Times New Roman" w:hAnsi="Times New Roman" w:cs="Times New Roman"/>
              </w:rPr>
              <w:t xml:space="preserve"> </w:t>
            </w:r>
            <w:r w:rsidRPr="00A67121">
              <w:rPr>
                <w:rFonts w:ascii="Times New Roman" w:hAnsi="Times New Roman" w:cs="Times New Roman"/>
                <w:sz w:val="24"/>
                <w:szCs w:val="24"/>
              </w:rPr>
              <w:t>Прославл</w:t>
            </w:r>
            <w:r w:rsidRPr="00A67121">
              <w:rPr>
                <w:rFonts w:ascii="Times New Roman" w:hAnsi="Times New Roman" w:cs="Times New Roman"/>
                <w:sz w:val="24"/>
                <w:szCs w:val="24"/>
              </w:rPr>
              <w:t>е</w:t>
            </w:r>
            <w:r w:rsidRPr="00A67121">
              <w:rPr>
                <w:rFonts w:ascii="Times New Roman" w:hAnsi="Times New Roman" w:cs="Times New Roman"/>
                <w:sz w:val="24"/>
                <w:szCs w:val="24"/>
              </w:rPr>
              <w:t>ние Родины, науки и просвещения в произв</w:t>
            </w:r>
            <w:r w:rsidRPr="00A67121">
              <w:rPr>
                <w:rFonts w:ascii="Times New Roman" w:hAnsi="Times New Roman" w:cs="Times New Roman"/>
                <w:sz w:val="24"/>
                <w:szCs w:val="24"/>
              </w:rPr>
              <w:t>е</w:t>
            </w:r>
            <w:r w:rsidRPr="00A67121">
              <w:rPr>
                <w:rFonts w:ascii="Times New Roman" w:hAnsi="Times New Roman" w:cs="Times New Roman"/>
                <w:sz w:val="24"/>
                <w:szCs w:val="24"/>
              </w:rPr>
              <w:t>дениях М.В.Ломоносова.</w:t>
            </w:r>
          </w:p>
          <w:p w:rsidR="00DA5CC5" w:rsidRPr="00A67121" w:rsidRDefault="00DA5CC5" w:rsidP="00D45555">
            <w:pPr>
              <w:shd w:val="clear" w:color="auto" w:fill="FFFFFF"/>
              <w:spacing w:after="0" w:line="240" w:lineRule="auto"/>
              <w:ind w:left="57" w:right="57"/>
              <w:jc w:val="both"/>
              <w:rPr>
                <w:rFonts w:ascii="Times New Roman" w:hAnsi="Times New Roman" w:cs="Times New Roman"/>
                <w:b/>
                <w:sz w:val="24"/>
                <w:szCs w:val="24"/>
              </w:rPr>
            </w:pPr>
          </w:p>
        </w:tc>
        <w:tc>
          <w:tcPr>
            <w:tcW w:w="9065" w:type="dxa"/>
          </w:tcPr>
          <w:p w:rsidR="00DA5CC5" w:rsidRPr="00A67121" w:rsidRDefault="00DA5CC5" w:rsidP="00417A98">
            <w:pPr>
              <w:spacing w:after="0" w:line="240" w:lineRule="auto"/>
              <w:ind w:left="57" w:right="57"/>
              <w:jc w:val="both"/>
              <w:rPr>
                <w:rFonts w:ascii="Times New Roman" w:hAnsi="Times New Roman" w:cs="Times New Roman"/>
              </w:rPr>
            </w:pPr>
            <w:r w:rsidRPr="00A67121">
              <w:rPr>
                <w:rFonts w:ascii="Times New Roman" w:hAnsi="Times New Roman" w:cs="Times New Roman"/>
              </w:rPr>
              <w:t>Выразительное чтение од Ломоносова. Составление лексических и историко-культурных комментариев. Составление словарика устаревших слов и их современных соответствий. Устное рецензирование выразительного чтения одноклассников, исполнения актёров (</w:t>
            </w:r>
            <w:proofErr w:type="gramStart"/>
            <w:r w:rsidRPr="00A67121">
              <w:rPr>
                <w:rFonts w:ascii="Times New Roman" w:hAnsi="Times New Roman" w:cs="Times New Roman"/>
              </w:rPr>
              <w:t>см</w:t>
            </w:r>
            <w:proofErr w:type="gramEnd"/>
            <w:r w:rsidRPr="00A67121">
              <w:rPr>
                <w:rFonts w:ascii="Times New Roman" w:hAnsi="Times New Roman" w:cs="Times New Roman"/>
              </w:rPr>
              <w:t>. задания фонохрестоматии). Формулирование вопросов к тексту оды. Характеристика г</w:t>
            </w:r>
            <w:r w:rsidRPr="00A67121">
              <w:rPr>
                <w:rFonts w:ascii="Times New Roman" w:hAnsi="Times New Roman" w:cs="Times New Roman"/>
              </w:rPr>
              <w:t>е</w:t>
            </w:r>
            <w:r w:rsidRPr="00A67121">
              <w:rPr>
                <w:rFonts w:ascii="Times New Roman" w:hAnsi="Times New Roman" w:cs="Times New Roman"/>
              </w:rPr>
              <w:t>роини оды. Выявление характерных для оды тем, образов и приёмов изображения человека. Устный или письменный ответ на вопрос. Работа со словарём литературоведческих терм</w:t>
            </w:r>
            <w:r w:rsidRPr="00A67121">
              <w:rPr>
                <w:rFonts w:ascii="Times New Roman" w:hAnsi="Times New Roman" w:cs="Times New Roman"/>
              </w:rPr>
              <w:t>и</w:t>
            </w:r>
            <w:r w:rsidRPr="00A67121">
              <w:rPr>
                <w:rFonts w:ascii="Times New Roman" w:hAnsi="Times New Roman" w:cs="Times New Roman"/>
              </w:rPr>
              <w:t>нов. Поиск примеров, иллюстрирующих понятие «ода». Формулирование выводов об ос</w:t>
            </w:r>
            <w:r w:rsidRPr="00A67121">
              <w:rPr>
                <w:rFonts w:ascii="Times New Roman" w:hAnsi="Times New Roman" w:cs="Times New Roman"/>
              </w:rPr>
              <w:t>о</w:t>
            </w:r>
            <w:r w:rsidRPr="00A67121">
              <w:rPr>
                <w:rFonts w:ascii="Times New Roman" w:hAnsi="Times New Roman" w:cs="Times New Roman"/>
              </w:rPr>
              <w:t>бенностях художественного мира, проблематики и тематики од Ломоносова. Практическая работа. Соотнесение содержания оды с особенностями русского просвещения и классици</w:t>
            </w:r>
            <w:r w:rsidRPr="00A67121">
              <w:rPr>
                <w:rFonts w:ascii="Times New Roman" w:hAnsi="Times New Roman" w:cs="Times New Roman"/>
              </w:rPr>
              <w:t>з</w:t>
            </w:r>
            <w:r w:rsidRPr="00A67121">
              <w:rPr>
                <w:rFonts w:ascii="Times New Roman" w:hAnsi="Times New Roman" w:cs="Times New Roman"/>
              </w:rPr>
              <w:t>ма (составление таблицы). Самостоятельная работа. Подготовка выразительного чтения наизусть фрагмента оды. Составление «Похвального слова Елизавете Петровне» с испол</w:t>
            </w:r>
            <w:r w:rsidRPr="00A67121">
              <w:rPr>
                <w:rFonts w:ascii="Times New Roman" w:hAnsi="Times New Roman" w:cs="Times New Roman"/>
              </w:rPr>
              <w:t>ь</w:t>
            </w:r>
            <w:r w:rsidRPr="00A67121">
              <w:rPr>
                <w:rFonts w:ascii="Times New Roman" w:hAnsi="Times New Roman" w:cs="Times New Roman"/>
              </w:rPr>
              <w:t xml:space="preserve">зованием цитат из оды. </w:t>
            </w:r>
          </w:p>
          <w:p w:rsidR="00DA5CC5" w:rsidRPr="00A67121" w:rsidRDefault="00DA5CC5" w:rsidP="00417A98">
            <w:pPr>
              <w:spacing w:after="0" w:line="240" w:lineRule="auto"/>
              <w:ind w:left="57" w:right="57"/>
              <w:jc w:val="both"/>
              <w:rPr>
                <w:rFonts w:ascii="Times New Roman" w:hAnsi="Times New Roman" w:cs="Times New Roman"/>
              </w:rPr>
            </w:pPr>
            <w:r w:rsidRPr="00A67121">
              <w:rPr>
                <w:rFonts w:ascii="Times New Roman" w:hAnsi="Times New Roman" w:cs="Times New Roman"/>
              </w:rPr>
              <w:t xml:space="preserve">Письменный ответ на один из вопросов: </w:t>
            </w:r>
          </w:p>
          <w:p w:rsidR="00DA5CC5" w:rsidRPr="00A67121" w:rsidRDefault="00DA5CC5" w:rsidP="00417A98">
            <w:pPr>
              <w:spacing w:after="0" w:line="240" w:lineRule="auto"/>
              <w:ind w:left="57" w:right="57"/>
              <w:jc w:val="both"/>
              <w:rPr>
                <w:rFonts w:ascii="Times New Roman" w:hAnsi="Times New Roman" w:cs="Times New Roman"/>
              </w:rPr>
            </w:pPr>
            <w:r w:rsidRPr="00A67121">
              <w:rPr>
                <w:rFonts w:ascii="Times New Roman" w:hAnsi="Times New Roman" w:cs="Times New Roman"/>
              </w:rPr>
              <w:t xml:space="preserve">1. Какими способами поэт достигает высокой торжественности и пышности поэтического слога в «Оде на день восшествия…»? </w:t>
            </w:r>
          </w:p>
          <w:p w:rsidR="00DA5CC5" w:rsidRPr="00A67121" w:rsidRDefault="00DA5CC5" w:rsidP="00417A98">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 xml:space="preserve">2. Что прославляет Ломоносов в «Оде на день восшествия…»? Подготовка сообщения о Державине на основе самостоятельного поиска материалов с </w:t>
            </w:r>
            <w:proofErr w:type="spellStart"/>
            <w:proofErr w:type="gramStart"/>
            <w:r w:rsidRPr="00A67121">
              <w:rPr>
                <w:rFonts w:ascii="Times New Roman" w:hAnsi="Times New Roman" w:cs="Times New Roman"/>
              </w:rPr>
              <w:t>использова</w:t>
            </w:r>
            <w:proofErr w:type="spellEnd"/>
            <w:r w:rsidRPr="00A67121">
              <w:rPr>
                <w:rFonts w:ascii="Times New Roman" w:hAnsi="Times New Roman" w:cs="Times New Roman"/>
              </w:rPr>
              <w:t xml:space="preserve"> </w:t>
            </w:r>
            <w:proofErr w:type="spellStart"/>
            <w:r w:rsidRPr="00A67121">
              <w:rPr>
                <w:rFonts w:ascii="Times New Roman" w:hAnsi="Times New Roman" w:cs="Times New Roman"/>
              </w:rPr>
              <w:t>нием</w:t>
            </w:r>
            <w:proofErr w:type="spellEnd"/>
            <w:proofErr w:type="gramEnd"/>
            <w:r w:rsidRPr="00A67121">
              <w:rPr>
                <w:rFonts w:ascii="Times New Roman" w:hAnsi="Times New Roman" w:cs="Times New Roman"/>
              </w:rPr>
              <w:t xml:space="preserve"> справочной литературы и ресурсов Интернета</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15.9</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17A98">
            <w:pPr>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631DEE" w:rsidP="00417A98">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15.9</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17A98">
            <w:pPr>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417A98">
            <w:pPr>
              <w:tabs>
                <w:tab w:val="center" w:pos="4677"/>
                <w:tab w:val="right" w:pos="9355"/>
              </w:tabs>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t>8</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417A98">
            <w:pPr>
              <w:tabs>
                <w:tab w:val="center" w:pos="4677"/>
                <w:tab w:val="right" w:pos="9355"/>
              </w:tabs>
              <w:spacing w:after="0" w:line="240" w:lineRule="auto"/>
              <w:ind w:left="57" w:right="57"/>
              <w:jc w:val="both"/>
              <w:rPr>
                <w:rFonts w:ascii="Times New Roman" w:hAnsi="Times New Roman" w:cs="Times New Roman"/>
                <w:b/>
                <w:sz w:val="24"/>
                <w:szCs w:val="24"/>
              </w:rPr>
            </w:pPr>
            <w:r w:rsidRPr="00A67121">
              <w:rPr>
                <w:rFonts w:ascii="Times New Roman" w:hAnsi="Times New Roman" w:cs="Times New Roman"/>
              </w:rPr>
              <w:t>Г. Р. Державин: жизнь и творчество (обзор). «Вл</w:t>
            </w:r>
            <w:r w:rsidRPr="00A67121">
              <w:rPr>
                <w:rFonts w:ascii="Times New Roman" w:hAnsi="Times New Roman" w:cs="Times New Roman"/>
              </w:rPr>
              <w:t>а</w:t>
            </w:r>
            <w:r w:rsidRPr="00A67121">
              <w:rPr>
                <w:rFonts w:ascii="Times New Roman" w:hAnsi="Times New Roman" w:cs="Times New Roman"/>
              </w:rPr>
              <w:t>стителям и судиям».</w:t>
            </w:r>
          </w:p>
        </w:tc>
        <w:tc>
          <w:tcPr>
            <w:tcW w:w="9065" w:type="dxa"/>
          </w:tcPr>
          <w:p w:rsidR="00DA5CC5" w:rsidRPr="00A67121" w:rsidRDefault="00DA5CC5" w:rsidP="00417A98">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Конспектирование лекции учителя о Державине. Устный рассказ о поэте. Подбор и обо</w:t>
            </w:r>
            <w:r w:rsidRPr="00A67121">
              <w:rPr>
                <w:rFonts w:ascii="Times New Roman" w:hAnsi="Times New Roman" w:cs="Times New Roman"/>
              </w:rPr>
              <w:t>б</w:t>
            </w:r>
            <w:r w:rsidRPr="00A67121">
              <w:rPr>
                <w:rFonts w:ascii="Times New Roman" w:hAnsi="Times New Roman" w:cs="Times New Roman"/>
              </w:rPr>
              <w:t>щение дополнительного материала о биографии и творчестве Г. Р. Державина. Выразител</w:t>
            </w:r>
            <w:r w:rsidRPr="00A67121">
              <w:rPr>
                <w:rFonts w:ascii="Times New Roman" w:hAnsi="Times New Roman" w:cs="Times New Roman"/>
              </w:rPr>
              <w:t>ь</w:t>
            </w:r>
            <w:r w:rsidRPr="00A67121">
              <w:rPr>
                <w:rFonts w:ascii="Times New Roman" w:hAnsi="Times New Roman" w:cs="Times New Roman"/>
              </w:rPr>
              <w:t>ное чтение оды. Устное рецензирование выразительного чтения одноклассников, исполн</w:t>
            </w:r>
            <w:r w:rsidRPr="00A67121">
              <w:rPr>
                <w:rFonts w:ascii="Times New Roman" w:hAnsi="Times New Roman" w:cs="Times New Roman"/>
              </w:rPr>
              <w:t>е</w:t>
            </w:r>
            <w:r w:rsidRPr="00A67121">
              <w:rPr>
                <w:rFonts w:ascii="Times New Roman" w:hAnsi="Times New Roman" w:cs="Times New Roman"/>
              </w:rPr>
              <w:t>ния актёров (</w:t>
            </w:r>
            <w:proofErr w:type="gramStart"/>
            <w:r w:rsidRPr="00A67121">
              <w:rPr>
                <w:rFonts w:ascii="Times New Roman" w:hAnsi="Times New Roman" w:cs="Times New Roman"/>
              </w:rPr>
              <w:t>см</w:t>
            </w:r>
            <w:proofErr w:type="gramEnd"/>
            <w:r w:rsidRPr="00A67121">
              <w:rPr>
                <w:rFonts w:ascii="Times New Roman" w:hAnsi="Times New Roman" w:cs="Times New Roman"/>
              </w:rPr>
              <w:t xml:space="preserve">. задания фонохрестоматии). Составление лексических и </w:t>
            </w:r>
            <w:proofErr w:type="spellStart"/>
            <w:r w:rsidRPr="00A67121">
              <w:rPr>
                <w:rFonts w:ascii="Times New Roman" w:hAnsi="Times New Roman" w:cs="Times New Roman"/>
              </w:rPr>
              <w:t>историкокульту</w:t>
            </w:r>
            <w:r w:rsidRPr="00A67121">
              <w:rPr>
                <w:rFonts w:ascii="Times New Roman" w:hAnsi="Times New Roman" w:cs="Times New Roman"/>
              </w:rPr>
              <w:t>р</w:t>
            </w:r>
            <w:r w:rsidRPr="00A67121">
              <w:rPr>
                <w:rFonts w:ascii="Times New Roman" w:hAnsi="Times New Roman" w:cs="Times New Roman"/>
              </w:rPr>
              <w:t>ных</w:t>
            </w:r>
            <w:proofErr w:type="spellEnd"/>
            <w:r w:rsidRPr="00A67121">
              <w:rPr>
                <w:rFonts w:ascii="Times New Roman" w:hAnsi="Times New Roman" w:cs="Times New Roman"/>
              </w:rPr>
              <w:t xml:space="preserve"> комментариев. Составление словарика устаревших слов и их современных соответс</w:t>
            </w:r>
            <w:r w:rsidRPr="00A67121">
              <w:rPr>
                <w:rFonts w:ascii="Times New Roman" w:hAnsi="Times New Roman" w:cs="Times New Roman"/>
              </w:rPr>
              <w:t>т</w:t>
            </w:r>
            <w:r w:rsidRPr="00A67121">
              <w:rPr>
                <w:rFonts w:ascii="Times New Roman" w:hAnsi="Times New Roman" w:cs="Times New Roman"/>
              </w:rPr>
              <w:t>вий. Устный или письменный ответ на вопрос. Участие в коллективном диалоге. Практич</w:t>
            </w:r>
            <w:r w:rsidRPr="00A67121">
              <w:rPr>
                <w:rFonts w:ascii="Times New Roman" w:hAnsi="Times New Roman" w:cs="Times New Roman"/>
              </w:rPr>
              <w:t>е</w:t>
            </w:r>
            <w:r w:rsidRPr="00A67121">
              <w:rPr>
                <w:rFonts w:ascii="Times New Roman" w:hAnsi="Times New Roman" w:cs="Times New Roman"/>
              </w:rPr>
              <w:t>ская работа. Соотнесение содержания оды с особенностями русского Просвещения и кла</w:t>
            </w:r>
            <w:r w:rsidRPr="00A67121">
              <w:rPr>
                <w:rFonts w:ascii="Times New Roman" w:hAnsi="Times New Roman" w:cs="Times New Roman"/>
              </w:rPr>
              <w:t>с</w:t>
            </w:r>
            <w:r w:rsidRPr="00A67121">
              <w:rPr>
                <w:rFonts w:ascii="Times New Roman" w:hAnsi="Times New Roman" w:cs="Times New Roman"/>
              </w:rPr>
              <w:t>сицизма. Самостоятельная работа. Конспектирование статьи учебника «Гавриил Романович Державин». Подготовка выразительного чтения наизусть оды «Властителям и судиям». В</w:t>
            </w:r>
            <w:r w:rsidRPr="00A67121">
              <w:rPr>
                <w:rFonts w:ascii="Times New Roman" w:hAnsi="Times New Roman" w:cs="Times New Roman"/>
              </w:rPr>
              <w:t>ы</w:t>
            </w:r>
            <w:r w:rsidRPr="00A67121">
              <w:rPr>
                <w:rFonts w:ascii="Times New Roman" w:hAnsi="Times New Roman" w:cs="Times New Roman"/>
              </w:rPr>
              <w:t>полнение заданий практикума «Читаем, думаем, спорим…» (раздел о Державине)</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7A1781">
            <w:pPr>
              <w:tabs>
                <w:tab w:val="left" w:pos="885"/>
              </w:tabs>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18.9</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17A98">
            <w:pPr>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631DEE" w:rsidP="00417A98">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17.9</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17A98">
            <w:pPr>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536985">
            <w:pPr>
              <w:tabs>
                <w:tab w:val="center" w:pos="4677"/>
                <w:tab w:val="right" w:pos="9355"/>
              </w:tabs>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t>9</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536985">
            <w:pPr>
              <w:tabs>
                <w:tab w:val="center" w:pos="4677"/>
                <w:tab w:val="right" w:pos="9355"/>
              </w:tabs>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Г. Р. Державин. «Памя</w:t>
            </w:r>
            <w:r w:rsidRPr="00A67121">
              <w:rPr>
                <w:rFonts w:ascii="Times New Roman" w:hAnsi="Times New Roman" w:cs="Times New Roman"/>
              </w:rPr>
              <w:t>т</w:t>
            </w:r>
            <w:r w:rsidRPr="00A67121">
              <w:rPr>
                <w:rFonts w:ascii="Times New Roman" w:hAnsi="Times New Roman" w:cs="Times New Roman"/>
              </w:rPr>
              <w:t xml:space="preserve">ник». </w:t>
            </w:r>
            <w:r w:rsidRPr="00A67121">
              <w:rPr>
                <w:rFonts w:ascii="Times New Roman" w:hAnsi="Times New Roman" w:cs="Times New Roman"/>
                <w:sz w:val="24"/>
                <w:szCs w:val="24"/>
              </w:rPr>
              <w:t>Тема поэта и п</w:t>
            </w:r>
            <w:r w:rsidRPr="00A67121">
              <w:rPr>
                <w:rFonts w:ascii="Times New Roman" w:hAnsi="Times New Roman" w:cs="Times New Roman"/>
                <w:sz w:val="24"/>
                <w:szCs w:val="24"/>
              </w:rPr>
              <w:t>о</w:t>
            </w:r>
            <w:r w:rsidRPr="00A67121">
              <w:rPr>
                <w:rFonts w:ascii="Times New Roman" w:hAnsi="Times New Roman" w:cs="Times New Roman"/>
                <w:sz w:val="24"/>
                <w:szCs w:val="24"/>
              </w:rPr>
              <w:t>эзии в лирике Держав</w:t>
            </w:r>
            <w:r w:rsidRPr="00A67121">
              <w:rPr>
                <w:rFonts w:ascii="Times New Roman" w:hAnsi="Times New Roman" w:cs="Times New Roman"/>
                <w:sz w:val="24"/>
                <w:szCs w:val="24"/>
              </w:rPr>
              <w:t>и</w:t>
            </w:r>
            <w:r w:rsidRPr="00A67121">
              <w:rPr>
                <w:rFonts w:ascii="Times New Roman" w:hAnsi="Times New Roman" w:cs="Times New Roman"/>
                <w:sz w:val="24"/>
                <w:szCs w:val="24"/>
              </w:rPr>
              <w:t>на.</w:t>
            </w:r>
          </w:p>
          <w:p w:rsidR="00DA5CC5" w:rsidRPr="00A67121" w:rsidRDefault="00DA5CC5" w:rsidP="00536985">
            <w:pPr>
              <w:tabs>
                <w:tab w:val="center" w:pos="4677"/>
                <w:tab w:val="right" w:pos="9355"/>
              </w:tabs>
              <w:spacing w:after="0" w:line="240" w:lineRule="auto"/>
              <w:ind w:left="57" w:right="57"/>
              <w:jc w:val="both"/>
              <w:rPr>
                <w:rFonts w:ascii="Times New Roman" w:hAnsi="Times New Roman" w:cs="Times New Roman"/>
                <w:b/>
                <w:sz w:val="24"/>
                <w:szCs w:val="24"/>
              </w:rPr>
            </w:pPr>
          </w:p>
        </w:tc>
        <w:tc>
          <w:tcPr>
            <w:tcW w:w="9065" w:type="dxa"/>
          </w:tcPr>
          <w:p w:rsidR="00DA5CC5" w:rsidRPr="00A67121" w:rsidRDefault="00DA5CC5" w:rsidP="00C8524E">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Выразительное чтение стихотворения. Составление лексических и историко-культурных комментариев. Выразительное чтение наизусть. Устное рецензирование выразительного чтения одноклассников, исполнения актёров (</w:t>
            </w:r>
            <w:proofErr w:type="gramStart"/>
            <w:r w:rsidRPr="00A67121">
              <w:rPr>
                <w:rFonts w:ascii="Times New Roman" w:hAnsi="Times New Roman" w:cs="Times New Roman"/>
              </w:rPr>
              <w:t>см</w:t>
            </w:r>
            <w:proofErr w:type="gramEnd"/>
            <w:r w:rsidRPr="00A67121">
              <w:rPr>
                <w:rFonts w:ascii="Times New Roman" w:hAnsi="Times New Roman" w:cs="Times New Roman"/>
              </w:rPr>
              <w:t>. задания фонохрестоматии). Соотнесение содержания стихотворения с особенностями русского Просвещения и классицизма. Устный или письменный ответ на вопрос. Участие в коллективном диалоге. Выводы об особенн</w:t>
            </w:r>
            <w:r w:rsidRPr="00A67121">
              <w:rPr>
                <w:rFonts w:ascii="Times New Roman" w:hAnsi="Times New Roman" w:cs="Times New Roman"/>
              </w:rPr>
              <w:t>о</w:t>
            </w:r>
            <w:r w:rsidRPr="00A67121">
              <w:rPr>
                <w:rFonts w:ascii="Times New Roman" w:hAnsi="Times New Roman" w:cs="Times New Roman"/>
              </w:rPr>
              <w:t xml:space="preserve">стях художественного мира, проблематики и тематики произведений Г. Р. Державина. Практическая работа. Составление плана ответа на вопрос «В чём видит свои заслуги перед человечеством лирический герой Державина?». Ответы на вопросы викторин № 2 и № 3 </w:t>
            </w:r>
            <w:r w:rsidRPr="00A67121">
              <w:rPr>
                <w:rFonts w:ascii="Times New Roman" w:hAnsi="Times New Roman" w:cs="Times New Roman"/>
              </w:rPr>
              <w:lastRenderedPageBreak/>
              <w:t>(см. практикум «Читаем, думаем, спорим…»). Самостоятельная работа. Подготовка выраз</w:t>
            </w:r>
            <w:r w:rsidRPr="00A67121">
              <w:rPr>
                <w:rFonts w:ascii="Times New Roman" w:hAnsi="Times New Roman" w:cs="Times New Roman"/>
              </w:rPr>
              <w:t>и</w:t>
            </w:r>
            <w:r w:rsidRPr="00A67121">
              <w:rPr>
                <w:rFonts w:ascii="Times New Roman" w:hAnsi="Times New Roman" w:cs="Times New Roman"/>
              </w:rPr>
              <w:t>тельного чтения стихотворения наизусть. Письменный ответ на вопрос «В чём видит свои поэтические заслуги лирический герой стихотворения Державина „Памятник</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7A1781">
            <w:pPr>
              <w:tabs>
                <w:tab w:val="left" w:pos="885"/>
              </w:tabs>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lastRenderedPageBreak/>
              <w:t>19.9</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17A98">
            <w:pPr>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631DEE" w:rsidP="00417A98">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19.9</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17A98">
            <w:pPr>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2F48E4" w:rsidRDefault="00DA5CC5" w:rsidP="00C8524E">
            <w:pPr>
              <w:tabs>
                <w:tab w:val="center" w:pos="4677"/>
                <w:tab w:val="right" w:pos="9355"/>
              </w:tabs>
              <w:spacing w:after="0" w:line="240" w:lineRule="auto"/>
              <w:ind w:right="57"/>
              <w:jc w:val="both"/>
              <w:rPr>
                <w:rFonts w:ascii="Times New Roman" w:hAnsi="Times New Roman" w:cs="Times New Roman"/>
                <w:sz w:val="20"/>
                <w:szCs w:val="20"/>
              </w:rPr>
            </w:pPr>
            <w:r w:rsidRPr="002F48E4">
              <w:rPr>
                <w:rFonts w:ascii="Times New Roman" w:hAnsi="Times New Roman" w:cs="Times New Roman"/>
                <w:sz w:val="20"/>
                <w:szCs w:val="20"/>
              </w:rPr>
              <w:lastRenderedPageBreak/>
              <w:t>10-11</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417A98">
            <w:pPr>
              <w:tabs>
                <w:tab w:val="center" w:pos="4677"/>
                <w:tab w:val="right" w:pos="9355"/>
              </w:tabs>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xml:space="preserve"> </w:t>
            </w:r>
            <w:proofErr w:type="spellStart"/>
            <w:r w:rsidRPr="00A67121">
              <w:rPr>
                <w:rFonts w:ascii="Times New Roman" w:hAnsi="Times New Roman" w:cs="Times New Roman"/>
                <w:sz w:val="24"/>
                <w:szCs w:val="24"/>
              </w:rPr>
              <w:t>Вн.чт</w:t>
            </w:r>
            <w:proofErr w:type="spellEnd"/>
            <w:r w:rsidRPr="00A67121">
              <w:rPr>
                <w:rFonts w:ascii="Times New Roman" w:hAnsi="Times New Roman" w:cs="Times New Roman"/>
                <w:sz w:val="24"/>
                <w:szCs w:val="24"/>
              </w:rPr>
              <w:t>. Изображение ро</w:t>
            </w:r>
            <w:r w:rsidRPr="00A67121">
              <w:rPr>
                <w:rFonts w:ascii="Times New Roman" w:hAnsi="Times New Roman" w:cs="Times New Roman"/>
                <w:sz w:val="24"/>
                <w:szCs w:val="24"/>
              </w:rPr>
              <w:t>с</w:t>
            </w:r>
            <w:r w:rsidRPr="00A67121">
              <w:rPr>
                <w:rFonts w:ascii="Times New Roman" w:hAnsi="Times New Roman" w:cs="Times New Roman"/>
                <w:sz w:val="24"/>
                <w:szCs w:val="24"/>
              </w:rPr>
              <w:t>сийской действительн</w:t>
            </w:r>
            <w:r w:rsidRPr="00A67121">
              <w:rPr>
                <w:rFonts w:ascii="Times New Roman" w:hAnsi="Times New Roman" w:cs="Times New Roman"/>
                <w:sz w:val="24"/>
                <w:szCs w:val="24"/>
              </w:rPr>
              <w:t>о</w:t>
            </w:r>
            <w:r w:rsidRPr="00A67121">
              <w:rPr>
                <w:rFonts w:ascii="Times New Roman" w:hAnsi="Times New Roman" w:cs="Times New Roman"/>
                <w:sz w:val="24"/>
                <w:szCs w:val="24"/>
              </w:rPr>
              <w:t>сти, «страданий челов</w:t>
            </w:r>
            <w:r w:rsidRPr="00A67121">
              <w:rPr>
                <w:rFonts w:ascii="Times New Roman" w:hAnsi="Times New Roman" w:cs="Times New Roman"/>
                <w:sz w:val="24"/>
                <w:szCs w:val="24"/>
              </w:rPr>
              <w:t>е</w:t>
            </w:r>
            <w:r w:rsidRPr="00A67121">
              <w:rPr>
                <w:rFonts w:ascii="Times New Roman" w:hAnsi="Times New Roman" w:cs="Times New Roman"/>
                <w:sz w:val="24"/>
                <w:szCs w:val="24"/>
              </w:rPr>
              <w:t>чества» в «Путешествии из Петербурга в Москву»</w:t>
            </w:r>
            <w:r>
              <w:rPr>
                <w:rFonts w:ascii="Times New Roman" w:hAnsi="Times New Roman" w:cs="Times New Roman"/>
                <w:sz w:val="24"/>
                <w:szCs w:val="24"/>
              </w:rPr>
              <w:t xml:space="preserve"> А.Н.Радищева</w:t>
            </w:r>
          </w:p>
          <w:p w:rsidR="00DA5CC5" w:rsidRPr="00A67121" w:rsidRDefault="00DA5CC5" w:rsidP="00C8524E">
            <w:pPr>
              <w:shd w:val="clear" w:color="auto" w:fill="FFFFFF"/>
              <w:spacing w:after="0" w:line="240" w:lineRule="auto"/>
              <w:ind w:left="57" w:right="57"/>
              <w:jc w:val="both"/>
              <w:rPr>
                <w:rFonts w:ascii="Times New Roman" w:hAnsi="Times New Roman" w:cs="Times New Roman"/>
                <w:b/>
                <w:sz w:val="24"/>
                <w:szCs w:val="24"/>
              </w:rPr>
            </w:pPr>
          </w:p>
        </w:tc>
        <w:tc>
          <w:tcPr>
            <w:tcW w:w="9065" w:type="dxa"/>
          </w:tcPr>
          <w:p w:rsidR="00DA5CC5" w:rsidRPr="00A67121" w:rsidRDefault="00DA5CC5" w:rsidP="00AB317B">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Конспектирование л</w:t>
            </w:r>
            <w:r>
              <w:rPr>
                <w:rFonts w:ascii="Times New Roman" w:hAnsi="Times New Roman" w:cs="Times New Roman"/>
              </w:rPr>
              <w:t>екции учителя о Радищеве</w:t>
            </w:r>
            <w:r w:rsidRPr="00A67121">
              <w:rPr>
                <w:rFonts w:ascii="Times New Roman" w:hAnsi="Times New Roman" w:cs="Times New Roman"/>
              </w:rPr>
              <w:t>. Устный рассказ о биографии и творчестве поэта. Подбор и обобщение дополнительного материала</w:t>
            </w:r>
            <w:r>
              <w:rPr>
                <w:rFonts w:ascii="Times New Roman" w:hAnsi="Times New Roman" w:cs="Times New Roman"/>
              </w:rPr>
              <w:t>.</w:t>
            </w:r>
            <w:r w:rsidRPr="00A67121">
              <w:rPr>
                <w:rFonts w:ascii="Times New Roman" w:hAnsi="Times New Roman" w:cs="Times New Roman"/>
              </w:rPr>
              <w:t xml:space="preserve"> </w:t>
            </w:r>
          </w:p>
        </w:tc>
        <w:tc>
          <w:tcPr>
            <w:tcW w:w="855" w:type="dxa"/>
            <w:tcBorders>
              <w:top w:val="single" w:sz="4" w:space="0" w:color="auto"/>
              <w:left w:val="single" w:sz="4" w:space="0" w:color="auto"/>
              <w:bottom w:val="single" w:sz="4" w:space="0" w:color="auto"/>
              <w:right w:val="single" w:sz="4" w:space="0" w:color="auto"/>
            </w:tcBorders>
          </w:tcPr>
          <w:p w:rsidR="00DA5CC5" w:rsidRDefault="00DA5CC5" w:rsidP="007A1781">
            <w:pPr>
              <w:tabs>
                <w:tab w:val="left" w:pos="885"/>
                <w:tab w:val="left" w:pos="1026"/>
              </w:tabs>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22.9</w:t>
            </w:r>
          </w:p>
          <w:p w:rsidR="00DA5CC5" w:rsidRPr="00A67121" w:rsidRDefault="00DA5CC5" w:rsidP="007A1781">
            <w:pPr>
              <w:tabs>
                <w:tab w:val="left" w:pos="885"/>
                <w:tab w:val="left" w:pos="1026"/>
              </w:tabs>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25.9</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17A98">
            <w:pPr>
              <w:tabs>
                <w:tab w:val="center" w:pos="4677"/>
                <w:tab w:val="right" w:pos="9355"/>
              </w:tabs>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Default="00631DEE" w:rsidP="00417A98">
            <w:pPr>
              <w:tabs>
                <w:tab w:val="center" w:pos="4677"/>
                <w:tab w:val="right" w:pos="9355"/>
              </w:tabs>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22.9</w:t>
            </w:r>
          </w:p>
          <w:p w:rsidR="00631DEE" w:rsidRPr="00A67121" w:rsidRDefault="00631DEE" w:rsidP="00417A98">
            <w:pPr>
              <w:tabs>
                <w:tab w:val="center" w:pos="4677"/>
                <w:tab w:val="right" w:pos="9355"/>
              </w:tabs>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24.9</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17A98">
            <w:pPr>
              <w:tabs>
                <w:tab w:val="center" w:pos="4677"/>
                <w:tab w:val="right" w:pos="9355"/>
              </w:tabs>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417A98">
            <w:pPr>
              <w:tabs>
                <w:tab w:val="center" w:pos="4677"/>
                <w:tab w:val="right" w:pos="9355"/>
              </w:tabs>
              <w:spacing w:after="0" w:line="240" w:lineRule="auto"/>
              <w:ind w:left="57" w:right="57"/>
              <w:jc w:val="both"/>
              <w:rPr>
                <w:rFonts w:ascii="Times New Roman" w:hAnsi="Times New Roman" w:cs="Times New Roman"/>
                <w:sz w:val="20"/>
                <w:szCs w:val="20"/>
              </w:rPr>
            </w:pPr>
            <w:r>
              <w:rPr>
                <w:rFonts w:ascii="Times New Roman" w:hAnsi="Times New Roman" w:cs="Times New Roman"/>
                <w:sz w:val="20"/>
                <w:szCs w:val="20"/>
              </w:rPr>
              <w:t>12</w:t>
            </w:r>
            <w:r w:rsidRPr="00A67121">
              <w:rPr>
                <w:rFonts w:ascii="Times New Roman" w:hAnsi="Times New Roman" w:cs="Times New Roman"/>
                <w:sz w:val="20"/>
                <w:szCs w:val="20"/>
              </w:rPr>
              <w:t>.</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417A98">
            <w:pPr>
              <w:tabs>
                <w:tab w:val="center" w:pos="4677"/>
                <w:tab w:val="right" w:pos="9355"/>
              </w:tabs>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Сентиментализм. П</w:t>
            </w:r>
            <w:r w:rsidRPr="00A67121">
              <w:rPr>
                <w:rFonts w:ascii="Times New Roman" w:hAnsi="Times New Roman" w:cs="Times New Roman"/>
                <w:sz w:val="24"/>
                <w:szCs w:val="24"/>
              </w:rPr>
              <w:t>о</w:t>
            </w:r>
            <w:r w:rsidRPr="00A67121">
              <w:rPr>
                <w:rFonts w:ascii="Times New Roman" w:hAnsi="Times New Roman" w:cs="Times New Roman"/>
                <w:sz w:val="24"/>
                <w:szCs w:val="24"/>
              </w:rPr>
              <w:t>весть Н.М.Карамзина «Бедная Лиза»: сюжет и герои.</w:t>
            </w:r>
          </w:p>
          <w:p w:rsidR="00DA5CC5" w:rsidRPr="00A67121" w:rsidRDefault="00DA5CC5" w:rsidP="00C8524E">
            <w:pPr>
              <w:shd w:val="clear" w:color="auto" w:fill="FFFFFF"/>
              <w:spacing w:after="0" w:line="240" w:lineRule="auto"/>
              <w:ind w:left="57" w:right="57"/>
              <w:jc w:val="both"/>
              <w:rPr>
                <w:rFonts w:ascii="Times New Roman" w:hAnsi="Times New Roman" w:cs="Times New Roman"/>
                <w:b/>
                <w:sz w:val="24"/>
                <w:szCs w:val="24"/>
              </w:rPr>
            </w:pPr>
          </w:p>
        </w:tc>
        <w:tc>
          <w:tcPr>
            <w:tcW w:w="9065" w:type="dxa"/>
          </w:tcPr>
          <w:p w:rsidR="00DA5CC5" w:rsidRPr="00A67121" w:rsidRDefault="00DA5CC5" w:rsidP="00417A98">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Конспектирование лекции учителя о Карамзине и сентиментализме. Устный рассказ о пис</w:t>
            </w:r>
            <w:r w:rsidRPr="00A67121">
              <w:rPr>
                <w:rFonts w:ascii="Times New Roman" w:hAnsi="Times New Roman" w:cs="Times New Roman"/>
              </w:rPr>
              <w:t>а</w:t>
            </w:r>
            <w:r w:rsidRPr="00A67121">
              <w:rPr>
                <w:rFonts w:ascii="Times New Roman" w:hAnsi="Times New Roman" w:cs="Times New Roman"/>
              </w:rPr>
              <w:t>теле. Подбор и обобщение дополнительного материала о биографии и творчестве Карамз</w:t>
            </w:r>
            <w:r w:rsidRPr="00A67121">
              <w:rPr>
                <w:rFonts w:ascii="Times New Roman" w:hAnsi="Times New Roman" w:cs="Times New Roman"/>
              </w:rPr>
              <w:t>и</w:t>
            </w:r>
            <w:r w:rsidRPr="00A67121">
              <w:rPr>
                <w:rFonts w:ascii="Times New Roman" w:hAnsi="Times New Roman" w:cs="Times New Roman"/>
              </w:rPr>
              <w:t>на. Выразительное чтение фрагментов повести. Составление лексических и историко-культурных комментариев. Характеристика сюжета и героев повести, её идейно-эмоционального содержания. Устный или письменный ответ на вопрос. Участие в колле</w:t>
            </w:r>
            <w:r w:rsidRPr="00A67121">
              <w:rPr>
                <w:rFonts w:ascii="Times New Roman" w:hAnsi="Times New Roman" w:cs="Times New Roman"/>
              </w:rPr>
              <w:t>к</w:t>
            </w:r>
            <w:r w:rsidRPr="00A67121">
              <w:rPr>
                <w:rFonts w:ascii="Times New Roman" w:hAnsi="Times New Roman" w:cs="Times New Roman"/>
              </w:rPr>
              <w:t xml:space="preserve">тивном диалоге. Работа со </w:t>
            </w:r>
            <w:proofErr w:type="spellStart"/>
            <w:r w:rsidRPr="00A67121">
              <w:rPr>
                <w:rFonts w:ascii="Times New Roman" w:hAnsi="Times New Roman" w:cs="Times New Roman"/>
              </w:rPr>
              <w:t>сло</w:t>
            </w:r>
            <w:proofErr w:type="spellEnd"/>
            <w:r w:rsidRPr="00A67121">
              <w:rPr>
                <w:rFonts w:ascii="Times New Roman" w:hAnsi="Times New Roman" w:cs="Times New Roman"/>
              </w:rPr>
              <w:t xml:space="preserve">- 275 </w:t>
            </w:r>
            <w:proofErr w:type="spellStart"/>
            <w:r w:rsidRPr="00A67121">
              <w:rPr>
                <w:rFonts w:ascii="Times New Roman" w:hAnsi="Times New Roman" w:cs="Times New Roman"/>
              </w:rPr>
              <w:t>варём</w:t>
            </w:r>
            <w:proofErr w:type="spellEnd"/>
            <w:r w:rsidRPr="00A67121">
              <w:rPr>
                <w:rFonts w:ascii="Times New Roman" w:hAnsi="Times New Roman" w:cs="Times New Roman"/>
              </w:rPr>
              <w:t xml:space="preserve"> литературоведческих терминов. Подбор прим</w:t>
            </w:r>
            <w:r w:rsidRPr="00A67121">
              <w:rPr>
                <w:rFonts w:ascii="Times New Roman" w:hAnsi="Times New Roman" w:cs="Times New Roman"/>
              </w:rPr>
              <w:t>е</w:t>
            </w:r>
            <w:r w:rsidRPr="00A67121">
              <w:rPr>
                <w:rFonts w:ascii="Times New Roman" w:hAnsi="Times New Roman" w:cs="Times New Roman"/>
              </w:rPr>
              <w:t>ров, иллюстрирующих понятие «сентиментализм». Практическая работа. Составление пл</w:t>
            </w:r>
            <w:r w:rsidRPr="00A67121">
              <w:rPr>
                <w:rFonts w:ascii="Times New Roman" w:hAnsi="Times New Roman" w:cs="Times New Roman"/>
              </w:rPr>
              <w:t>а</w:t>
            </w:r>
            <w:r w:rsidRPr="00A67121">
              <w:rPr>
                <w:rFonts w:ascii="Times New Roman" w:hAnsi="Times New Roman" w:cs="Times New Roman"/>
              </w:rPr>
              <w:t>на характеристики героев повести. Самостоятельная работа. Конспектирование статьи учебника «Николай Михайлович Карамзин». Письменная характеристика героев повести</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26.9</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17A98">
            <w:pPr>
              <w:tabs>
                <w:tab w:val="center" w:pos="4677"/>
                <w:tab w:val="right" w:pos="9355"/>
              </w:tabs>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631DEE" w:rsidP="00417A98">
            <w:pPr>
              <w:tabs>
                <w:tab w:val="center" w:pos="4677"/>
                <w:tab w:val="right" w:pos="9355"/>
              </w:tabs>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26.9</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17A98">
            <w:pPr>
              <w:tabs>
                <w:tab w:val="center" w:pos="4677"/>
                <w:tab w:val="right" w:pos="9355"/>
              </w:tabs>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417A98">
            <w:pPr>
              <w:spacing w:after="0" w:line="240" w:lineRule="auto"/>
              <w:ind w:left="57" w:right="57"/>
              <w:jc w:val="both"/>
              <w:rPr>
                <w:rFonts w:ascii="Times New Roman" w:hAnsi="Times New Roman" w:cs="Times New Roman"/>
                <w:bCs/>
                <w:sz w:val="20"/>
                <w:szCs w:val="20"/>
              </w:rPr>
            </w:pPr>
            <w:r>
              <w:rPr>
                <w:rFonts w:ascii="Times New Roman" w:hAnsi="Times New Roman" w:cs="Times New Roman"/>
                <w:bCs/>
                <w:sz w:val="20"/>
                <w:szCs w:val="20"/>
              </w:rPr>
              <w:t>13</w:t>
            </w:r>
            <w:r w:rsidRPr="00A67121">
              <w:rPr>
                <w:rFonts w:ascii="Times New Roman" w:hAnsi="Times New Roman" w:cs="Times New Roman"/>
                <w:bCs/>
                <w:sz w:val="20"/>
                <w:szCs w:val="20"/>
              </w:rPr>
              <w:t>.</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417A98">
            <w:pPr>
              <w:spacing w:after="0" w:line="240" w:lineRule="auto"/>
              <w:ind w:left="57" w:right="57"/>
              <w:jc w:val="both"/>
              <w:rPr>
                <w:rFonts w:ascii="Times New Roman" w:hAnsi="Times New Roman" w:cs="Times New Roman"/>
                <w:bCs/>
                <w:sz w:val="24"/>
                <w:szCs w:val="24"/>
              </w:rPr>
            </w:pPr>
            <w:r w:rsidRPr="00A67121">
              <w:rPr>
                <w:rFonts w:ascii="Times New Roman" w:hAnsi="Times New Roman" w:cs="Times New Roman"/>
                <w:bCs/>
                <w:sz w:val="24"/>
                <w:szCs w:val="24"/>
              </w:rPr>
              <w:t>«Бедная Лиза» Н.М. К</w:t>
            </w:r>
            <w:r w:rsidRPr="00A67121">
              <w:rPr>
                <w:rFonts w:ascii="Times New Roman" w:hAnsi="Times New Roman" w:cs="Times New Roman"/>
                <w:bCs/>
                <w:sz w:val="24"/>
                <w:szCs w:val="24"/>
              </w:rPr>
              <w:t>а</w:t>
            </w:r>
            <w:r w:rsidRPr="00A67121">
              <w:rPr>
                <w:rFonts w:ascii="Times New Roman" w:hAnsi="Times New Roman" w:cs="Times New Roman"/>
                <w:bCs/>
                <w:sz w:val="24"/>
                <w:szCs w:val="24"/>
              </w:rPr>
              <w:t>рамзина как образец ру</w:t>
            </w:r>
            <w:r w:rsidRPr="00A67121">
              <w:rPr>
                <w:rFonts w:ascii="Times New Roman" w:hAnsi="Times New Roman" w:cs="Times New Roman"/>
                <w:bCs/>
                <w:sz w:val="24"/>
                <w:szCs w:val="24"/>
              </w:rPr>
              <w:t>с</w:t>
            </w:r>
            <w:r w:rsidRPr="00A67121">
              <w:rPr>
                <w:rFonts w:ascii="Times New Roman" w:hAnsi="Times New Roman" w:cs="Times New Roman"/>
                <w:bCs/>
                <w:sz w:val="24"/>
                <w:szCs w:val="24"/>
              </w:rPr>
              <w:t>ского сентиментализма.</w:t>
            </w:r>
            <w:r w:rsidRPr="00A67121">
              <w:rPr>
                <w:rFonts w:ascii="Times New Roman" w:hAnsi="Times New Roman" w:cs="Times New Roman"/>
              </w:rPr>
              <w:t xml:space="preserve"> Утверждение общечелов</w:t>
            </w:r>
            <w:r w:rsidRPr="00A67121">
              <w:rPr>
                <w:rFonts w:ascii="Times New Roman" w:hAnsi="Times New Roman" w:cs="Times New Roman"/>
              </w:rPr>
              <w:t>е</w:t>
            </w:r>
            <w:r w:rsidRPr="00A67121">
              <w:rPr>
                <w:rFonts w:ascii="Times New Roman" w:hAnsi="Times New Roman" w:cs="Times New Roman"/>
              </w:rPr>
              <w:t>ческих ценностей.</w:t>
            </w:r>
          </w:p>
          <w:p w:rsidR="00DA5CC5" w:rsidRPr="00A67121" w:rsidRDefault="00DA5CC5" w:rsidP="00C8524E">
            <w:pPr>
              <w:spacing w:after="0" w:line="240" w:lineRule="auto"/>
              <w:ind w:left="57" w:right="57"/>
              <w:jc w:val="both"/>
              <w:rPr>
                <w:rFonts w:ascii="Times New Roman" w:hAnsi="Times New Roman" w:cs="Times New Roman"/>
                <w:b/>
                <w:sz w:val="24"/>
                <w:szCs w:val="24"/>
              </w:rPr>
            </w:pPr>
          </w:p>
        </w:tc>
        <w:tc>
          <w:tcPr>
            <w:tcW w:w="9065" w:type="dxa"/>
          </w:tcPr>
          <w:p w:rsidR="00DA5CC5" w:rsidRPr="00A67121" w:rsidRDefault="00DA5CC5" w:rsidP="00417A98">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Анализ повести с учётом идейно-эстетических, художественных особенностей сентимент</w:t>
            </w:r>
            <w:r w:rsidRPr="00A67121">
              <w:rPr>
                <w:rFonts w:ascii="Times New Roman" w:hAnsi="Times New Roman" w:cs="Times New Roman"/>
              </w:rPr>
              <w:t>а</w:t>
            </w:r>
            <w:r w:rsidRPr="00A67121">
              <w:rPr>
                <w:rFonts w:ascii="Times New Roman" w:hAnsi="Times New Roman" w:cs="Times New Roman"/>
              </w:rPr>
              <w:t>лизма. Устный или письменный ответ на вопрос. Участие в коллективном диалоге. Выявл</w:t>
            </w:r>
            <w:r w:rsidRPr="00A67121">
              <w:rPr>
                <w:rFonts w:ascii="Times New Roman" w:hAnsi="Times New Roman" w:cs="Times New Roman"/>
              </w:rPr>
              <w:t>е</w:t>
            </w:r>
            <w:r w:rsidRPr="00A67121">
              <w:rPr>
                <w:rFonts w:ascii="Times New Roman" w:hAnsi="Times New Roman" w:cs="Times New Roman"/>
              </w:rPr>
              <w:t>ние характерных для произведений сентиментализма тем, образов и приёмов изображения человека. Практическая работа. Составление таблицы «Черты сентиментализма в повести „Бедная Лиза“». Самостоятельная работа. Письменный ответ на вопрос «Почему повесть „Бедная Лиза“ следует отнести к произведениям сентиментализма?». Чтение произведений Карамзина и фрагментов исторического труда писателя «История государства Российского» (глава о Смутном времени и др.). Подготовка устных сообщений об этих произведениях (</w:t>
            </w:r>
            <w:proofErr w:type="gramStart"/>
            <w:r w:rsidRPr="00A67121">
              <w:rPr>
                <w:rFonts w:ascii="Times New Roman" w:hAnsi="Times New Roman" w:cs="Times New Roman"/>
              </w:rPr>
              <w:t>см</w:t>
            </w:r>
            <w:proofErr w:type="gramEnd"/>
            <w:r w:rsidRPr="00A67121">
              <w:rPr>
                <w:rFonts w:ascii="Times New Roman" w:hAnsi="Times New Roman" w:cs="Times New Roman"/>
              </w:rPr>
              <w:t>. задания практикума «Читаем, думаем, спорим…», раздел о Карамзине)</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29.9</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17A98">
            <w:pPr>
              <w:tabs>
                <w:tab w:val="center" w:pos="4677"/>
                <w:tab w:val="right" w:pos="9355"/>
              </w:tabs>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631DEE" w:rsidP="00417A98">
            <w:pPr>
              <w:tabs>
                <w:tab w:val="center" w:pos="4677"/>
                <w:tab w:val="right" w:pos="9355"/>
              </w:tabs>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29.9</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17A98">
            <w:pPr>
              <w:tabs>
                <w:tab w:val="center" w:pos="4677"/>
                <w:tab w:val="right" w:pos="9355"/>
              </w:tabs>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417A98">
            <w:pPr>
              <w:spacing w:after="0" w:line="240" w:lineRule="auto"/>
              <w:ind w:left="57" w:right="57"/>
              <w:jc w:val="both"/>
              <w:rPr>
                <w:rFonts w:ascii="Times New Roman" w:hAnsi="Times New Roman" w:cs="Times New Roman"/>
                <w:bCs/>
                <w:sz w:val="20"/>
                <w:szCs w:val="20"/>
              </w:rPr>
            </w:pPr>
            <w:r w:rsidRPr="00A67121">
              <w:rPr>
                <w:rFonts w:ascii="Times New Roman" w:hAnsi="Times New Roman" w:cs="Times New Roman"/>
                <w:bCs/>
                <w:sz w:val="20"/>
                <w:szCs w:val="20"/>
              </w:rPr>
              <w:t>1</w:t>
            </w:r>
            <w:r>
              <w:rPr>
                <w:rFonts w:ascii="Times New Roman" w:hAnsi="Times New Roman" w:cs="Times New Roman"/>
                <w:bCs/>
                <w:sz w:val="20"/>
                <w:szCs w:val="20"/>
              </w:rPr>
              <w:t>4</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86624F">
            <w:pPr>
              <w:spacing w:after="0" w:line="240" w:lineRule="auto"/>
              <w:ind w:left="57" w:right="57"/>
              <w:jc w:val="both"/>
              <w:rPr>
                <w:rFonts w:ascii="Times New Roman" w:hAnsi="Times New Roman" w:cs="Times New Roman"/>
                <w:bCs/>
                <w:sz w:val="24"/>
                <w:szCs w:val="24"/>
              </w:rPr>
            </w:pPr>
            <w:r w:rsidRPr="00A67121">
              <w:rPr>
                <w:rFonts w:ascii="Times New Roman" w:hAnsi="Times New Roman" w:cs="Times New Roman"/>
              </w:rPr>
              <w:t>ВН.ЧТ. Н. М. Карамзин. «Осень» как произведение сентиментализма.</w:t>
            </w:r>
          </w:p>
        </w:tc>
        <w:tc>
          <w:tcPr>
            <w:tcW w:w="9065" w:type="dxa"/>
          </w:tcPr>
          <w:p w:rsidR="00DA5CC5" w:rsidRPr="00A67121" w:rsidRDefault="00DA5CC5" w:rsidP="00417A98">
            <w:pPr>
              <w:spacing w:after="0" w:line="240" w:lineRule="auto"/>
              <w:ind w:left="57" w:right="57"/>
              <w:jc w:val="both"/>
              <w:rPr>
                <w:rFonts w:ascii="Times New Roman" w:hAnsi="Times New Roman" w:cs="Times New Roman"/>
              </w:rPr>
            </w:pPr>
            <w:r w:rsidRPr="00A67121">
              <w:rPr>
                <w:rFonts w:ascii="Times New Roman" w:hAnsi="Times New Roman" w:cs="Times New Roman"/>
              </w:rPr>
              <w:t>Выразительное чтение стихотворения. Устное рецензирование выразительного чтения о</w:t>
            </w:r>
            <w:r w:rsidRPr="00A67121">
              <w:rPr>
                <w:rFonts w:ascii="Times New Roman" w:hAnsi="Times New Roman" w:cs="Times New Roman"/>
              </w:rPr>
              <w:t>д</w:t>
            </w:r>
            <w:r w:rsidRPr="00A67121">
              <w:rPr>
                <w:rFonts w:ascii="Times New Roman" w:hAnsi="Times New Roman" w:cs="Times New Roman"/>
              </w:rPr>
              <w:t>ноклассников, исполнения актёров (</w:t>
            </w:r>
            <w:proofErr w:type="gramStart"/>
            <w:r w:rsidRPr="00A67121">
              <w:rPr>
                <w:rFonts w:ascii="Times New Roman" w:hAnsi="Times New Roman" w:cs="Times New Roman"/>
              </w:rPr>
              <w:t>см</w:t>
            </w:r>
            <w:proofErr w:type="gramEnd"/>
            <w:r w:rsidRPr="00A67121">
              <w:rPr>
                <w:rFonts w:ascii="Times New Roman" w:hAnsi="Times New Roman" w:cs="Times New Roman"/>
              </w:rPr>
              <w:t>. задания фонохрестоматии). Устное монологическое высказывание. Устный или письменный ответ на вопрос (с использованием цитирования). Участие в коллективном диалоге. Практическая работа. Анализ языка стихотворения «Осень».</w:t>
            </w:r>
          </w:p>
          <w:p w:rsidR="00DA5CC5" w:rsidRPr="00A67121" w:rsidRDefault="00DA5CC5" w:rsidP="00417A98">
            <w:pPr>
              <w:spacing w:after="0" w:line="240" w:lineRule="auto"/>
              <w:ind w:left="57" w:right="57"/>
              <w:jc w:val="both"/>
              <w:rPr>
                <w:rFonts w:ascii="Times New Roman" w:hAnsi="Times New Roman" w:cs="Times New Roman"/>
              </w:rPr>
            </w:pPr>
            <w:r w:rsidRPr="00A67121">
              <w:rPr>
                <w:rFonts w:ascii="Times New Roman" w:hAnsi="Times New Roman" w:cs="Times New Roman"/>
              </w:rPr>
              <w:t>Самостоятельная работа. Подготовка выразительного чтения стихотворения наизусть и его письменный анализ. Подготовка к контрольному сочинению</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2.10</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17A98">
            <w:pPr>
              <w:tabs>
                <w:tab w:val="center" w:pos="4677"/>
                <w:tab w:val="right" w:pos="9355"/>
              </w:tabs>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631DEE" w:rsidP="00417A98">
            <w:pPr>
              <w:tabs>
                <w:tab w:val="center" w:pos="4677"/>
                <w:tab w:val="right" w:pos="9355"/>
              </w:tabs>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1.10</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17A98">
            <w:pPr>
              <w:tabs>
                <w:tab w:val="center" w:pos="4677"/>
                <w:tab w:val="right" w:pos="9355"/>
              </w:tabs>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417A98">
            <w:pPr>
              <w:tabs>
                <w:tab w:val="center" w:pos="4677"/>
                <w:tab w:val="right" w:pos="9355"/>
              </w:tabs>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t>1</w:t>
            </w:r>
            <w:r>
              <w:rPr>
                <w:rFonts w:ascii="Times New Roman" w:hAnsi="Times New Roman" w:cs="Times New Roman"/>
                <w:sz w:val="20"/>
                <w:szCs w:val="20"/>
              </w:rPr>
              <w:t>5</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417A98">
            <w:pPr>
              <w:tabs>
                <w:tab w:val="center" w:pos="4677"/>
                <w:tab w:val="right" w:pos="9355"/>
              </w:tabs>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Р.Р.Подготовка к соч</w:t>
            </w:r>
            <w:r w:rsidRPr="00A67121">
              <w:rPr>
                <w:rFonts w:ascii="Times New Roman" w:hAnsi="Times New Roman" w:cs="Times New Roman"/>
                <w:sz w:val="24"/>
                <w:szCs w:val="24"/>
              </w:rPr>
              <w:t>и</w:t>
            </w:r>
            <w:r w:rsidRPr="00A67121">
              <w:rPr>
                <w:rFonts w:ascii="Times New Roman" w:hAnsi="Times New Roman" w:cs="Times New Roman"/>
                <w:sz w:val="24"/>
                <w:szCs w:val="24"/>
              </w:rPr>
              <w:t xml:space="preserve">нению «Литература </w:t>
            </w:r>
            <w:r w:rsidRPr="00A67121">
              <w:rPr>
                <w:rFonts w:ascii="Times New Roman" w:hAnsi="Times New Roman" w:cs="Times New Roman"/>
                <w:sz w:val="24"/>
                <w:szCs w:val="24"/>
                <w:lang w:val="en-US"/>
              </w:rPr>
              <w:lastRenderedPageBreak/>
              <w:t>XVIII</w:t>
            </w:r>
            <w:r w:rsidRPr="00A67121">
              <w:rPr>
                <w:rFonts w:ascii="Times New Roman" w:hAnsi="Times New Roman" w:cs="Times New Roman"/>
                <w:sz w:val="24"/>
                <w:szCs w:val="24"/>
              </w:rPr>
              <w:t xml:space="preserve"> века в восприятии современного читателя» (на примере одного-двух произведений).</w:t>
            </w:r>
          </w:p>
          <w:p w:rsidR="00DA5CC5" w:rsidRPr="00A67121" w:rsidRDefault="00DA5CC5" w:rsidP="00C8524E">
            <w:pPr>
              <w:shd w:val="clear" w:color="auto" w:fill="FFFFFF"/>
              <w:spacing w:after="0" w:line="240" w:lineRule="auto"/>
              <w:ind w:left="57" w:right="57"/>
              <w:jc w:val="both"/>
              <w:rPr>
                <w:rFonts w:ascii="Times New Roman" w:hAnsi="Times New Roman" w:cs="Times New Roman"/>
                <w:b/>
                <w:sz w:val="24"/>
                <w:szCs w:val="24"/>
              </w:rPr>
            </w:pPr>
          </w:p>
        </w:tc>
        <w:tc>
          <w:tcPr>
            <w:tcW w:w="9065" w:type="dxa"/>
          </w:tcPr>
          <w:p w:rsidR="00DA5CC5" w:rsidRPr="00A67121" w:rsidRDefault="00DA5CC5" w:rsidP="00417A98">
            <w:pPr>
              <w:spacing w:after="0" w:line="240" w:lineRule="auto"/>
              <w:ind w:left="57" w:right="57"/>
              <w:jc w:val="both"/>
              <w:rPr>
                <w:rFonts w:ascii="Times New Roman" w:hAnsi="Times New Roman" w:cs="Times New Roman"/>
              </w:rPr>
            </w:pPr>
            <w:r w:rsidRPr="00A67121">
              <w:rPr>
                <w:rFonts w:ascii="Times New Roman" w:hAnsi="Times New Roman" w:cs="Times New Roman"/>
              </w:rPr>
              <w:lastRenderedPageBreak/>
              <w:t>Составление плана ответа на проблемный вопрос. Письменный ответ на проблемный в</w:t>
            </w:r>
            <w:r w:rsidRPr="00A67121">
              <w:rPr>
                <w:rFonts w:ascii="Times New Roman" w:hAnsi="Times New Roman" w:cs="Times New Roman"/>
              </w:rPr>
              <w:t>о</w:t>
            </w:r>
            <w:r w:rsidRPr="00A67121">
              <w:rPr>
                <w:rFonts w:ascii="Times New Roman" w:hAnsi="Times New Roman" w:cs="Times New Roman"/>
              </w:rPr>
              <w:t>прос «Чем современна литература XVIII века?» (на примере 1—2 произведений). Нахожд</w:t>
            </w:r>
            <w:r w:rsidRPr="00A67121">
              <w:rPr>
                <w:rFonts w:ascii="Times New Roman" w:hAnsi="Times New Roman" w:cs="Times New Roman"/>
              </w:rPr>
              <w:t>е</w:t>
            </w:r>
            <w:r w:rsidRPr="00A67121">
              <w:rPr>
                <w:rFonts w:ascii="Times New Roman" w:hAnsi="Times New Roman" w:cs="Times New Roman"/>
              </w:rPr>
              <w:lastRenderedPageBreak/>
              <w:t xml:space="preserve">ние ошибок и редактирование черновых вариантов собственных письменных работ. </w:t>
            </w:r>
          </w:p>
          <w:p w:rsidR="00DA5CC5" w:rsidRPr="00A67121" w:rsidRDefault="00DA5CC5" w:rsidP="00417A98">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 xml:space="preserve">Самостоятельная работа. Конспектирование статьи учебника «Поэзия XIX века». Проект. Подготовка читательской конференции по лирике русских поэтов начала XIX века: К. Н. Батюшков, В. К. Кюхельбекер, К. Ф. Рылеев, А. А. </w:t>
            </w:r>
            <w:proofErr w:type="spellStart"/>
            <w:r w:rsidRPr="00A67121">
              <w:rPr>
                <w:rFonts w:ascii="Times New Roman" w:hAnsi="Times New Roman" w:cs="Times New Roman"/>
              </w:rPr>
              <w:t>Дельвиг</w:t>
            </w:r>
            <w:proofErr w:type="spellEnd"/>
            <w:r w:rsidRPr="00A67121">
              <w:rPr>
                <w:rFonts w:ascii="Times New Roman" w:hAnsi="Times New Roman" w:cs="Times New Roman"/>
              </w:rPr>
              <w:t>, Н. М. Языков, П. А. Вяземский, Е. А. Баратынский (по группам)</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lastRenderedPageBreak/>
              <w:t>3.10</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17A98">
            <w:pPr>
              <w:tabs>
                <w:tab w:val="center" w:pos="4677"/>
                <w:tab w:val="right" w:pos="9355"/>
              </w:tabs>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631DEE" w:rsidP="00417A98">
            <w:pPr>
              <w:tabs>
                <w:tab w:val="center" w:pos="4677"/>
                <w:tab w:val="right" w:pos="9355"/>
              </w:tabs>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3.10</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17A98">
            <w:pPr>
              <w:tabs>
                <w:tab w:val="center" w:pos="4677"/>
                <w:tab w:val="right" w:pos="9355"/>
              </w:tabs>
              <w:spacing w:after="0" w:line="240" w:lineRule="auto"/>
              <w:ind w:left="57" w:right="57"/>
              <w:jc w:val="both"/>
              <w:rPr>
                <w:rFonts w:ascii="Times New Roman" w:hAnsi="Times New Roman" w:cs="Times New Roman"/>
                <w:sz w:val="24"/>
                <w:szCs w:val="24"/>
              </w:rPr>
            </w:pPr>
          </w:p>
        </w:tc>
      </w:tr>
      <w:tr w:rsidR="00DA5CC5" w:rsidRPr="00A67121" w:rsidTr="00DA5CC5">
        <w:trPr>
          <w:trHeight w:val="445"/>
        </w:trPr>
        <w:tc>
          <w:tcPr>
            <w:tcW w:w="14455" w:type="dxa"/>
            <w:gridSpan w:val="6"/>
            <w:tcBorders>
              <w:top w:val="single" w:sz="4" w:space="0" w:color="auto"/>
              <w:left w:val="single" w:sz="4" w:space="0" w:color="auto"/>
              <w:bottom w:val="single" w:sz="4" w:space="0" w:color="auto"/>
              <w:right w:val="single" w:sz="4" w:space="0" w:color="auto"/>
            </w:tcBorders>
          </w:tcPr>
          <w:p w:rsidR="00DA5CC5" w:rsidRPr="00A67121" w:rsidRDefault="00DA5CC5" w:rsidP="007A1781">
            <w:pPr>
              <w:tabs>
                <w:tab w:val="center" w:pos="4677"/>
                <w:tab w:val="right" w:pos="9355"/>
              </w:tabs>
              <w:spacing w:after="0" w:line="240" w:lineRule="auto"/>
              <w:ind w:left="57" w:right="57"/>
              <w:jc w:val="center"/>
              <w:rPr>
                <w:rFonts w:ascii="Times New Roman" w:hAnsi="Times New Roman" w:cs="Times New Roman"/>
                <w:b/>
                <w:sz w:val="24"/>
                <w:szCs w:val="24"/>
              </w:rPr>
            </w:pPr>
            <w:r w:rsidRPr="00A67121">
              <w:rPr>
                <w:rFonts w:ascii="Times New Roman" w:hAnsi="Times New Roman" w:cs="Times New Roman"/>
                <w:b/>
                <w:sz w:val="24"/>
                <w:szCs w:val="24"/>
              </w:rPr>
              <w:lastRenderedPageBreak/>
              <w:t xml:space="preserve">Раздел 4. Литература </w:t>
            </w:r>
            <w:r w:rsidRPr="00A67121">
              <w:rPr>
                <w:rFonts w:ascii="Times New Roman" w:hAnsi="Times New Roman" w:cs="Times New Roman"/>
                <w:b/>
                <w:sz w:val="24"/>
                <w:szCs w:val="24"/>
                <w:lang w:val="en-US"/>
              </w:rPr>
              <w:t>XIX</w:t>
            </w:r>
            <w:r w:rsidRPr="00A67121">
              <w:rPr>
                <w:rFonts w:ascii="Times New Roman" w:hAnsi="Times New Roman" w:cs="Times New Roman"/>
                <w:b/>
                <w:sz w:val="24"/>
                <w:szCs w:val="24"/>
              </w:rPr>
              <w:t xml:space="preserve"> века (54 ч.)</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7A1781">
            <w:pPr>
              <w:tabs>
                <w:tab w:val="center" w:pos="4677"/>
                <w:tab w:val="right" w:pos="9355"/>
              </w:tabs>
              <w:spacing w:after="0" w:line="240" w:lineRule="auto"/>
              <w:ind w:left="57" w:right="57"/>
              <w:jc w:val="center"/>
              <w:rPr>
                <w:rFonts w:ascii="Times New Roman" w:hAnsi="Times New Roman" w:cs="Times New Roman"/>
                <w:b/>
                <w:sz w:val="24"/>
                <w:szCs w:val="24"/>
              </w:rPr>
            </w:pP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7A1781">
            <w:pPr>
              <w:tabs>
                <w:tab w:val="center" w:pos="4677"/>
                <w:tab w:val="right" w:pos="9355"/>
              </w:tabs>
              <w:spacing w:after="0" w:line="240" w:lineRule="auto"/>
              <w:ind w:left="57" w:right="57"/>
              <w:jc w:val="center"/>
              <w:rPr>
                <w:rFonts w:ascii="Times New Roman" w:hAnsi="Times New Roman" w:cs="Times New Roman"/>
                <w:b/>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t>1</w:t>
            </w:r>
            <w:r>
              <w:rPr>
                <w:rFonts w:ascii="Times New Roman" w:hAnsi="Times New Roman" w:cs="Times New Roman"/>
                <w:sz w:val="20"/>
                <w:szCs w:val="20"/>
              </w:rPr>
              <w:t>6</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86624F">
            <w:pPr>
              <w:tabs>
                <w:tab w:val="center" w:pos="4677"/>
                <w:tab w:val="right" w:pos="9355"/>
              </w:tabs>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Общая характеристика русской и мировой лит</w:t>
            </w:r>
            <w:r w:rsidRPr="00A67121">
              <w:rPr>
                <w:rFonts w:ascii="Times New Roman" w:hAnsi="Times New Roman" w:cs="Times New Roman"/>
                <w:sz w:val="24"/>
                <w:szCs w:val="24"/>
              </w:rPr>
              <w:t>е</w:t>
            </w:r>
            <w:r w:rsidRPr="00A67121">
              <w:rPr>
                <w:rFonts w:ascii="Times New Roman" w:hAnsi="Times New Roman" w:cs="Times New Roman"/>
                <w:sz w:val="24"/>
                <w:szCs w:val="24"/>
              </w:rPr>
              <w:t xml:space="preserve">ратуры </w:t>
            </w:r>
            <w:r w:rsidRPr="00A67121">
              <w:rPr>
                <w:rFonts w:ascii="Times New Roman" w:hAnsi="Times New Roman" w:cs="Times New Roman"/>
                <w:sz w:val="24"/>
                <w:szCs w:val="24"/>
                <w:lang w:val="en-US"/>
              </w:rPr>
              <w:t>XIX</w:t>
            </w:r>
            <w:r w:rsidRPr="00A67121">
              <w:rPr>
                <w:rFonts w:ascii="Times New Roman" w:hAnsi="Times New Roman" w:cs="Times New Roman"/>
                <w:sz w:val="24"/>
                <w:szCs w:val="24"/>
              </w:rPr>
              <w:t xml:space="preserve"> века. Пон</w:t>
            </w:r>
            <w:r w:rsidRPr="00A67121">
              <w:rPr>
                <w:rFonts w:ascii="Times New Roman" w:hAnsi="Times New Roman" w:cs="Times New Roman"/>
                <w:sz w:val="24"/>
                <w:szCs w:val="24"/>
              </w:rPr>
              <w:t>я</w:t>
            </w:r>
            <w:r w:rsidRPr="00A67121">
              <w:rPr>
                <w:rFonts w:ascii="Times New Roman" w:hAnsi="Times New Roman" w:cs="Times New Roman"/>
                <w:sz w:val="24"/>
                <w:szCs w:val="24"/>
              </w:rPr>
              <w:t>тие о романтизме и ре</w:t>
            </w:r>
            <w:r w:rsidRPr="00A67121">
              <w:rPr>
                <w:rFonts w:ascii="Times New Roman" w:hAnsi="Times New Roman" w:cs="Times New Roman"/>
                <w:sz w:val="24"/>
                <w:szCs w:val="24"/>
              </w:rPr>
              <w:t>а</w:t>
            </w:r>
            <w:r w:rsidRPr="00A67121">
              <w:rPr>
                <w:rFonts w:ascii="Times New Roman" w:hAnsi="Times New Roman" w:cs="Times New Roman"/>
                <w:sz w:val="24"/>
                <w:szCs w:val="24"/>
              </w:rPr>
              <w:t>лизме. Романтическая лирика начала века (К.Н.Батюшков, Н.М.Языков, Е.А.Баратынский, К.Ф.Рылеев, Д.В.Давыдов, П.А.Вяземский).</w:t>
            </w:r>
          </w:p>
        </w:tc>
        <w:tc>
          <w:tcPr>
            <w:tcW w:w="9065" w:type="dxa"/>
          </w:tcPr>
          <w:p w:rsidR="00DA5CC5" w:rsidRPr="00A67121" w:rsidRDefault="00DA5CC5" w:rsidP="004908F7">
            <w:pPr>
              <w:spacing w:after="0" w:line="240" w:lineRule="auto"/>
              <w:ind w:left="57" w:right="57"/>
              <w:jc w:val="both"/>
              <w:rPr>
                <w:rFonts w:ascii="Times New Roman" w:hAnsi="Times New Roman" w:cs="Times New Roman"/>
              </w:rPr>
            </w:pPr>
            <w:r w:rsidRPr="00A67121">
              <w:rPr>
                <w:rFonts w:ascii="Times New Roman" w:hAnsi="Times New Roman" w:cs="Times New Roman"/>
              </w:rPr>
              <w:t>Конспектирование лекции учителя о романтизме. Отчёты о выполнении коллективного учебного проекта. Выразительное чтение стихотворений наизусть. Монологические соо</w:t>
            </w:r>
            <w:r w:rsidRPr="00A67121">
              <w:rPr>
                <w:rFonts w:ascii="Times New Roman" w:hAnsi="Times New Roman" w:cs="Times New Roman"/>
              </w:rPr>
              <w:t>б</w:t>
            </w:r>
            <w:r w:rsidRPr="00A67121">
              <w:rPr>
                <w:rFonts w:ascii="Times New Roman" w:hAnsi="Times New Roman" w:cs="Times New Roman"/>
              </w:rPr>
              <w:t>щения о поэтах первой половины XIX века (по группам). Устный или письменный ответ на вопрос (с использованием цитирования). Участие в коллективном диалоге. Практическая работа. Краткий письменный ответ на вопрос «Как проявились черты романтизма в стихах русских поэтов начала XIX века?».</w:t>
            </w:r>
          </w:p>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Самостоятельная работа. Составление плана статьи «Русская литература XIX века», выпо</w:t>
            </w:r>
            <w:r w:rsidRPr="00A67121">
              <w:rPr>
                <w:rFonts w:ascii="Times New Roman" w:hAnsi="Times New Roman" w:cs="Times New Roman"/>
              </w:rPr>
              <w:t>л</w:t>
            </w:r>
            <w:r w:rsidRPr="00A67121">
              <w:rPr>
                <w:rFonts w:ascii="Times New Roman" w:hAnsi="Times New Roman" w:cs="Times New Roman"/>
              </w:rPr>
              <w:t>нение заданий статьи «Русская поэзия XIX века» и ответы на вопросы практикума «Читаем, думаем, спорим…» (раздел «Проверьте себя»). Подготовка сообщения о В. А. Жуковском на основе самостоятельного поиска материалов с использованием справочной литературы и ресурсов Интернета</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6.10</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631DEE" w:rsidP="004908F7">
            <w:pPr>
              <w:tabs>
                <w:tab w:val="center" w:pos="4677"/>
                <w:tab w:val="right" w:pos="9355"/>
              </w:tabs>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6.10</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t>1</w:t>
            </w:r>
            <w:r>
              <w:rPr>
                <w:rFonts w:ascii="Times New Roman" w:hAnsi="Times New Roman" w:cs="Times New Roman"/>
                <w:sz w:val="20"/>
                <w:szCs w:val="20"/>
              </w:rPr>
              <w:t>7</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86624F">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xml:space="preserve">Романтическая лирика начала </w:t>
            </w:r>
            <w:r w:rsidRPr="00A67121">
              <w:rPr>
                <w:rFonts w:ascii="Times New Roman" w:hAnsi="Times New Roman" w:cs="Times New Roman"/>
                <w:sz w:val="24"/>
                <w:szCs w:val="24"/>
                <w:lang w:val="en-US"/>
              </w:rPr>
              <w:t>XIX</w:t>
            </w:r>
            <w:r w:rsidRPr="00A67121">
              <w:rPr>
                <w:rFonts w:ascii="Times New Roman" w:hAnsi="Times New Roman" w:cs="Times New Roman"/>
                <w:sz w:val="24"/>
                <w:szCs w:val="24"/>
              </w:rPr>
              <w:t xml:space="preserve"> века. «Его стихов пленительная сладость…» </w:t>
            </w:r>
            <w:r>
              <w:rPr>
                <w:rFonts w:ascii="Times New Roman" w:hAnsi="Times New Roman" w:cs="Times New Roman"/>
                <w:sz w:val="24"/>
                <w:szCs w:val="24"/>
              </w:rPr>
              <w:t>«Море», «</w:t>
            </w:r>
            <w:proofErr w:type="spellStart"/>
            <w:r>
              <w:rPr>
                <w:rFonts w:ascii="Times New Roman" w:hAnsi="Times New Roman" w:cs="Times New Roman"/>
                <w:sz w:val="24"/>
                <w:szCs w:val="24"/>
              </w:rPr>
              <w:t>Неыразимое</w:t>
            </w:r>
            <w:proofErr w:type="spellEnd"/>
            <w:r>
              <w:rPr>
                <w:rFonts w:ascii="Times New Roman" w:hAnsi="Times New Roman" w:cs="Times New Roman"/>
                <w:sz w:val="24"/>
                <w:szCs w:val="24"/>
              </w:rPr>
              <w:t xml:space="preserve">» </w:t>
            </w:r>
            <w:r w:rsidRPr="00A67121">
              <w:rPr>
                <w:rFonts w:ascii="Times New Roman" w:hAnsi="Times New Roman" w:cs="Times New Roman"/>
                <w:sz w:val="24"/>
                <w:szCs w:val="24"/>
              </w:rPr>
              <w:t xml:space="preserve">В.А.Жуковский. </w:t>
            </w:r>
          </w:p>
        </w:tc>
        <w:tc>
          <w:tcPr>
            <w:tcW w:w="9065" w:type="dxa"/>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Конспектирование лекции учителя о Жуковском и о романтизме. Устный рассказ о биогр</w:t>
            </w:r>
            <w:r w:rsidRPr="00A67121">
              <w:rPr>
                <w:rFonts w:ascii="Times New Roman" w:hAnsi="Times New Roman" w:cs="Times New Roman"/>
              </w:rPr>
              <w:t>а</w:t>
            </w:r>
            <w:r w:rsidRPr="00A67121">
              <w:rPr>
                <w:rFonts w:ascii="Times New Roman" w:hAnsi="Times New Roman" w:cs="Times New Roman"/>
              </w:rPr>
              <w:t>фии и творчестве поэта. Подбор и обобщение дополнительного материала о биографии и творчестве Жуковского. Выразительное чтение стихотворений поэта. Выразительное чтение стихотворения «Море». Составление лексических и историко-культурных комментариев. Выявление характерных для романтической лирики тем, образов и приёмов изображения человека. Соотнесение содержания стихотворения с романтическими принципами изобр</w:t>
            </w:r>
            <w:r w:rsidRPr="00A67121">
              <w:rPr>
                <w:rFonts w:ascii="Times New Roman" w:hAnsi="Times New Roman" w:cs="Times New Roman"/>
              </w:rPr>
              <w:t>а</w:t>
            </w:r>
            <w:r w:rsidRPr="00A67121">
              <w:rPr>
                <w:rFonts w:ascii="Times New Roman" w:hAnsi="Times New Roman" w:cs="Times New Roman"/>
              </w:rPr>
              <w:t>жения жизни и человека. Устный или письменный ответ на вопрос (с использованием цит</w:t>
            </w:r>
            <w:r w:rsidRPr="00A67121">
              <w:rPr>
                <w:rFonts w:ascii="Times New Roman" w:hAnsi="Times New Roman" w:cs="Times New Roman"/>
              </w:rPr>
              <w:t>и</w:t>
            </w:r>
            <w:r w:rsidRPr="00A67121">
              <w:rPr>
                <w:rFonts w:ascii="Times New Roman" w:hAnsi="Times New Roman" w:cs="Times New Roman"/>
              </w:rPr>
              <w:t>рования). Работа со словарём литературоведческих терминов. Поиск примеров, иллюстр</w:t>
            </w:r>
            <w:r w:rsidRPr="00A67121">
              <w:rPr>
                <w:rFonts w:ascii="Times New Roman" w:hAnsi="Times New Roman" w:cs="Times New Roman"/>
              </w:rPr>
              <w:t>и</w:t>
            </w:r>
            <w:r w:rsidRPr="00A67121">
              <w:rPr>
                <w:rFonts w:ascii="Times New Roman" w:hAnsi="Times New Roman" w:cs="Times New Roman"/>
              </w:rPr>
              <w:t>рующих понятие «элегия». Практическая работа. Подбор цитат из стихотворения «Море» на тему «Море и небо». Самостоятельная работа. Конспектирование статьи учебника о Жуко</w:t>
            </w:r>
            <w:r w:rsidRPr="00A67121">
              <w:rPr>
                <w:rFonts w:ascii="Times New Roman" w:hAnsi="Times New Roman" w:cs="Times New Roman"/>
              </w:rPr>
              <w:t>в</w:t>
            </w:r>
            <w:r w:rsidRPr="00A67121">
              <w:rPr>
                <w:rFonts w:ascii="Times New Roman" w:hAnsi="Times New Roman" w:cs="Times New Roman"/>
              </w:rPr>
              <w:t>ском. Подготовка выразительного чтения стихотворения наизусть и его письменный анализ. Ответы на вопросы викторины № 4 (см. практикум «Читаем, думаем, спорим…»)</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9</w:t>
            </w:r>
            <w:r w:rsidR="00DA5CC5">
              <w:rPr>
                <w:rFonts w:ascii="Times New Roman" w:hAnsi="Times New Roman" w:cs="Times New Roman"/>
                <w:sz w:val="24"/>
                <w:szCs w:val="24"/>
                <w:lang w:eastAsia="ar-SA"/>
              </w:rPr>
              <w:t>.10</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631DEE" w:rsidP="004908F7">
            <w:pPr>
              <w:tabs>
                <w:tab w:val="center" w:pos="4677"/>
                <w:tab w:val="right" w:pos="9355"/>
              </w:tabs>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8.10</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t>1</w:t>
            </w:r>
            <w:r>
              <w:rPr>
                <w:rFonts w:ascii="Times New Roman" w:hAnsi="Times New Roman" w:cs="Times New Roman"/>
                <w:sz w:val="20"/>
                <w:szCs w:val="20"/>
              </w:rPr>
              <w:t>8</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Нравственный мир г</w:t>
            </w:r>
            <w:r w:rsidRPr="00A67121">
              <w:rPr>
                <w:rFonts w:ascii="Times New Roman" w:hAnsi="Times New Roman" w:cs="Times New Roman"/>
                <w:sz w:val="24"/>
                <w:szCs w:val="24"/>
              </w:rPr>
              <w:t>е</w:t>
            </w:r>
            <w:r w:rsidRPr="00A67121">
              <w:rPr>
                <w:rFonts w:ascii="Times New Roman" w:hAnsi="Times New Roman" w:cs="Times New Roman"/>
                <w:sz w:val="24"/>
                <w:szCs w:val="24"/>
              </w:rPr>
              <w:t>роини баллады В.А.Жуковского «Све</w:t>
            </w:r>
            <w:r w:rsidRPr="00A67121">
              <w:rPr>
                <w:rFonts w:ascii="Times New Roman" w:hAnsi="Times New Roman" w:cs="Times New Roman"/>
                <w:sz w:val="24"/>
                <w:szCs w:val="24"/>
              </w:rPr>
              <w:t>т</w:t>
            </w:r>
            <w:r w:rsidRPr="00A67121">
              <w:rPr>
                <w:rFonts w:ascii="Times New Roman" w:hAnsi="Times New Roman" w:cs="Times New Roman"/>
                <w:sz w:val="24"/>
                <w:szCs w:val="24"/>
              </w:rPr>
              <w:t xml:space="preserve">лана». </w:t>
            </w:r>
          </w:p>
          <w:p w:rsidR="00DA5CC5" w:rsidRPr="00A67121" w:rsidRDefault="00DA5CC5" w:rsidP="00536985">
            <w:pPr>
              <w:shd w:val="clear" w:color="auto" w:fill="FFFFFF"/>
              <w:spacing w:after="0" w:line="240" w:lineRule="auto"/>
              <w:ind w:left="57" w:right="57"/>
              <w:jc w:val="both"/>
              <w:rPr>
                <w:rFonts w:ascii="Times New Roman" w:hAnsi="Times New Roman" w:cs="Times New Roman"/>
                <w:sz w:val="24"/>
                <w:szCs w:val="24"/>
              </w:rPr>
            </w:pPr>
          </w:p>
        </w:tc>
        <w:tc>
          <w:tcPr>
            <w:tcW w:w="9065" w:type="dxa"/>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Выразительное чтение баллады наизусть. Характеристика героини русской романтической баллады. Устный или письменный ответ на вопрос (с использованием цитирования). С</w:t>
            </w:r>
            <w:r w:rsidRPr="00A67121">
              <w:rPr>
                <w:rFonts w:ascii="Times New Roman" w:hAnsi="Times New Roman" w:cs="Times New Roman"/>
              </w:rPr>
              <w:t>о</w:t>
            </w:r>
            <w:r w:rsidRPr="00A67121">
              <w:rPr>
                <w:rFonts w:ascii="Times New Roman" w:hAnsi="Times New Roman" w:cs="Times New Roman"/>
              </w:rPr>
              <w:t>ставление плана, в том числе цитатного. Выводы об особенностях художественного мира, сюжетов, проблематики и тематики произведений В. А. Жуковского. Выявление черт фольклорной традиции в балладе, определение в ней художественной функции фолькло</w:t>
            </w:r>
            <w:r w:rsidRPr="00A67121">
              <w:rPr>
                <w:rFonts w:ascii="Times New Roman" w:hAnsi="Times New Roman" w:cs="Times New Roman"/>
              </w:rPr>
              <w:t>р</w:t>
            </w:r>
            <w:r w:rsidRPr="00A67121">
              <w:rPr>
                <w:rFonts w:ascii="Times New Roman" w:hAnsi="Times New Roman" w:cs="Times New Roman"/>
              </w:rPr>
              <w:t xml:space="preserve">ных мотивов, образов, поэтических средств. Практическая работа. Подбор цитат на тему </w:t>
            </w:r>
            <w:r w:rsidRPr="00A67121">
              <w:rPr>
                <w:rFonts w:ascii="Times New Roman" w:hAnsi="Times New Roman" w:cs="Times New Roman"/>
              </w:rPr>
              <w:lastRenderedPageBreak/>
              <w:t>«Черты фольклора в балладе „Светлана“». Характеристика особенностей поэзии русского романтизма (на уровне языка, композиции, образа времени и пространства, образа романт</w:t>
            </w:r>
            <w:r w:rsidRPr="00A67121">
              <w:rPr>
                <w:rFonts w:ascii="Times New Roman" w:hAnsi="Times New Roman" w:cs="Times New Roman"/>
              </w:rPr>
              <w:t>и</w:t>
            </w:r>
            <w:r w:rsidRPr="00A67121">
              <w:rPr>
                <w:rFonts w:ascii="Times New Roman" w:hAnsi="Times New Roman" w:cs="Times New Roman"/>
              </w:rPr>
              <w:t xml:space="preserve">ческого героя). Самостоятельная работа. Письменный ответ на один из вопросов: 1. Какой характер придают балладе «Светлана» элементы русского фольклора? 2. В чём особенности баллады «Светлана» как романтического произведения? Подбор материала о биографии и творчестве А. С. </w:t>
            </w:r>
            <w:proofErr w:type="spellStart"/>
            <w:r w:rsidRPr="00A67121">
              <w:rPr>
                <w:rFonts w:ascii="Times New Roman" w:hAnsi="Times New Roman" w:cs="Times New Roman"/>
              </w:rPr>
              <w:t>Грибоедова</w:t>
            </w:r>
            <w:proofErr w:type="spellEnd"/>
            <w:r w:rsidRPr="00A67121">
              <w:rPr>
                <w:rFonts w:ascii="Times New Roman" w:hAnsi="Times New Roman" w:cs="Times New Roman"/>
              </w:rPr>
              <w:t>, истории создания комедии «Горе от ума», её прототипах с и</w:t>
            </w:r>
            <w:r w:rsidRPr="00A67121">
              <w:rPr>
                <w:rFonts w:ascii="Times New Roman" w:hAnsi="Times New Roman" w:cs="Times New Roman"/>
              </w:rPr>
              <w:t>с</w:t>
            </w:r>
            <w:r w:rsidRPr="00A67121">
              <w:rPr>
                <w:rFonts w:ascii="Times New Roman" w:hAnsi="Times New Roman" w:cs="Times New Roman"/>
              </w:rPr>
              <w:t xml:space="preserve">пользованием практикума «Читаем, думаем, спорим…», справочной литературы и ресурсов Интернета. Чтение комедии «Горе от ума». Проект. Составление электронной презентации «Сюжеты и герои русских и зарубежных баллад» (с обобщением ранее </w:t>
            </w:r>
            <w:proofErr w:type="gramStart"/>
            <w:r w:rsidRPr="00A67121">
              <w:rPr>
                <w:rFonts w:ascii="Times New Roman" w:hAnsi="Times New Roman" w:cs="Times New Roman"/>
              </w:rPr>
              <w:t>изученного</w:t>
            </w:r>
            <w:proofErr w:type="gramEnd"/>
            <w:r w:rsidRPr="00A67121">
              <w:rPr>
                <w:rFonts w:ascii="Times New Roman" w:hAnsi="Times New Roman" w:cs="Times New Roman"/>
              </w:rPr>
              <w:t>)</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lastRenderedPageBreak/>
              <w:t>10</w:t>
            </w:r>
            <w:r w:rsidR="00DA5CC5">
              <w:rPr>
                <w:rFonts w:ascii="Times New Roman" w:hAnsi="Times New Roman" w:cs="Times New Roman"/>
                <w:sz w:val="24"/>
                <w:szCs w:val="24"/>
                <w:lang w:eastAsia="ar-SA"/>
              </w:rPr>
              <w:t>.10</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631DEE" w:rsidP="004908F7">
            <w:pPr>
              <w:tabs>
                <w:tab w:val="center" w:pos="4677"/>
                <w:tab w:val="right" w:pos="9355"/>
              </w:tabs>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10.10</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lastRenderedPageBreak/>
              <w:t>1</w:t>
            </w:r>
            <w:r>
              <w:rPr>
                <w:rFonts w:ascii="Times New Roman" w:hAnsi="Times New Roman" w:cs="Times New Roman"/>
                <w:sz w:val="20"/>
                <w:szCs w:val="20"/>
              </w:rPr>
              <w:t>9</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А.С.Грибоедов: личность и судьба драматурга.</w:t>
            </w:r>
          </w:p>
          <w:p w:rsidR="00DA5CC5" w:rsidRPr="00A67121" w:rsidRDefault="00DA5CC5" w:rsidP="00536985">
            <w:pPr>
              <w:shd w:val="clear" w:color="auto" w:fill="FFFFFF"/>
              <w:spacing w:after="0" w:line="240" w:lineRule="auto"/>
              <w:ind w:left="57" w:right="57"/>
              <w:jc w:val="both"/>
              <w:rPr>
                <w:rFonts w:ascii="Times New Roman" w:hAnsi="Times New Roman" w:cs="Times New Roman"/>
                <w:sz w:val="24"/>
                <w:szCs w:val="24"/>
              </w:rPr>
            </w:pPr>
          </w:p>
        </w:tc>
        <w:tc>
          <w:tcPr>
            <w:tcW w:w="9065" w:type="dxa"/>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 xml:space="preserve">Конспектирование лекции учителя об А. С. </w:t>
            </w:r>
            <w:proofErr w:type="spellStart"/>
            <w:r w:rsidRPr="00A67121">
              <w:rPr>
                <w:rFonts w:ascii="Times New Roman" w:hAnsi="Times New Roman" w:cs="Times New Roman"/>
              </w:rPr>
              <w:t>Грибоедове</w:t>
            </w:r>
            <w:proofErr w:type="spellEnd"/>
            <w:r w:rsidRPr="00A67121">
              <w:rPr>
                <w:rFonts w:ascii="Times New Roman" w:hAnsi="Times New Roman" w:cs="Times New Roman"/>
              </w:rPr>
              <w:t>. Устный рассказ о биографии и творчестве писателя. Подбор и обобщение дополнительного материала о биографии и тво</w:t>
            </w:r>
            <w:r w:rsidRPr="00A67121">
              <w:rPr>
                <w:rFonts w:ascii="Times New Roman" w:hAnsi="Times New Roman" w:cs="Times New Roman"/>
              </w:rPr>
              <w:t>р</w:t>
            </w:r>
            <w:r w:rsidRPr="00A67121">
              <w:rPr>
                <w:rFonts w:ascii="Times New Roman" w:hAnsi="Times New Roman" w:cs="Times New Roman"/>
              </w:rPr>
              <w:t xml:space="preserve">честве А. С. </w:t>
            </w:r>
            <w:proofErr w:type="spellStart"/>
            <w:r w:rsidRPr="00A67121">
              <w:rPr>
                <w:rFonts w:ascii="Times New Roman" w:hAnsi="Times New Roman" w:cs="Times New Roman"/>
              </w:rPr>
              <w:t>Грибоедова</w:t>
            </w:r>
            <w:proofErr w:type="spellEnd"/>
            <w:r w:rsidRPr="00A67121">
              <w:rPr>
                <w:rFonts w:ascii="Times New Roman" w:hAnsi="Times New Roman" w:cs="Times New Roman"/>
              </w:rPr>
              <w:t>. Устный или письменный ответ на вопрос. Участие в коллективном диалоге. Определение родовой принадлежности пьесы, выделение характерных признаков драмы. Жанровая характеристика пьесы: выделение характерных признаков комедии. О</w:t>
            </w:r>
            <w:r w:rsidRPr="00A67121">
              <w:rPr>
                <w:rFonts w:ascii="Times New Roman" w:hAnsi="Times New Roman" w:cs="Times New Roman"/>
              </w:rPr>
              <w:t>б</w:t>
            </w:r>
            <w:r w:rsidRPr="00A67121">
              <w:rPr>
                <w:rFonts w:ascii="Times New Roman" w:hAnsi="Times New Roman" w:cs="Times New Roman"/>
              </w:rPr>
              <w:t>суждение списка действующих лиц комедии. Практическая работа. Составление плана письменного высказывания «Черты комедии в пьесе „Горе от ума“». Комментирование «г</w:t>
            </w:r>
            <w:r w:rsidRPr="00A67121">
              <w:rPr>
                <w:rFonts w:ascii="Times New Roman" w:hAnsi="Times New Roman" w:cs="Times New Roman"/>
              </w:rPr>
              <w:t>о</w:t>
            </w:r>
            <w:r w:rsidRPr="00A67121">
              <w:rPr>
                <w:rFonts w:ascii="Times New Roman" w:hAnsi="Times New Roman" w:cs="Times New Roman"/>
              </w:rPr>
              <w:t>ворящих» фамилий героев. 281 Самостоятельная работа. Конспектирование статьи учебн</w:t>
            </w:r>
            <w:r w:rsidRPr="00A67121">
              <w:rPr>
                <w:rFonts w:ascii="Times New Roman" w:hAnsi="Times New Roman" w:cs="Times New Roman"/>
              </w:rPr>
              <w:t>и</w:t>
            </w:r>
            <w:r w:rsidRPr="00A67121">
              <w:rPr>
                <w:rFonts w:ascii="Times New Roman" w:hAnsi="Times New Roman" w:cs="Times New Roman"/>
              </w:rPr>
              <w:t xml:space="preserve">ка «Александр Сергеевич Грибоедов». Составление хронологической таблицы жизни и творчества писателя. Письменный ответ на вопрос «В чём исключительность личности </w:t>
            </w:r>
            <w:proofErr w:type="spellStart"/>
            <w:r w:rsidRPr="00A67121">
              <w:rPr>
                <w:rFonts w:ascii="Times New Roman" w:hAnsi="Times New Roman" w:cs="Times New Roman"/>
              </w:rPr>
              <w:t>Грибоедова</w:t>
            </w:r>
            <w:proofErr w:type="spellEnd"/>
            <w:r w:rsidRPr="00A67121">
              <w:rPr>
                <w:rFonts w:ascii="Times New Roman" w:hAnsi="Times New Roman" w:cs="Times New Roman"/>
              </w:rPr>
              <w:t>?». Подготовка сообщения на тему «„Говорящие“ имена и фамилии в комедии»</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13</w:t>
            </w:r>
            <w:r w:rsidR="00DA5CC5">
              <w:rPr>
                <w:rFonts w:ascii="Times New Roman" w:hAnsi="Times New Roman" w:cs="Times New Roman"/>
                <w:sz w:val="24"/>
                <w:szCs w:val="24"/>
                <w:lang w:eastAsia="ar-SA"/>
              </w:rPr>
              <w:t>.10</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631DEE" w:rsidP="004908F7">
            <w:pPr>
              <w:tabs>
                <w:tab w:val="center" w:pos="4677"/>
                <w:tab w:val="right" w:pos="9355"/>
              </w:tabs>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13.10</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0"/>
                <w:szCs w:val="20"/>
              </w:rPr>
            </w:pPr>
            <w:r>
              <w:rPr>
                <w:rFonts w:ascii="Times New Roman" w:hAnsi="Times New Roman" w:cs="Times New Roman"/>
                <w:sz w:val="20"/>
                <w:szCs w:val="20"/>
              </w:rPr>
              <w:t>20</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Знакомство  с  героями  комедии   «Горе  от  ума».</w:t>
            </w:r>
          </w:p>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Анализ  первого  дейс</w:t>
            </w:r>
            <w:r w:rsidRPr="00A67121">
              <w:rPr>
                <w:rFonts w:ascii="Times New Roman" w:hAnsi="Times New Roman" w:cs="Times New Roman"/>
                <w:sz w:val="24"/>
                <w:szCs w:val="24"/>
              </w:rPr>
              <w:t>т</w:t>
            </w:r>
            <w:r w:rsidRPr="00A67121">
              <w:rPr>
                <w:rFonts w:ascii="Times New Roman" w:hAnsi="Times New Roman" w:cs="Times New Roman"/>
                <w:sz w:val="24"/>
                <w:szCs w:val="24"/>
              </w:rPr>
              <w:t>вия.</w:t>
            </w:r>
          </w:p>
          <w:p w:rsidR="00DA5CC5" w:rsidRPr="00A67121" w:rsidRDefault="00DA5CC5" w:rsidP="00536985">
            <w:pPr>
              <w:shd w:val="clear" w:color="auto" w:fill="FFFFFF"/>
              <w:spacing w:after="0" w:line="240" w:lineRule="auto"/>
              <w:ind w:left="57" w:right="57"/>
              <w:jc w:val="both"/>
              <w:rPr>
                <w:rFonts w:ascii="Times New Roman" w:hAnsi="Times New Roman" w:cs="Times New Roman"/>
                <w:sz w:val="24"/>
                <w:szCs w:val="24"/>
              </w:rPr>
            </w:pPr>
          </w:p>
        </w:tc>
        <w:tc>
          <w:tcPr>
            <w:tcW w:w="9065" w:type="dxa"/>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Выразительное чтение ключевых сцен пьесы. Составление лексических и историко-культурных комментариев. Устное рецензирование выразительного чтения одноклассников, исполнения актёров (</w:t>
            </w:r>
            <w:proofErr w:type="gramStart"/>
            <w:r w:rsidRPr="00A67121">
              <w:rPr>
                <w:rFonts w:ascii="Times New Roman" w:hAnsi="Times New Roman" w:cs="Times New Roman"/>
              </w:rPr>
              <w:t>см</w:t>
            </w:r>
            <w:proofErr w:type="gramEnd"/>
            <w:r w:rsidRPr="00A67121">
              <w:rPr>
                <w:rFonts w:ascii="Times New Roman" w:hAnsi="Times New Roman" w:cs="Times New Roman"/>
              </w:rPr>
              <w:t>. задания фонохрестоматии). Формулирование вопросов по тексту произведения. Обзор содержания действий комедии с использованием материалов и зад</w:t>
            </w:r>
            <w:r w:rsidRPr="00A67121">
              <w:rPr>
                <w:rFonts w:ascii="Times New Roman" w:hAnsi="Times New Roman" w:cs="Times New Roman"/>
              </w:rPr>
              <w:t>а</w:t>
            </w:r>
            <w:r w:rsidRPr="00A67121">
              <w:rPr>
                <w:rFonts w:ascii="Times New Roman" w:hAnsi="Times New Roman" w:cs="Times New Roman"/>
              </w:rPr>
              <w:t>ний практикума «Читаем, думаем, спорим…». Характеристика сюжета пьесы, её тематики, проблематики, жанра, идейно-эмоционального содержания. Определение типа конфликта в комедии и основных стадий его развития. Выявление авторской самобытности в постановке общественно значимых проблем. Характеристика героев комедии. Выявление характерных для комедии первой половины Х</w:t>
            </w:r>
            <w:proofErr w:type="gramStart"/>
            <w:r w:rsidRPr="00A67121">
              <w:rPr>
                <w:rFonts w:ascii="Times New Roman" w:hAnsi="Times New Roman" w:cs="Times New Roman"/>
              </w:rPr>
              <w:t>I</w:t>
            </w:r>
            <w:proofErr w:type="gramEnd"/>
            <w:r w:rsidRPr="00A67121">
              <w:rPr>
                <w:rFonts w:ascii="Times New Roman" w:hAnsi="Times New Roman" w:cs="Times New Roman"/>
              </w:rPr>
              <w:t>Х века тем, образов и приёмов изображения человека. Устный или письменный ответ на вопрос (с использованием цитирования). Работа со слов</w:t>
            </w:r>
            <w:r w:rsidRPr="00A67121">
              <w:rPr>
                <w:rFonts w:ascii="Times New Roman" w:hAnsi="Times New Roman" w:cs="Times New Roman"/>
              </w:rPr>
              <w:t>а</w:t>
            </w:r>
            <w:r w:rsidRPr="00A67121">
              <w:rPr>
                <w:rFonts w:ascii="Times New Roman" w:hAnsi="Times New Roman" w:cs="Times New Roman"/>
              </w:rPr>
              <w:t>рём литературоведческих терминов. Подбор примеров, иллюстрирующих понятие «ком</w:t>
            </w:r>
            <w:r w:rsidRPr="00A67121">
              <w:rPr>
                <w:rFonts w:ascii="Times New Roman" w:hAnsi="Times New Roman" w:cs="Times New Roman"/>
              </w:rPr>
              <w:t>е</w:t>
            </w:r>
            <w:r w:rsidRPr="00A67121">
              <w:rPr>
                <w:rFonts w:ascii="Times New Roman" w:hAnsi="Times New Roman" w:cs="Times New Roman"/>
              </w:rPr>
              <w:t>дия». Практическая работа. Составление таблицы «Общественный и личный конфликт в комедии». Подбор цитат на темы «Личный и общественный конфликт комедии» и «</w:t>
            </w:r>
            <w:proofErr w:type="spellStart"/>
            <w:r w:rsidRPr="00A67121">
              <w:rPr>
                <w:rFonts w:ascii="Times New Roman" w:hAnsi="Times New Roman" w:cs="Times New Roman"/>
              </w:rPr>
              <w:t>Фам</w:t>
            </w:r>
            <w:r w:rsidRPr="00A67121">
              <w:rPr>
                <w:rFonts w:ascii="Times New Roman" w:hAnsi="Times New Roman" w:cs="Times New Roman"/>
              </w:rPr>
              <w:t>у</w:t>
            </w:r>
            <w:r w:rsidRPr="00A67121">
              <w:rPr>
                <w:rFonts w:ascii="Times New Roman" w:hAnsi="Times New Roman" w:cs="Times New Roman"/>
              </w:rPr>
              <w:t>совская</w:t>
            </w:r>
            <w:proofErr w:type="spellEnd"/>
            <w:r w:rsidRPr="00A67121">
              <w:rPr>
                <w:rFonts w:ascii="Times New Roman" w:hAnsi="Times New Roman" w:cs="Times New Roman"/>
              </w:rPr>
              <w:t xml:space="preserve"> Москва в комедии». Сопоставление персонажей комедии. Составление плана гру</w:t>
            </w:r>
            <w:r w:rsidRPr="00A67121">
              <w:rPr>
                <w:rFonts w:ascii="Times New Roman" w:hAnsi="Times New Roman" w:cs="Times New Roman"/>
              </w:rPr>
              <w:t>п</w:t>
            </w:r>
            <w:r w:rsidRPr="00A67121">
              <w:rPr>
                <w:rFonts w:ascii="Times New Roman" w:hAnsi="Times New Roman" w:cs="Times New Roman"/>
              </w:rPr>
              <w:t>повой характеристики героев.</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16</w:t>
            </w:r>
            <w:r w:rsidR="00DA5CC5">
              <w:rPr>
                <w:rFonts w:ascii="Times New Roman" w:hAnsi="Times New Roman" w:cs="Times New Roman"/>
                <w:sz w:val="24"/>
                <w:szCs w:val="24"/>
                <w:lang w:eastAsia="ar-SA"/>
              </w:rPr>
              <w:t>.10</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631DEE" w:rsidP="004908F7">
            <w:pPr>
              <w:tabs>
                <w:tab w:val="center" w:pos="4677"/>
                <w:tab w:val="right" w:pos="9355"/>
              </w:tabs>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15.10</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t>2</w:t>
            </w:r>
            <w:r>
              <w:rPr>
                <w:rFonts w:ascii="Times New Roman" w:hAnsi="Times New Roman" w:cs="Times New Roman"/>
                <w:sz w:val="20"/>
                <w:szCs w:val="20"/>
              </w:rPr>
              <w:t>1</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proofErr w:type="spellStart"/>
            <w:r w:rsidRPr="00A67121">
              <w:rPr>
                <w:rFonts w:ascii="Times New Roman" w:hAnsi="Times New Roman" w:cs="Times New Roman"/>
                <w:sz w:val="24"/>
                <w:szCs w:val="24"/>
              </w:rPr>
              <w:t>Фамусовская</w:t>
            </w:r>
            <w:proofErr w:type="spellEnd"/>
            <w:r w:rsidRPr="00A67121">
              <w:rPr>
                <w:rFonts w:ascii="Times New Roman" w:hAnsi="Times New Roman" w:cs="Times New Roman"/>
                <w:sz w:val="24"/>
                <w:szCs w:val="24"/>
              </w:rPr>
              <w:t xml:space="preserve"> Москва в комедии «Горе от ума». Анализ второго дейс</w:t>
            </w:r>
            <w:r w:rsidRPr="00A67121">
              <w:rPr>
                <w:rFonts w:ascii="Times New Roman" w:hAnsi="Times New Roman" w:cs="Times New Roman"/>
                <w:sz w:val="24"/>
                <w:szCs w:val="24"/>
              </w:rPr>
              <w:t>т</w:t>
            </w:r>
            <w:r w:rsidRPr="00A67121">
              <w:rPr>
                <w:rFonts w:ascii="Times New Roman" w:hAnsi="Times New Roman" w:cs="Times New Roman"/>
                <w:sz w:val="24"/>
                <w:szCs w:val="24"/>
              </w:rPr>
              <w:lastRenderedPageBreak/>
              <w:t>вия.</w:t>
            </w:r>
          </w:p>
          <w:p w:rsidR="00DA5CC5" w:rsidRPr="00A67121" w:rsidRDefault="00DA5CC5" w:rsidP="00536985">
            <w:pPr>
              <w:shd w:val="clear" w:color="auto" w:fill="FFFFFF"/>
              <w:spacing w:after="0" w:line="240" w:lineRule="auto"/>
              <w:ind w:left="57" w:right="57"/>
              <w:jc w:val="both"/>
              <w:rPr>
                <w:rFonts w:ascii="Times New Roman" w:hAnsi="Times New Roman" w:cs="Times New Roman"/>
                <w:sz w:val="24"/>
                <w:szCs w:val="24"/>
              </w:rPr>
            </w:pPr>
          </w:p>
        </w:tc>
        <w:tc>
          <w:tcPr>
            <w:tcW w:w="9065" w:type="dxa"/>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lastRenderedPageBreak/>
              <w:t>Выразительное чтение фрагментов комедии наизусть и по ролям. Устное рецензирование выразительного чтения одноклассников, исполнения актёров (</w:t>
            </w:r>
            <w:proofErr w:type="gramStart"/>
            <w:r w:rsidRPr="00A67121">
              <w:rPr>
                <w:rFonts w:ascii="Times New Roman" w:hAnsi="Times New Roman" w:cs="Times New Roman"/>
              </w:rPr>
              <w:t>см</w:t>
            </w:r>
            <w:proofErr w:type="gramEnd"/>
            <w:r w:rsidRPr="00A67121">
              <w:rPr>
                <w:rFonts w:ascii="Times New Roman" w:hAnsi="Times New Roman" w:cs="Times New Roman"/>
              </w:rPr>
              <w:t>. задания фонохрестом</w:t>
            </w:r>
            <w:r w:rsidRPr="00A67121">
              <w:rPr>
                <w:rFonts w:ascii="Times New Roman" w:hAnsi="Times New Roman" w:cs="Times New Roman"/>
              </w:rPr>
              <w:t>а</w:t>
            </w:r>
            <w:r w:rsidRPr="00A67121">
              <w:rPr>
                <w:rFonts w:ascii="Times New Roman" w:hAnsi="Times New Roman" w:cs="Times New Roman"/>
              </w:rPr>
              <w:t xml:space="preserve">тии). Устный или письменный ответ на вопрос, в том числе с использованием цитирования. </w:t>
            </w:r>
            <w:r w:rsidRPr="00A67121">
              <w:rPr>
                <w:rFonts w:ascii="Times New Roman" w:hAnsi="Times New Roman" w:cs="Times New Roman"/>
              </w:rPr>
              <w:lastRenderedPageBreak/>
              <w:t>Характеристика главного героя комедии. Подбор цитат на тему «Объекты обличения Ча</w:t>
            </w:r>
            <w:r w:rsidRPr="00A67121">
              <w:rPr>
                <w:rFonts w:ascii="Times New Roman" w:hAnsi="Times New Roman" w:cs="Times New Roman"/>
              </w:rPr>
              <w:t>ц</w:t>
            </w:r>
            <w:r w:rsidRPr="00A67121">
              <w:rPr>
                <w:rFonts w:ascii="Times New Roman" w:hAnsi="Times New Roman" w:cs="Times New Roman"/>
              </w:rPr>
              <w:t>кого». Выявление в образе героя комедии романтических и реалистических принципов из</w:t>
            </w:r>
            <w:r w:rsidRPr="00A67121">
              <w:rPr>
                <w:rFonts w:ascii="Times New Roman" w:hAnsi="Times New Roman" w:cs="Times New Roman"/>
              </w:rPr>
              <w:t>о</w:t>
            </w:r>
            <w:r w:rsidRPr="00A67121">
              <w:rPr>
                <w:rFonts w:ascii="Times New Roman" w:hAnsi="Times New Roman" w:cs="Times New Roman"/>
              </w:rPr>
              <w:t>бражения жизни и человека. Объяснение жизненной основы и художественной условности, индивидуальной неповторимости и типической обобщённости образа Чацкого. Практич</w:t>
            </w:r>
            <w:r w:rsidRPr="00A67121">
              <w:rPr>
                <w:rFonts w:ascii="Times New Roman" w:hAnsi="Times New Roman" w:cs="Times New Roman"/>
              </w:rPr>
              <w:t>е</w:t>
            </w:r>
            <w:r w:rsidRPr="00A67121">
              <w:rPr>
                <w:rFonts w:ascii="Times New Roman" w:hAnsi="Times New Roman" w:cs="Times New Roman"/>
              </w:rPr>
              <w:t>ская работа. Составление таблицы «Анализ монологов Чацкого». Составление плана анал</w:t>
            </w:r>
            <w:r w:rsidRPr="00A67121">
              <w:rPr>
                <w:rFonts w:ascii="Times New Roman" w:hAnsi="Times New Roman" w:cs="Times New Roman"/>
              </w:rPr>
              <w:t>и</w:t>
            </w:r>
            <w:r w:rsidRPr="00A67121">
              <w:rPr>
                <w:rFonts w:ascii="Times New Roman" w:hAnsi="Times New Roman" w:cs="Times New Roman"/>
              </w:rPr>
              <w:t>за фрагмента комедии. Устный анализ эпизода.</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lastRenderedPageBreak/>
              <w:t>17</w:t>
            </w:r>
            <w:r w:rsidR="00DA5CC5">
              <w:rPr>
                <w:rFonts w:ascii="Times New Roman" w:hAnsi="Times New Roman" w:cs="Times New Roman"/>
                <w:sz w:val="24"/>
                <w:szCs w:val="24"/>
                <w:lang w:eastAsia="ar-SA"/>
              </w:rPr>
              <w:t>.10</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631DEE" w:rsidP="004908F7">
            <w:pPr>
              <w:tabs>
                <w:tab w:val="center" w:pos="4677"/>
                <w:tab w:val="right" w:pos="9355"/>
              </w:tabs>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17.10</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lastRenderedPageBreak/>
              <w:t>2</w:t>
            </w:r>
            <w:r>
              <w:rPr>
                <w:rFonts w:ascii="Times New Roman" w:hAnsi="Times New Roman" w:cs="Times New Roman"/>
                <w:sz w:val="20"/>
                <w:szCs w:val="20"/>
              </w:rPr>
              <w:t>2</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xml:space="preserve">Проблема ума и безумия в комедии А.С. </w:t>
            </w:r>
            <w:proofErr w:type="spellStart"/>
            <w:r w:rsidRPr="00A67121">
              <w:rPr>
                <w:rFonts w:ascii="Times New Roman" w:hAnsi="Times New Roman" w:cs="Times New Roman"/>
                <w:sz w:val="24"/>
                <w:szCs w:val="24"/>
              </w:rPr>
              <w:t>Грибо</w:t>
            </w:r>
            <w:r w:rsidRPr="00A67121">
              <w:rPr>
                <w:rFonts w:ascii="Times New Roman" w:hAnsi="Times New Roman" w:cs="Times New Roman"/>
                <w:sz w:val="24"/>
                <w:szCs w:val="24"/>
              </w:rPr>
              <w:t>е</w:t>
            </w:r>
            <w:r w:rsidRPr="00A67121">
              <w:rPr>
                <w:rFonts w:ascii="Times New Roman" w:hAnsi="Times New Roman" w:cs="Times New Roman"/>
                <w:sz w:val="24"/>
                <w:szCs w:val="24"/>
              </w:rPr>
              <w:t>дова</w:t>
            </w:r>
            <w:proofErr w:type="spellEnd"/>
            <w:r w:rsidRPr="00A67121">
              <w:rPr>
                <w:rFonts w:ascii="Times New Roman" w:hAnsi="Times New Roman" w:cs="Times New Roman"/>
                <w:sz w:val="24"/>
                <w:szCs w:val="24"/>
              </w:rPr>
              <w:t xml:space="preserve"> «Горе от ума». Ан</w:t>
            </w:r>
            <w:r w:rsidRPr="00A67121">
              <w:rPr>
                <w:rFonts w:ascii="Times New Roman" w:hAnsi="Times New Roman" w:cs="Times New Roman"/>
                <w:sz w:val="24"/>
                <w:szCs w:val="24"/>
              </w:rPr>
              <w:t>а</w:t>
            </w:r>
            <w:r w:rsidRPr="00A67121">
              <w:rPr>
                <w:rFonts w:ascii="Times New Roman" w:hAnsi="Times New Roman" w:cs="Times New Roman"/>
                <w:sz w:val="24"/>
                <w:szCs w:val="24"/>
              </w:rPr>
              <w:t>лиз третьего и четвертого действий.</w:t>
            </w:r>
          </w:p>
          <w:p w:rsidR="00DA5CC5" w:rsidRPr="00A67121" w:rsidRDefault="00DA5CC5" w:rsidP="004908F7">
            <w:pPr>
              <w:spacing w:after="0" w:line="240" w:lineRule="auto"/>
              <w:ind w:left="57" w:right="57"/>
              <w:jc w:val="both"/>
              <w:rPr>
                <w:rFonts w:ascii="Times New Roman" w:hAnsi="Times New Roman" w:cs="Times New Roman"/>
                <w:sz w:val="24"/>
                <w:szCs w:val="24"/>
              </w:rPr>
            </w:pPr>
          </w:p>
        </w:tc>
        <w:tc>
          <w:tcPr>
            <w:tcW w:w="9065" w:type="dxa"/>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Выразительное чтение фрагментов комедии наизусть и по ролям. Устный или письменный ответ на вопрос. Участие в коллективном диалоге. Общая характеристика художественного мира комедии. Выявление в ней признаков классицизма, романтизма и реализма. Выводы об особенностях художественного мира, сюжета, проблематики и тематики произведения. Обсуждение иллюстраций к комедии. Практическая работа. Составление таблицы «Речевые характеристики главных героев комедии „Горе от ума“». Самостоятельная работа. Соста</w:t>
            </w:r>
            <w:r w:rsidRPr="00A67121">
              <w:rPr>
                <w:rFonts w:ascii="Times New Roman" w:hAnsi="Times New Roman" w:cs="Times New Roman"/>
              </w:rPr>
              <w:t>в</w:t>
            </w:r>
            <w:r w:rsidRPr="00A67121">
              <w:rPr>
                <w:rFonts w:ascii="Times New Roman" w:hAnsi="Times New Roman" w:cs="Times New Roman"/>
              </w:rPr>
              <w:t>ление цитатной таблицы «Афоризмы в комедии „Горе от ума“». Проект. Подготовка чит</w:t>
            </w:r>
            <w:r w:rsidRPr="00A67121">
              <w:rPr>
                <w:rFonts w:ascii="Times New Roman" w:hAnsi="Times New Roman" w:cs="Times New Roman"/>
              </w:rPr>
              <w:t>а</w:t>
            </w:r>
            <w:r w:rsidRPr="00A67121">
              <w:rPr>
                <w:rFonts w:ascii="Times New Roman" w:hAnsi="Times New Roman" w:cs="Times New Roman"/>
              </w:rPr>
              <w:t>тельской конференции «Проблематика, герои и художественное новаторство комедии „Горе от ума“»</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20</w:t>
            </w:r>
            <w:r w:rsidR="00DA5CC5">
              <w:rPr>
                <w:rFonts w:ascii="Times New Roman" w:hAnsi="Times New Roman" w:cs="Times New Roman"/>
                <w:sz w:val="24"/>
                <w:szCs w:val="24"/>
                <w:lang w:eastAsia="ar-SA"/>
              </w:rPr>
              <w:t>.10</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631DEE" w:rsidP="004908F7">
            <w:pPr>
              <w:tabs>
                <w:tab w:val="center" w:pos="4677"/>
                <w:tab w:val="right" w:pos="9355"/>
              </w:tabs>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20.10</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t>2</w:t>
            </w:r>
            <w:r>
              <w:rPr>
                <w:rFonts w:ascii="Times New Roman" w:hAnsi="Times New Roman" w:cs="Times New Roman"/>
                <w:sz w:val="20"/>
                <w:szCs w:val="20"/>
              </w:rPr>
              <w:t>3</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Язык комедии А.С.</w:t>
            </w:r>
          </w:p>
          <w:p w:rsidR="00DA5CC5" w:rsidRPr="00A67121" w:rsidRDefault="00DA5CC5" w:rsidP="004908F7">
            <w:pPr>
              <w:spacing w:after="0" w:line="240" w:lineRule="auto"/>
              <w:ind w:left="57" w:right="57"/>
              <w:jc w:val="both"/>
              <w:rPr>
                <w:rFonts w:ascii="Times New Roman" w:hAnsi="Times New Roman" w:cs="Times New Roman"/>
                <w:sz w:val="24"/>
                <w:szCs w:val="24"/>
              </w:rPr>
            </w:pPr>
            <w:proofErr w:type="spellStart"/>
            <w:r w:rsidRPr="00A67121">
              <w:rPr>
                <w:rFonts w:ascii="Times New Roman" w:hAnsi="Times New Roman" w:cs="Times New Roman"/>
                <w:sz w:val="24"/>
                <w:szCs w:val="24"/>
              </w:rPr>
              <w:t>Грибоедова</w:t>
            </w:r>
            <w:proofErr w:type="spellEnd"/>
            <w:r w:rsidRPr="00A67121">
              <w:rPr>
                <w:rFonts w:ascii="Times New Roman" w:hAnsi="Times New Roman" w:cs="Times New Roman"/>
                <w:sz w:val="24"/>
                <w:szCs w:val="24"/>
              </w:rPr>
              <w:t xml:space="preserve"> «Горе от ума». </w:t>
            </w:r>
          </w:p>
          <w:p w:rsidR="00DA5CC5" w:rsidRPr="00A67121" w:rsidRDefault="00DA5CC5" w:rsidP="00536985">
            <w:pPr>
              <w:spacing w:after="0" w:line="240" w:lineRule="auto"/>
              <w:ind w:left="57" w:right="57"/>
              <w:jc w:val="both"/>
              <w:rPr>
                <w:rFonts w:ascii="Times New Roman" w:hAnsi="Times New Roman" w:cs="Times New Roman"/>
                <w:sz w:val="24"/>
                <w:szCs w:val="24"/>
              </w:rPr>
            </w:pPr>
          </w:p>
        </w:tc>
        <w:tc>
          <w:tcPr>
            <w:tcW w:w="9065" w:type="dxa"/>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Чтение литературно-критической статьи. Формулирование вопросов к статье. Устный или письменный ответ на вопрос (с использованием цитирования). Обсуждение театральных постановок и киноверсий комедии. Практическая работа. Конспектирование фрагментов статьи И. А. Гончарова</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jc w:val="both"/>
              <w:rPr>
                <w:rFonts w:ascii="Times New Roman" w:hAnsi="Times New Roman" w:cs="Times New Roman"/>
                <w:sz w:val="24"/>
                <w:szCs w:val="24"/>
                <w:lang w:eastAsia="ar-SA"/>
              </w:rPr>
            </w:pPr>
            <w:r>
              <w:rPr>
                <w:rFonts w:ascii="Times New Roman" w:hAnsi="Times New Roman" w:cs="Times New Roman"/>
                <w:sz w:val="24"/>
                <w:szCs w:val="24"/>
                <w:lang w:eastAsia="ar-SA"/>
              </w:rPr>
              <w:t>23</w:t>
            </w:r>
            <w:r w:rsidR="00DA5CC5">
              <w:rPr>
                <w:rFonts w:ascii="Times New Roman" w:hAnsi="Times New Roman" w:cs="Times New Roman"/>
                <w:sz w:val="24"/>
                <w:szCs w:val="24"/>
                <w:lang w:eastAsia="ar-SA"/>
              </w:rPr>
              <w:t>.10</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631DEE" w:rsidP="004908F7">
            <w:pPr>
              <w:tabs>
                <w:tab w:val="center" w:pos="4677"/>
                <w:tab w:val="right" w:pos="9355"/>
              </w:tabs>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22.10</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t>2</w:t>
            </w:r>
            <w:r>
              <w:rPr>
                <w:rFonts w:ascii="Times New Roman" w:hAnsi="Times New Roman" w:cs="Times New Roman"/>
                <w:sz w:val="20"/>
                <w:szCs w:val="20"/>
              </w:rPr>
              <w:t>4</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Комедия «Горе от ума» в оценке критики. Подг</w:t>
            </w:r>
            <w:r w:rsidRPr="00A67121">
              <w:rPr>
                <w:rFonts w:ascii="Times New Roman" w:hAnsi="Times New Roman" w:cs="Times New Roman"/>
                <w:sz w:val="24"/>
                <w:szCs w:val="24"/>
              </w:rPr>
              <w:t>о</w:t>
            </w:r>
            <w:r w:rsidRPr="00A67121">
              <w:rPr>
                <w:rFonts w:ascii="Times New Roman" w:hAnsi="Times New Roman" w:cs="Times New Roman"/>
                <w:sz w:val="24"/>
                <w:szCs w:val="24"/>
              </w:rPr>
              <w:t xml:space="preserve">товка к </w:t>
            </w:r>
            <w:r w:rsidRPr="00A67121">
              <w:rPr>
                <w:rFonts w:ascii="Times New Roman" w:hAnsi="Times New Roman" w:cs="Times New Roman"/>
                <w:b/>
                <w:sz w:val="24"/>
                <w:szCs w:val="24"/>
              </w:rPr>
              <w:t>домашнему с</w:t>
            </w:r>
            <w:r w:rsidRPr="00A67121">
              <w:rPr>
                <w:rFonts w:ascii="Times New Roman" w:hAnsi="Times New Roman" w:cs="Times New Roman"/>
                <w:b/>
                <w:sz w:val="24"/>
                <w:szCs w:val="24"/>
              </w:rPr>
              <w:t>о</w:t>
            </w:r>
            <w:r w:rsidRPr="00A67121">
              <w:rPr>
                <w:rFonts w:ascii="Times New Roman" w:hAnsi="Times New Roman" w:cs="Times New Roman"/>
                <w:b/>
                <w:sz w:val="24"/>
                <w:szCs w:val="24"/>
              </w:rPr>
              <w:t>чинению</w:t>
            </w:r>
            <w:r w:rsidRPr="00A67121">
              <w:rPr>
                <w:rFonts w:ascii="Times New Roman" w:hAnsi="Times New Roman" w:cs="Times New Roman"/>
                <w:sz w:val="24"/>
                <w:szCs w:val="24"/>
              </w:rPr>
              <w:t xml:space="preserve"> по комедии «Горе от ума».</w:t>
            </w:r>
          </w:p>
          <w:p w:rsidR="00DA5CC5" w:rsidRPr="00A67121" w:rsidRDefault="00DA5CC5" w:rsidP="00C6523E">
            <w:pPr>
              <w:shd w:val="clear" w:color="auto" w:fill="FFFFFF"/>
              <w:spacing w:after="0" w:line="240" w:lineRule="auto"/>
              <w:ind w:left="57" w:right="57"/>
              <w:jc w:val="both"/>
              <w:rPr>
                <w:rFonts w:ascii="Times New Roman" w:hAnsi="Times New Roman" w:cs="Times New Roman"/>
                <w:sz w:val="24"/>
                <w:szCs w:val="24"/>
              </w:rPr>
            </w:pPr>
          </w:p>
        </w:tc>
        <w:tc>
          <w:tcPr>
            <w:tcW w:w="9065" w:type="dxa"/>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Написание сочинения на литературном материале с использованием собственного жизне</w:t>
            </w:r>
            <w:r w:rsidRPr="00A67121">
              <w:rPr>
                <w:rFonts w:ascii="Times New Roman" w:hAnsi="Times New Roman" w:cs="Times New Roman"/>
              </w:rPr>
              <w:t>н</w:t>
            </w:r>
            <w:r w:rsidRPr="00A67121">
              <w:rPr>
                <w:rFonts w:ascii="Times New Roman" w:hAnsi="Times New Roman" w:cs="Times New Roman"/>
              </w:rPr>
              <w:t xml:space="preserve">ного и читательского опыта. Составление плана ответа на проблемный вопрос. Письменный ответ на один из проблемных вопросов: 1. В чём общечеловеческое звучание образов </w:t>
            </w:r>
            <w:proofErr w:type="spellStart"/>
            <w:r w:rsidRPr="00A67121">
              <w:rPr>
                <w:rFonts w:ascii="Times New Roman" w:hAnsi="Times New Roman" w:cs="Times New Roman"/>
              </w:rPr>
              <w:t>фам</w:t>
            </w:r>
            <w:r w:rsidRPr="00A67121">
              <w:rPr>
                <w:rFonts w:ascii="Times New Roman" w:hAnsi="Times New Roman" w:cs="Times New Roman"/>
              </w:rPr>
              <w:t>у</w:t>
            </w:r>
            <w:r w:rsidRPr="00A67121">
              <w:rPr>
                <w:rFonts w:ascii="Times New Roman" w:hAnsi="Times New Roman" w:cs="Times New Roman"/>
              </w:rPr>
              <w:t>совского</w:t>
            </w:r>
            <w:proofErr w:type="spellEnd"/>
            <w:r w:rsidRPr="00A67121">
              <w:rPr>
                <w:rFonts w:ascii="Times New Roman" w:hAnsi="Times New Roman" w:cs="Times New Roman"/>
              </w:rPr>
              <w:t xml:space="preserve"> общества? 2. Каковы сильные и слабые стороны характера Чацкого? 3. Почему о</w:t>
            </w:r>
            <w:r w:rsidRPr="00A67121">
              <w:rPr>
                <w:rFonts w:ascii="Times New Roman" w:hAnsi="Times New Roman" w:cs="Times New Roman"/>
              </w:rPr>
              <w:t>б</w:t>
            </w:r>
            <w:r w:rsidRPr="00A67121">
              <w:rPr>
                <w:rFonts w:ascii="Times New Roman" w:hAnsi="Times New Roman" w:cs="Times New Roman"/>
              </w:rPr>
              <w:t>раз Софьи получил разноречивые оценки в критике? 4. В чём особенности конфликта и к</w:t>
            </w:r>
            <w:r w:rsidRPr="00A67121">
              <w:rPr>
                <w:rFonts w:ascii="Times New Roman" w:hAnsi="Times New Roman" w:cs="Times New Roman"/>
              </w:rPr>
              <w:t>о</w:t>
            </w:r>
            <w:r w:rsidRPr="00A67121">
              <w:rPr>
                <w:rFonts w:ascii="Times New Roman" w:hAnsi="Times New Roman" w:cs="Times New Roman"/>
              </w:rPr>
              <w:t>медийной интриги в пьесе «Горе от ума»? 5. Как особенности речи персонажей комедии «Горе от ума» раскрывают своеобразие их характеров? Нахождение ошибок и редактиров</w:t>
            </w:r>
            <w:r w:rsidRPr="00A67121">
              <w:rPr>
                <w:rFonts w:ascii="Times New Roman" w:hAnsi="Times New Roman" w:cs="Times New Roman"/>
              </w:rPr>
              <w:t>а</w:t>
            </w:r>
            <w:r w:rsidRPr="00A67121">
              <w:rPr>
                <w:rFonts w:ascii="Times New Roman" w:hAnsi="Times New Roman" w:cs="Times New Roman"/>
              </w:rPr>
              <w:t>ние черновых вариантов собственных письменных работ.</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jc w:val="both"/>
              <w:rPr>
                <w:rFonts w:ascii="Times New Roman" w:hAnsi="Times New Roman" w:cs="Times New Roman"/>
                <w:sz w:val="24"/>
                <w:szCs w:val="24"/>
                <w:lang w:eastAsia="ar-SA"/>
              </w:rPr>
            </w:pPr>
            <w:r>
              <w:rPr>
                <w:rFonts w:ascii="Times New Roman" w:hAnsi="Times New Roman" w:cs="Times New Roman"/>
                <w:sz w:val="24"/>
                <w:szCs w:val="24"/>
                <w:lang w:eastAsia="ar-SA"/>
              </w:rPr>
              <w:t>24</w:t>
            </w:r>
            <w:r w:rsidR="00DA5CC5">
              <w:rPr>
                <w:rFonts w:ascii="Times New Roman" w:hAnsi="Times New Roman" w:cs="Times New Roman"/>
                <w:sz w:val="24"/>
                <w:szCs w:val="24"/>
                <w:lang w:eastAsia="ar-SA"/>
              </w:rPr>
              <w:t>.10</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631DEE" w:rsidP="004908F7">
            <w:pPr>
              <w:tabs>
                <w:tab w:val="center" w:pos="4677"/>
                <w:tab w:val="right" w:pos="9355"/>
              </w:tabs>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24.10</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t>2</w:t>
            </w:r>
            <w:r>
              <w:rPr>
                <w:rFonts w:ascii="Times New Roman" w:hAnsi="Times New Roman" w:cs="Times New Roman"/>
                <w:sz w:val="20"/>
                <w:szCs w:val="20"/>
              </w:rPr>
              <w:t>5</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А.С.Пушкин: жизнь и творчество. Дружба и друзья в творчестве А.С.Пушкина</w:t>
            </w:r>
          </w:p>
          <w:p w:rsidR="00DA5CC5" w:rsidRPr="00A67121" w:rsidRDefault="00DA5CC5" w:rsidP="00C6523E">
            <w:pPr>
              <w:shd w:val="clear" w:color="auto" w:fill="FFFFFF"/>
              <w:spacing w:after="0" w:line="240" w:lineRule="auto"/>
              <w:ind w:left="57" w:right="57"/>
              <w:jc w:val="both"/>
              <w:rPr>
                <w:rFonts w:ascii="Times New Roman" w:hAnsi="Times New Roman" w:cs="Times New Roman"/>
                <w:sz w:val="24"/>
                <w:szCs w:val="24"/>
              </w:rPr>
            </w:pPr>
          </w:p>
        </w:tc>
        <w:tc>
          <w:tcPr>
            <w:tcW w:w="9065" w:type="dxa"/>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Конспектирование лекции учителя о жизни и творчестве Пушкина. Устный рассказ о ра</w:t>
            </w:r>
            <w:r w:rsidRPr="00A67121">
              <w:rPr>
                <w:rFonts w:ascii="Times New Roman" w:hAnsi="Times New Roman" w:cs="Times New Roman"/>
              </w:rPr>
              <w:t>н</w:t>
            </w:r>
            <w:r w:rsidRPr="00A67121">
              <w:rPr>
                <w:rFonts w:ascii="Times New Roman" w:hAnsi="Times New Roman" w:cs="Times New Roman"/>
              </w:rPr>
              <w:t>нем периоде его жизни и творчества. Подбор и обобщение дополнительного материала о биографии поэта. Обсуждение портретов людей из пушкинского окружения (</w:t>
            </w:r>
            <w:proofErr w:type="gramStart"/>
            <w:r w:rsidRPr="00A67121">
              <w:rPr>
                <w:rFonts w:ascii="Times New Roman" w:hAnsi="Times New Roman" w:cs="Times New Roman"/>
              </w:rPr>
              <w:t>см</w:t>
            </w:r>
            <w:proofErr w:type="gramEnd"/>
            <w:r w:rsidRPr="00A67121">
              <w:rPr>
                <w:rFonts w:ascii="Times New Roman" w:hAnsi="Times New Roman" w:cs="Times New Roman"/>
              </w:rPr>
              <w:t>. практикум «Читаем, думаем, спорим…»). Выразительное чтение стихотворений (в том числе на</w:t>
            </w:r>
            <w:r w:rsidRPr="00A67121">
              <w:rPr>
                <w:rFonts w:ascii="Times New Roman" w:hAnsi="Times New Roman" w:cs="Times New Roman"/>
              </w:rPr>
              <w:t>и</w:t>
            </w:r>
            <w:r w:rsidRPr="00A67121">
              <w:rPr>
                <w:rFonts w:ascii="Times New Roman" w:hAnsi="Times New Roman" w:cs="Times New Roman"/>
              </w:rPr>
              <w:t>зусть). Составление лексических и историко-культурных комментариев. Устный или пис</w:t>
            </w:r>
            <w:r w:rsidRPr="00A67121">
              <w:rPr>
                <w:rFonts w:ascii="Times New Roman" w:hAnsi="Times New Roman" w:cs="Times New Roman"/>
              </w:rPr>
              <w:t>ь</w:t>
            </w:r>
            <w:r w:rsidRPr="00A67121">
              <w:rPr>
                <w:rFonts w:ascii="Times New Roman" w:hAnsi="Times New Roman" w:cs="Times New Roman"/>
              </w:rPr>
              <w:t>менный ответ на вопрос (с использованием цитирования). Участие в коллективном диалоге. Определение характерных признаков лирических жанров на примерах изучаемых стихотв</w:t>
            </w:r>
            <w:r w:rsidRPr="00A67121">
              <w:rPr>
                <w:rFonts w:ascii="Times New Roman" w:hAnsi="Times New Roman" w:cs="Times New Roman"/>
              </w:rPr>
              <w:t>о</w:t>
            </w:r>
            <w:r w:rsidRPr="00A67121">
              <w:rPr>
                <w:rFonts w:ascii="Times New Roman" w:hAnsi="Times New Roman" w:cs="Times New Roman"/>
              </w:rPr>
              <w:t>рений. Обсуждение изображений поэта. Практическая работа. Выявление художественно значимых изобразительно-выразительных средств языка поэта (поэтический словарь, тр</w:t>
            </w:r>
            <w:r w:rsidRPr="00A67121">
              <w:rPr>
                <w:rFonts w:ascii="Times New Roman" w:hAnsi="Times New Roman" w:cs="Times New Roman"/>
              </w:rPr>
              <w:t>о</w:t>
            </w:r>
            <w:r w:rsidRPr="00A67121">
              <w:rPr>
                <w:rFonts w:ascii="Times New Roman" w:hAnsi="Times New Roman" w:cs="Times New Roman"/>
              </w:rPr>
              <w:t>пы, поэтический синтаксис, фоника и др.) и определение их художественной функции.</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85064">
            <w:pPr>
              <w:snapToGrid w:val="0"/>
              <w:spacing w:after="0" w:line="240" w:lineRule="auto"/>
              <w:ind w:right="57"/>
              <w:jc w:val="both"/>
              <w:rPr>
                <w:rFonts w:ascii="Times New Roman" w:hAnsi="Times New Roman" w:cs="Times New Roman"/>
                <w:sz w:val="24"/>
                <w:szCs w:val="24"/>
                <w:lang w:eastAsia="ar-SA"/>
              </w:rPr>
            </w:pPr>
            <w:r>
              <w:rPr>
                <w:rFonts w:ascii="Times New Roman" w:hAnsi="Times New Roman" w:cs="Times New Roman"/>
                <w:sz w:val="24"/>
                <w:szCs w:val="24"/>
                <w:lang w:eastAsia="ar-SA"/>
              </w:rPr>
              <w:t>27</w:t>
            </w:r>
            <w:r w:rsidR="00DA5CC5">
              <w:rPr>
                <w:rFonts w:ascii="Times New Roman" w:hAnsi="Times New Roman" w:cs="Times New Roman"/>
                <w:sz w:val="24"/>
                <w:szCs w:val="24"/>
                <w:lang w:eastAsia="ar-SA"/>
              </w:rPr>
              <w:t>.10</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631DEE" w:rsidP="004908F7">
            <w:pPr>
              <w:tabs>
                <w:tab w:val="center" w:pos="4677"/>
                <w:tab w:val="right" w:pos="9355"/>
              </w:tabs>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27.10</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t>2</w:t>
            </w:r>
            <w:r>
              <w:rPr>
                <w:rFonts w:ascii="Times New Roman" w:hAnsi="Times New Roman" w:cs="Times New Roman"/>
                <w:sz w:val="20"/>
                <w:szCs w:val="20"/>
              </w:rPr>
              <w:t>6</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xml:space="preserve">Лирика петербургского </w:t>
            </w:r>
            <w:r w:rsidRPr="00A67121">
              <w:rPr>
                <w:rFonts w:ascii="Times New Roman" w:hAnsi="Times New Roman" w:cs="Times New Roman"/>
                <w:sz w:val="24"/>
                <w:szCs w:val="24"/>
              </w:rPr>
              <w:lastRenderedPageBreak/>
              <w:t>периода. Проблема св</w:t>
            </w:r>
            <w:r w:rsidRPr="00A67121">
              <w:rPr>
                <w:rFonts w:ascii="Times New Roman" w:hAnsi="Times New Roman" w:cs="Times New Roman"/>
                <w:sz w:val="24"/>
                <w:szCs w:val="24"/>
              </w:rPr>
              <w:t>о</w:t>
            </w:r>
            <w:r w:rsidRPr="00A67121">
              <w:rPr>
                <w:rFonts w:ascii="Times New Roman" w:hAnsi="Times New Roman" w:cs="Times New Roman"/>
                <w:sz w:val="24"/>
                <w:szCs w:val="24"/>
              </w:rPr>
              <w:t xml:space="preserve">боды, служения Родине в лирике Пушкина. </w:t>
            </w:r>
          </w:p>
          <w:p w:rsidR="00DA5CC5" w:rsidRPr="00A67121" w:rsidRDefault="00DA5CC5" w:rsidP="00C6523E">
            <w:pPr>
              <w:shd w:val="clear" w:color="auto" w:fill="FFFFFF"/>
              <w:spacing w:after="0" w:line="240" w:lineRule="auto"/>
              <w:ind w:left="57" w:right="57"/>
              <w:jc w:val="both"/>
              <w:rPr>
                <w:rFonts w:ascii="Times New Roman" w:hAnsi="Times New Roman" w:cs="Times New Roman"/>
                <w:sz w:val="24"/>
                <w:szCs w:val="24"/>
              </w:rPr>
            </w:pPr>
          </w:p>
        </w:tc>
        <w:tc>
          <w:tcPr>
            <w:tcW w:w="9065" w:type="dxa"/>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lastRenderedPageBreak/>
              <w:t xml:space="preserve">Выразительное чтение стихотворений (в том числе наизусть). Составление лексических и </w:t>
            </w:r>
            <w:proofErr w:type="spellStart"/>
            <w:r w:rsidRPr="00A67121">
              <w:rPr>
                <w:rFonts w:ascii="Times New Roman" w:hAnsi="Times New Roman" w:cs="Times New Roman"/>
              </w:rPr>
              <w:lastRenderedPageBreak/>
              <w:t>историкокультурных</w:t>
            </w:r>
            <w:proofErr w:type="spellEnd"/>
            <w:r w:rsidRPr="00A67121">
              <w:rPr>
                <w:rFonts w:ascii="Times New Roman" w:hAnsi="Times New Roman" w:cs="Times New Roman"/>
              </w:rPr>
              <w:t xml:space="preserve"> комментариев. Устное рецензирование выразительного чтения одн</w:t>
            </w:r>
            <w:r w:rsidRPr="00A67121">
              <w:rPr>
                <w:rFonts w:ascii="Times New Roman" w:hAnsi="Times New Roman" w:cs="Times New Roman"/>
              </w:rPr>
              <w:t>о</w:t>
            </w:r>
            <w:r w:rsidRPr="00A67121">
              <w:rPr>
                <w:rFonts w:ascii="Times New Roman" w:hAnsi="Times New Roman" w:cs="Times New Roman"/>
              </w:rPr>
              <w:t>классников, исполнения актёров (</w:t>
            </w:r>
            <w:proofErr w:type="gramStart"/>
            <w:r w:rsidRPr="00A67121">
              <w:rPr>
                <w:rFonts w:ascii="Times New Roman" w:hAnsi="Times New Roman" w:cs="Times New Roman"/>
              </w:rPr>
              <w:t>см</w:t>
            </w:r>
            <w:proofErr w:type="gramEnd"/>
            <w:r w:rsidRPr="00A67121">
              <w:rPr>
                <w:rFonts w:ascii="Times New Roman" w:hAnsi="Times New Roman" w:cs="Times New Roman"/>
              </w:rPr>
              <w:t>. задания фонохрестоматии). Формулирование вопросов по тексту стихотворений. Устный или письменный ответ на вопрос (с использованием ц</w:t>
            </w:r>
            <w:r w:rsidRPr="00A67121">
              <w:rPr>
                <w:rFonts w:ascii="Times New Roman" w:hAnsi="Times New Roman" w:cs="Times New Roman"/>
              </w:rPr>
              <w:t>и</w:t>
            </w:r>
            <w:r w:rsidRPr="00A67121">
              <w:rPr>
                <w:rFonts w:ascii="Times New Roman" w:hAnsi="Times New Roman" w:cs="Times New Roman"/>
              </w:rPr>
              <w:t>тирования). Участие в коллективном диалоге. Выявление характерных для романтической лирики тем, образов и приёмов изображения человека. Соотнесение содержания стихотв</w:t>
            </w:r>
            <w:r w:rsidRPr="00A67121">
              <w:rPr>
                <w:rFonts w:ascii="Times New Roman" w:hAnsi="Times New Roman" w:cs="Times New Roman"/>
              </w:rPr>
              <w:t>о</w:t>
            </w:r>
            <w:r w:rsidRPr="00A67121">
              <w:rPr>
                <w:rFonts w:ascii="Times New Roman" w:hAnsi="Times New Roman" w:cs="Times New Roman"/>
              </w:rPr>
              <w:t>рений с романтическими принципами изображения жизни и человека. Практическая работа. Характеристика особенностей поэзии русского романтизма (на уровне языка, композиции, образа времени и пространства, образа романтического героя) (по группам).</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85064">
            <w:pPr>
              <w:snapToGrid w:val="0"/>
              <w:spacing w:after="0" w:line="240" w:lineRule="auto"/>
              <w:ind w:right="57"/>
              <w:jc w:val="both"/>
              <w:rPr>
                <w:rFonts w:ascii="Times New Roman" w:hAnsi="Times New Roman" w:cs="Times New Roman"/>
                <w:sz w:val="24"/>
                <w:szCs w:val="24"/>
              </w:rPr>
            </w:pPr>
            <w:r>
              <w:rPr>
                <w:rFonts w:ascii="Times New Roman" w:hAnsi="Times New Roman" w:cs="Times New Roman"/>
                <w:sz w:val="24"/>
                <w:szCs w:val="24"/>
              </w:rPr>
              <w:lastRenderedPageBreak/>
              <w:t>30.10</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631DEE" w:rsidP="004908F7">
            <w:pPr>
              <w:tabs>
                <w:tab w:val="center" w:pos="4677"/>
                <w:tab w:val="right" w:pos="9355"/>
              </w:tabs>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29.1</w:t>
            </w:r>
            <w:r>
              <w:rPr>
                <w:rFonts w:ascii="Times New Roman" w:hAnsi="Times New Roman" w:cs="Times New Roman"/>
                <w:sz w:val="24"/>
                <w:szCs w:val="24"/>
              </w:rPr>
              <w:lastRenderedPageBreak/>
              <w:t>0</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lastRenderedPageBreak/>
              <w:t>2</w:t>
            </w:r>
            <w:r>
              <w:rPr>
                <w:rFonts w:ascii="Times New Roman" w:hAnsi="Times New Roman" w:cs="Times New Roman"/>
                <w:sz w:val="20"/>
                <w:szCs w:val="20"/>
              </w:rPr>
              <w:t>7</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xml:space="preserve">Любовь как гармония душ в любовной лирике А.С.Пушкина. </w:t>
            </w:r>
          </w:p>
          <w:p w:rsidR="00DA5CC5" w:rsidRPr="00A67121" w:rsidRDefault="00DA5CC5" w:rsidP="00C6523E">
            <w:pPr>
              <w:shd w:val="clear" w:color="auto" w:fill="FFFFFF"/>
              <w:spacing w:after="0" w:line="240" w:lineRule="auto"/>
              <w:ind w:left="57" w:right="57"/>
              <w:jc w:val="both"/>
              <w:rPr>
                <w:rFonts w:ascii="Times New Roman" w:hAnsi="Times New Roman" w:cs="Times New Roman"/>
                <w:sz w:val="24"/>
                <w:szCs w:val="24"/>
              </w:rPr>
            </w:pPr>
          </w:p>
        </w:tc>
        <w:tc>
          <w:tcPr>
            <w:tcW w:w="9065" w:type="dxa"/>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Выразительное чтение стихотворений (в том числе наизусть). Устное рецензирование выр</w:t>
            </w:r>
            <w:r w:rsidRPr="00A67121">
              <w:rPr>
                <w:rFonts w:ascii="Times New Roman" w:hAnsi="Times New Roman" w:cs="Times New Roman"/>
              </w:rPr>
              <w:t>а</w:t>
            </w:r>
            <w:r w:rsidRPr="00A67121">
              <w:rPr>
                <w:rFonts w:ascii="Times New Roman" w:hAnsi="Times New Roman" w:cs="Times New Roman"/>
              </w:rPr>
              <w:t>зительного чтения одноклассников, исполнения актёров (</w:t>
            </w:r>
            <w:proofErr w:type="gramStart"/>
            <w:r w:rsidRPr="00A67121">
              <w:rPr>
                <w:rFonts w:ascii="Times New Roman" w:hAnsi="Times New Roman" w:cs="Times New Roman"/>
              </w:rPr>
              <w:t>см</w:t>
            </w:r>
            <w:proofErr w:type="gramEnd"/>
            <w:r w:rsidRPr="00A67121">
              <w:rPr>
                <w:rFonts w:ascii="Times New Roman" w:hAnsi="Times New Roman" w:cs="Times New Roman"/>
              </w:rPr>
              <w:t>. задания фонохрестоматии). Формулирование вопросов по тексту произведений. Устный или письменный ответ на в</w:t>
            </w:r>
            <w:r w:rsidRPr="00A67121">
              <w:rPr>
                <w:rFonts w:ascii="Times New Roman" w:hAnsi="Times New Roman" w:cs="Times New Roman"/>
              </w:rPr>
              <w:t>о</w:t>
            </w:r>
            <w:r w:rsidRPr="00A67121">
              <w:rPr>
                <w:rFonts w:ascii="Times New Roman" w:hAnsi="Times New Roman" w:cs="Times New Roman"/>
              </w:rPr>
              <w:t>прос (с использованием цитирования). Участие в коллективном диалоге. Выявление хара</w:t>
            </w:r>
            <w:r w:rsidRPr="00A67121">
              <w:rPr>
                <w:rFonts w:ascii="Times New Roman" w:hAnsi="Times New Roman" w:cs="Times New Roman"/>
              </w:rPr>
              <w:t>к</w:t>
            </w:r>
            <w:r w:rsidRPr="00A67121">
              <w:rPr>
                <w:rFonts w:ascii="Times New Roman" w:hAnsi="Times New Roman" w:cs="Times New Roman"/>
              </w:rPr>
              <w:t>терных для лирики поэта тем, образов и приёмов изображения человека. Соотнесение с</w:t>
            </w:r>
            <w:r w:rsidRPr="00A67121">
              <w:rPr>
                <w:rFonts w:ascii="Times New Roman" w:hAnsi="Times New Roman" w:cs="Times New Roman"/>
              </w:rPr>
              <w:t>о</w:t>
            </w:r>
            <w:r w:rsidRPr="00A67121">
              <w:rPr>
                <w:rFonts w:ascii="Times New Roman" w:hAnsi="Times New Roman" w:cs="Times New Roman"/>
              </w:rPr>
              <w:t xml:space="preserve">держания стихотворений с романтическими и реалистическими принципами изображения жизни и человека. Выявление их тематики, проблематики, </w:t>
            </w:r>
            <w:proofErr w:type="spellStart"/>
            <w:r w:rsidRPr="00A67121">
              <w:rPr>
                <w:rFonts w:ascii="Times New Roman" w:hAnsi="Times New Roman" w:cs="Times New Roman"/>
              </w:rPr>
              <w:t>идейно-эмоцио</w:t>
            </w:r>
            <w:proofErr w:type="spellEnd"/>
            <w:r w:rsidRPr="00A67121">
              <w:rPr>
                <w:rFonts w:ascii="Times New Roman" w:hAnsi="Times New Roman" w:cs="Times New Roman"/>
              </w:rPr>
              <w:t xml:space="preserve"> </w:t>
            </w:r>
            <w:proofErr w:type="spellStart"/>
            <w:r w:rsidRPr="00A67121">
              <w:rPr>
                <w:rFonts w:ascii="Times New Roman" w:hAnsi="Times New Roman" w:cs="Times New Roman"/>
              </w:rPr>
              <w:t>нального</w:t>
            </w:r>
            <w:proofErr w:type="spellEnd"/>
            <w:r w:rsidRPr="00A67121">
              <w:rPr>
                <w:rFonts w:ascii="Times New Roman" w:hAnsi="Times New Roman" w:cs="Times New Roman"/>
              </w:rPr>
              <w:t xml:space="preserve"> соде</w:t>
            </w:r>
            <w:r w:rsidRPr="00A67121">
              <w:rPr>
                <w:rFonts w:ascii="Times New Roman" w:hAnsi="Times New Roman" w:cs="Times New Roman"/>
              </w:rPr>
              <w:t>р</w:t>
            </w:r>
            <w:r w:rsidRPr="00A67121">
              <w:rPr>
                <w:rFonts w:ascii="Times New Roman" w:hAnsi="Times New Roman" w:cs="Times New Roman"/>
              </w:rPr>
              <w:t>жания. Практическая работа. Выявление художественно значимых изобразительно-выразительных средств языка (поэтический словарь, тропы, поэтический синтаксис, фоника и др.) и определение их художественной функции в любовной лирике. Самостоятельная р</w:t>
            </w:r>
            <w:r w:rsidRPr="00A67121">
              <w:rPr>
                <w:rFonts w:ascii="Times New Roman" w:hAnsi="Times New Roman" w:cs="Times New Roman"/>
              </w:rPr>
              <w:t>а</w:t>
            </w:r>
            <w:r w:rsidRPr="00A67121">
              <w:rPr>
                <w:rFonts w:ascii="Times New Roman" w:hAnsi="Times New Roman" w:cs="Times New Roman"/>
              </w:rPr>
              <w:t>бота. Подготовка выразительного чтения одного из стихотворений наизусть и его письме</w:t>
            </w:r>
            <w:r w:rsidRPr="00A67121">
              <w:rPr>
                <w:rFonts w:ascii="Times New Roman" w:hAnsi="Times New Roman" w:cs="Times New Roman"/>
              </w:rPr>
              <w:t>н</w:t>
            </w:r>
            <w:r w:rsidRPr="00A67121">
              <w:rPr>
                <w:rFonts w:ascii="Times New Roman" w:hAnsi="Times New Roman" w:cs="Times New Roman"/>
              </w:rPr>
              <w:t>ный анализ. Проект. Составление электронной презентации «Адресаты любовной лирики А. С. Пушкина и стихи, им посвящённые» с использованием материалов практикума «Читаем, думаем, спорим…»</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85064">
            <w:pPr>
              <w:snapToGrid w:val="0"/>
              <w:spacing w:after="0" w:line="240" w:lineRule="auto"/>
              <w:ind w:right="57"/>
              <w:jc w:val="both"/>
              <w:rPr>
                <w:rFonts w:ascii="Times New Roman" w:hAnsi="Times New Roman" w:cs="Times New Roman"/>
                <w:sz w:val="24"/>
                <w:szCs w:val="24"/>
              </w:rPr>
            </w:pPr>
            <w:r>
              <w:rPr>
                <w:rFonts w:ascii="Times New Roman" w:hAnsi="Times New Roman" w:cs="Times New Roman"/>
                <w:sz w:val="24"/>
                <w:szCs w:val="24"/>
              </w:rPr>
              <w:t>31.10</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631DEE" w:rsidP="004908F7">
            <w:pPr>
              <w:tabs>
                <w:tab w:val="center" w:pos="4677"/>
                <w:tab w:val="right" w:pos="9355"/>
              </w:tabs>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31.10</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t>2</w:t>
            </w:r>
            <w:r>
              <w:rPr>
                <w:rFonts w:ascii="Times New Roman" w:hAnsi="Times New Roman" w:cs="Times New Roman"/>
                <w:sz w:val="20"/>
                <w:szCs w:val="20"/>
              </w:rPr>
              <w:t>8</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xml:space="preserve">Тема поэта и поэзии в лирике А.С.Пушкина.  </w:t>
            </w:r>
          </w:p>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xml:space="preserve">              </w:t>
            </w:r>
          </w:p>
        </w:tc>
        <w:tc>
          <w:tcPr>
            <w:tcW w:w="9065" w:type="dxa"/>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Выразительное чтение стихотворения (в том числе наизусть). Устное рецензирование выр</w:t>
            </w:r>
            <w:r w:rsidRPr="00A67121">
              <w:rPr>
                <w:rFonts w:ascii="Times New Roman" w:hAnsi="Times New Roman" w:cs="Times New Roman"/>
              </w:rPr>
              <w:t>а</w:t>
            </w:r>
            <w:r w:rsidRPr="00A67121">
              <w:rPr>
                <w:rFonts w:ascii="Times New Roman" w:hAnsi="Times New Roman" w:cs="Times New Roman"/>
              </w:rPr>
              <w:t>зительного чтения одноклассников, исполнения актёров (</w:t>
            </w:r>
            <w:proofErr w:type="gramStart"/>
            <w:r w:rsidRPr="00A67121">
              <w:rPr>
                <w:rFonts w:ascii="Times New Roman" w:hAnsi="Times New Roman" w:cs="Times New Roman"/>
              </w:rPr>
              <w:t>см</w:t>
            </w:r>
            <w:proofErr w:type="gramEnd"/>
            <w:r w:rsidRPr="00A67121">
              <w:rPr>
                <w:rFonts w:ascii="Times New Roman" w:hAnsi="Times New Roman" w:cs="Times New Roman"/>
              </w:rPr>
              <w:t>. задания фонохрестоматии). Формулирование вопросов по тексту произведения. Устный или письменный ответ на в</w:t>
            </w:r>
            <w:r w:rsidRPr="00A67121">
              <w:rPr>
                <w:rFonts w:ascii="Times New Roman" w:hAnsi="Times New Roman" w:cs="Times New Roman"/>
              </w:rPr>
              <w:t>о</w:t>
            </w:r>
            <w:r w:rsidRPr="00A67121">
              <w:rPr>
                <w:rFonts w:ascii="Times New Roman" w:hAnsi="Times New Roman" w:cs="Times New Roman"/>
              </w:rPr>
              <w:t>прос (с использованием цитирования). Участие в коллективном диалоге. Соотнесение с</w:t>
            </w:r>
            <w:r w:rsidRPr="00A67121">
              <w:rPr>
                <w:rFonts w:ascii="Times New Roman" w:hAnsi="Times New Roman" w:cs="Times New Roman"/>
              </w:rPr>
              <w:t>о</w:t>
            </w:r>
            <w:r w:rsidRPr="00A67121">
              <w:rPr>
                <w:rFonts w:ascii="Times New Roman" w:hAnsi="Times New Roman" w:cs="Times New Roman"/>
              </w:rPr>
              <w:t>держания стихотворений с романтическими и реалистическими принципами изображения жизни и человека. Составление лексических и историко-культурных комментариев к стих</w:t>
            </w:r>
            <w:r w:rsidRPr="00A67121">
              <w:rPr>
                <w:rFonts w:ascii="Times New Roman" w:hAnsi="Times New Roman" w:cs="Times New Roman"/>
              </w:rPr>
              <w:t>о</w:t>
            </w:r>
            <w:r w:rsidRPr="00A67121">
              <w:rPr>
                <w:rFonts w:ascii="Times New Roman" w:hAnsi="Times New Roman" w:cs="Times New Roman"/>
              </w:rPr>
              <w:t>творению. Практическая работа. Подбор цитат на тему «Библейские параллели в интерпр</w:t>
            </w:r>
            <w:r w:rsidRPr="00A67121">
              <w:rPr>
                <w:rFonts w:ascii="Times New Roman" w:hAnsi="Times New Roman" w:cs="Times New Roman"/>
              </w:rPr>
              <w:t>е</w:t>
            </w:r>
            <w:r w:rsidRPr="00A67121">
              <w:rPr>
                <w:rFonts w:ascii="Times New Roman" w:hAnsi="Times New Roman" w:cs="Times New Roman"/>
              </w:rPr>
              <w:t>тации темы творчества». Составление плана и письменный анализ стихотворения. Сам</w:t>
            </w:r>
            <w:r w:rsidRPr="00A67121">
              <w:rPr>
                <w:rFonts w:ascii="Times New Roman" w:hAnsi="Times New Roman" w:cs="Times New Roman"/>
              </w:rPr>
              <w:t>о</w:t>
            </w:r>
            <w:r w:rsidRPr="00A67121">
              <w:rPr>
                <w:rFonts w:ascii="Times New Roman" w:hAnsi="Times New Roman" w:cs="Times New Roman"/>
              </w:rPr>
              <w:t>стоятельная работа. Подготовка выразительного чтения стихотворения наизусть и его пис</w:t>
            </w:r>
            <w:r w:rsidRPr="00A67121">
              <w:rPr>
                <w:rFonts w:ascii="Times New Roman" w:hAnsi="Times New Roman" w:cs="Times New Roman"/>
              </w:rPr>
              <w:t>ь</w:t>
            </w:r>
            <w:r w:rsidRPr="00A67121">
              <w:rPr>
                <w:rFonts w:ascii="Times New Roman" w:hAnsi="Times New Roman" w:cs="Times New Roman"/>
              </w:rPr>
              <w:t>менный анализ с использованием материалов практикума «Читаем, думаем, спорим…». Проект. Составление электронной презентации «Две Болдинские осени в творчестве поэта» с использованием справочной литературы и ресурсов Интернета</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85064">
            <w:pPr>
              <w:snapToGrid w:val="0"/>
              <w:spacing w:after="0" w:line="240" w:lineRule="auto"/>
              <w:ind w:right="57"/>
              <w:jc w:val="both"/>
              <w:rPr>
                <w:rFonts w:ascii="Times New Roman" w:hAnsi="Times New Roman" w:cs="Times New Roman"/>
                <w:sz w:val="24"/>
                <w:szCs w:val="24"/>
                <w:lang w:eastAsia="ar-SA"/>
              </w:rPr>
            </w:pPr>
            <w:r>
              <w:rPr>
                <w:rFonts w:ascii="Times New Roman" w:hAnsi="Times New Roman" w:cs="Times New Roman"/>
                <w:sz w:val="24"/>
                <w:szCs w:val="24"/>
                <w:lang w:eastAsia="ar-SA"/>
              </w:rPr>
              <w:t>10</w:t>
            </w:r>
            <w:r w:rsidR="00DA5CC5">
              <w:rPr>
                <w:rFonts w:ascii="Times New Roman" w:hAnsi="Times New Roman" w:cs="Times New Roman"/>
                <w:sz w:val="24"/>
                <w:szCs w:val="24"/>
                <w:lang w:eastAsia="ar-SA"/>
              </w:rPr>
              <w:t>.11</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631DEE" w:rsidP="004908F7">
            <w:pPr>
              <w:tabs>
                <w:tab w:val="center" w:pos="4677"/>
                <w:tab w:val="right" w:pos="9355"/>
              </w:tabs>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10.11</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t>2</w:t>
            </w:r>
            <w:r>
              <w:rPr>
                <w:rFonts w:ascii="Times New Roman" w:hAnsi="Times New Roman" w:cs="Times New Roman"/>
                <w:sz w:val="20"/>
                <w:szCs w:val="20"/>
              </w:rPr>
              <w:t>9</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Раздумья о смысле жи</w:t>
            </w:r>
            <w:r w:rsidRPr="00A67121">
              <w:rPr>
                <w:rFonts w:ascii="Times New Roman" w:hAnsi="Times New Roman" w:cs="Times New Roman"/>
                <w:sz w:val="24"/>
                <w:szCs w:val="24"/>
              </w:rPr>
              <w:t>з</w:t>
            </w:r>
            <w:r w:rsidRPr="00A67121">
              <w:rPr>
                <w:rFonts w:ascii="Times New Roman" w:hAnsi="Times New Roman" w:cs="Times New Roman"/>
                <w:sz w:val="24"/>
                <w:szCs w:val="24"/>
              </w:rPr>
              <w:t xml:space="preserve">ни, о поэзии. «Бесы». </w:t>
            </w:r>
            <w:r w:rsidRPr="00A67121">
              <w:rPr>
                <w:rFonts w:ascii="Times New Roman" w:hAnsi="Times New Roman" w:cs="Times New Roman"/>
              </w:rPr>
              <w:t>«Два чувства дивно близки нам…» и другие стихотв</w:t>
            </w:r>
            <w:r w:rsidRPr="00A67121">
              <w:rPr>
                <w:rFonts w:ascii="Times New Roman" w:hAnsi="Times New Roman" w:cs="Times New Roman"/>
              </w:rPr>
              <w:t>о</w:t>
            </w:r>
            <w:r w:rsidRPr="00A67121">
              <w:rPr>
                <w:rFonts w:ascii="Times New Roman" w:hAnsi="Times New Roman" w:cs="Times New Roman"/>
              </w:rPr>
              <w:lastRenderedPageBreak/>
              <w:t xml:space="preserve">рения. Две Болдинские осени в творчестве поэта. </w:t>
            </w:r>
            <w:r w:rsidRPr="00A67121">
              <w:rPr>
                <w:rFonts w:ascii="Times New Roman" w:hAnsi="Times New Roman" w:cs="Times New Roman"/>
                <w:sz w:val="24"/>
                <w:szCs w:val="24"/>
              </w:rPr>
              <w:t>Обучение анализу одного стихотворения.</w:t>
            </w:r>
          </w:p>
          <w:p w:rsidR="00DA5CC5" w:rsidRPr="00A67121" w:rsidRDefault="00DA5CC5" w:rsidP="004908F7">
            <w:pPr>
              <w:spacing w:after="0" w:line="240" w:lineRule="auto"/>
              <w:ind w:left="57" w:right="57"/>
              <w:jc w:val="both"/>
              <w:rPr>
                <w:rFonts w:ascii="Times New Roman" w:hAnsi="Times New Roman" w:cs="Times New Roman"/>
                <w:sz w:val="24"/>
                <w:szCs w:val="24"/>
              </w:rPr>
            </w:pPr>
          </w:p>
        </w:tc>
        <w:tc>
          <w:tcPr>
            <w:tcW w:w="9065" w:type="dxa"/>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lastRenderedPageBreak/>
              <w:t>Выразительное чтение стихотворений (в том числе наизусть). Устное рецензирование выр</w:t>
            </w:r>
            <w:r w:rsidRPr="00A67121">
              <w:rPr>
                <w:rFonts w:ascii="Times New Roman" w:hAnsi="Times New Roman" w:cs="Times New Roman"/>
              </w:rPr>
              <w:t>а</w:t>
            </w:r>
            <w:r w:rsidRPr="00A67121">
              <w:rPr>
                <w:rFonts w:ascii="Times New Roman" w:hAnsi="Times New Roman" w:cs="Times New Roman"/>
              </w:rPr>
              <w:t>зительного чтения одноклассников, исполнения актёров (</w:t>
            </w:r>
            <w:proofErr w:type="gramStart"/>
            <w:r w:rsidRPr="00A67121">
              <w:rPr>
                <w:rFonts w:ascii="Times New Roman" w:hAnsi="Times New Roman" w:cs="Times New Roman"/>
              </w:rPr>
              <w:t>см</w:t>
            </w:r>
            <w:proofErr w:type="gramEnd"/>
            <w:r w:rsidRPr="00A67121">
              <w:rPr>
                <w:rFonts w:ascii="Times New Roman" w:hAnsi="Times New Roman" w:cs="Times New Roman"/>
              </w:rPr>
              <w:t xml:space="preserve">. задания фонохрестоматии). Составление лексических и историко-культурных комментариев. Устный или письменный ответ на вопрос (с </w:t>
            </w:r>
            <w:proofErr w:type="spellStart"/>
            <w:r w:rsidRPr="00A67121">
              <w:rPr>
                <w:rFonts w:ascii="Times New Roman" w:hAnsi="Times New Roman" w:cs="Times New Roman"/>
              </w:rPr>
              <w:t>использованиемцитирования</w:t>
            </w:r>
            <w:proofErr w:type="spellEnd"/>
            <w:r w:rsidRPr="00A67121">
              <w:rPr>
                <w:rFonts w:ascii="Times New Roman" w:hAnsi="Times New Roman" w:cs="Times New Roman"/>
              </w:rPr>
              <w:t>). Участие в коллективном диалоге. Соотн</w:t>
            </w:r>
            <w:r w:rsidRPr="00A67121">
              <w:rPr>
                <w:rFonts w:ascii="Times New Roman" w:hAnsi="Times New Roman" w:cs="Times New Roman"/>
              </w:rPr>
              <w:t>е</w:t>
            </w:r>
            <w:r w:rsidRPr="00A67121">
              <w:rPr>
                <w:rFonts w:ascii="Times New Roman" w:hAnsi="Times New Roman" w:cs="Times New Roman"/>
              </w:rPr>
              <w:lastRenderedPageBreak/>
              <w:t>сение содержания стихотворений с романтическими и реалистическими принципами из</w:t>
            </w:r>
            <w:r w:rsidRPr="00A67121">
              <w:rPr>
                <w:rFonts w:ascii="Times New Roman" w:hAnsi="Times New Roman" w:cs="Times New Roman"/>
              </w:rPr>
              <w:t>о</w:t>
            </w:r>
            <w:r w:rsidRPr="00A67121">
              <w:rPr>
                <w:rFonts w:ascii="Times New Roman" w:hAnsi="Times New Roman" w:cs="Times New Roman"/>
              </w:rPr>
              <w:t>бражения жизни и человека. Различение образов лирического героя и автора. Анализ ра</w:t>
            </w:r>
            <w:r w:rsidRPr="00A67121">
              <w:rPr>
                <w:rFonts w:ascii="Times New Roman" w:hAnsi="Times New Roman" w:cs="Times New Roman"/>
              </w:rPr>
              <w:t>з</w:t>
            </w:r>
            <w:r w:rsidRPr="00A67121">
              <w:rPr>
                <w:rFonts w:ascii="Times New Roman" w:hAnsi="Times New Roman" w:cs="Times New Roman"/>
              </w:rPr>
              <w:t>личных форм выражения авторской позиции в стихотворениях. Выявление особенностей ритмики, метрики и строфики пушкинской поэзии. Практическая работа. Составление пл</w:t>
            </w:r>
            <w:r w:rsidRPr="00A67121">
              <w:rPr>
                <w:rFonts w:ascii="Times New Roman" w:hAnsi="Times New Roman" w:cs="Times New Roman"/>
              </w:rPr>
              <w:t>а</w:t>
            </w:r>
            <w:r w:rsidRPr="00A67121">
              <w:rPr>
                <w:rFonts w:ascii="Times New Roman" w:hAnsi="Times New Roman" w:cs="Times New Roman"/>
              </w:rPr>
              <w:t>на и устный анализ стихотворения. Самостоятельная работа. Подготовка выразительного чтения стихотворений наизусть и их письменный анализ. Выполнение заданий практикума «Читаем, думаем, спорим…» (раздел «Лирика»)</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85064">
            <w:pPr>
              <w:snapToGrid w:val="0"/>
              <w:spacing w:after="0" w:line="240" w:lineRule="auto"/>
              <w:ind w:right="57"/>
              <w:rPr>
                <w:rFonts w:ascii="Times New Roman" w:hAnsi="Times New Roman" w:cs="Times New Roman"/>
                <w:sz w:val="24"/>
                <w:szCs w:val="24"/>
                <w:lang w:eastAsia="ar-SA"/>
              </w:rPr>
            </w:pPr>
            <w:r>
              <w:rPr>
                <w:rFonts w:ascii="Times New Roman" w:hAnsi="Times New Roman" w:cs="Times New Roman"/>
                <w:sz w:val="24"/>
                <w:szCs w:val="24"/>
                <w:lang w:eastAsia="ar-SA"/>
              </w:rPr>
              <w:lastRenderedPageBreak/>
              <w:t>13</w:t>
            </w:r>
            <w:r w:rsidR="00DA5CC5">
              <w:rPr>
                <w:rFonts w:ascii="Times New Roman" w:hAnsi="Times New Roman" w:cs="Times New Roman"/>
                <w:sz w:val="24"/>
                <w:szCs w:val="24"/>
                <w:lang w:eastAsia="ar-SA"/>
              </w:rPr>
              <w:t>.11</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631DEE" w:rsidP="004908F7">
            <w:pPr>
              <w:tabs>
                <w:tab w:val="center" w:pos="4677"/>
                <w:tab w:val="right" w:pos="9355"/>
              </w:tabs>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12.11</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0"/>
                <w:szCs w:val="20"/>
              </w:rPr>
            </w:pPr>
            <w:r>
              <w:rPr>
                <w:rFonts w:ascii="Times New Roman" w:hAnsi="Times New Roman" w:cs="Times New Roman"/>
                <w:sz w:val="20"/>
                <w:szCs w:val="20"/>
              </w:rPr>
              <w:lastRenderedPageBreak/>
              <w:t>30</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b/>
                <w:sz w:val="24"/>
                <w:szCs w:val="24"/>
              </w:rPr>
              <w:t>Контрольная работа</w:t>
            </w:r>
            <w:r w:rsidRPr="00A67121">
              <w:rPr>
                <w:rFonts w:ascii="Times New Roman" w:hAnsi="Times New Roman" w:cs="Times New Roman"/>
                <w:sz w:val="24"/>
                <w:szCs w:val="24"/>
              </w:rPr>
              <w:t xml:space="preserve"> по романтической лирике начала </w:t>
            </w:r>
            <w:r w:rsidRPr="00A67121">
              <w:rPr>
                <w:rFonts w:ascii="Times New Roman" w:hAnsi="Times New Roman" w:cs="Times New Roman"/>
                <w:sz w:val="24"/>
                <w:szCs w:val="24"/>
                <w:lang w:val="en-US"/>
              </w:rPr>
              <w:t>XIX</w:t>
            </w:r>
            <w:r w:rsidRPr="00A67121">
              <w:rPr>
                <w:rFonts w:ascii="Times New Roman" w:hAnsi="Times New Roman" w:cs="Times New Roman"/>
                <w:sz w:val="24"/>
                <w:szCs w:val="24"/>
              </w:rPr>
              <w:t xml:space="preserve"> века, лирике А.С.Пушкина.</w:t>
            </w:r>
          </w:p>
          <w:p w:rsidR="00DA5CC5" w:rsidRPr="00A67121" w:rsidRDefault="00DA5CC5" w:rsidP="00C6523E">
            <w:pPr>
              <w:shd w:val="clear" w:color="auto" w:fill="FFFFFF"/>
              <w:spacing w:after="0" w:line="240" w:lineRule="auto"/>
              <w:ind w:left="57" w:right="57"/>
              <w:jc w:val="both"/>
              <w:rPr>
                <w:rFonts w:ascii="Times New Roman" w:hAnsi="Times New Roman" w:cs="Times New Roman"/>
                <w:sz w:val="24"/>
                <w:szCs w:val="24"/>
              </w:rPr>
            </w:pPr>
          </w:p>
        </w:tc>
        <w:tc>
          <w:tcPr>
            <w:tcW w:w="9065" w:type="dxa"/>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Составление плана ответа на проблемный вопрос. Устный или письменный ответ на пр</w:t>
            </w:r>
            <w:r w:rsidRPr="00A67121">
              <w:rPr>
                <w:rFonts w:ascii="Times New Roman" w:hAnsi="Times New Roman" w:cs="Times New Roman"/>
              </w:rPr>
              <w:t>о</w:t>
            </w:r>
            <w:r w:rsidRPr="00A67121">
              <w:rPr>
                <w:rFonts w:ascii="Times New Roman" w:hAnsi="Times New Roman" w:cs="Times New Roman"/>
              </w:rPr>
              <w:t>блемный вопрос (с использованием цитирования). Написание сочинения на литературном материале и с использованием собственного жизненного и читательского опыта на одну из тем: 1. Как отразились в лирике поэта мотивы свободы и служения родине? 2. Каковы ос</w:t>
            </w:r>
            <w:r w:rsidRPr="00A67121">
              <w:rPr>
                <w:rFonts w:ascii="Times New Roman" w:hAnsi="Times New Roman" w:cs="Times New Roman"/>
              </w:rPr>
              <w:t>о</w:t>
            </w:r>
            <w:r w:rsidRPr="00A67121">
              <w:rPr>
                <w:rFonts w:ascii="Times New Roman" w:hAnsi="Times New Roman" w:cs="Times New Roman"/>
              </w:rPr>
              <w:t>бенности изображения любовного чувства в интимной лирике поэта? 3. Как осмысливает Пушкин в лирике жизненное предназначение поэта? 4. Почему тема памятника является сквозной в русской лирике? 5. В чём созвучие картин природы душевному состоянию чел</w:t>
            </w:r>
            <w:r w:rsidRPr="00A67121">
              <w:rPr>
                <w:rFonts w:ascii="Times New Roman" w:hAnsi="Times New Roman" w:cs="Times New Roman"/>
              </w:rPr>
              <w:t>о</w:t>
            </w:r>
            <w:r w:rsidRPr="00A67121">
              <w:rPr>
                <w:rFonts w:ascii="Times New Roman" w:hAnsi="Times New Roman" w:cs="Times New Roman"/>
              </w:rPr>
              <w:t>века в лирике Пушкина? Нахождение ошибок и редактирование черновых вариантов собс</w:t>
            </w:r>
            <w:r w:rsidRPr="00A67121">
              <w:rPr>
                <w:rFonts w:ascii="Times New Roman" w:hAnsi="Times New Roman" w:cs="Times New Roman"/>
              </w:rPr>
              <w:t>т</w:t>
            </w:r>
            <w:r w:rsidRPr="00A67121">
              <w:rPr>
                <w:rFonts w:ascii="Times New Roman" w:hAnsi="Times New Roman" w:cs="Times New Roman"/>
              </w:rPr>
              <w:t>венных письменных работ. Самостоятельная работа. Чтение трагедии «Моцарт и Сальери». Подбор иллюстраций к трагедии и материалов об истории её создания, её прототипах (с и</w:t>
            </w:r>
            <w:r w:rsidRPr="00A67121">
              <w:rPr>
                <w:rFonts w:ascii="Times New Roman" w:hAnsi="Times New Roman" w:cs="Times New Roman"/>
              </w:rPr>
              <w:t>с</w:t>
            </w:r>
            <w:r w:rsidRPr="00A67121">
              <w:rPr>
                <w:rFonts w:ascii="Times New Roman" w:hAnsi="Times New Roman" w:cs="Times New Roman"/>
              </w:rPr>
              <w:t>пользованием справочной литературы и ресурсов Интернета). Ответы на вопросы виктор</w:t>
            </w:r>
            <w:r w:rsidRPr="00A67121">
              <w:rPr>
                <w:rFonts w:ascii="Times New Roman" w:hAnsi="Times New Roman" w:cs="Times New Roman"/>
              </w:rPr>
              <w:t>и</w:t>
            </w:r>
            <w:r w:rsidRPr="00A67121">
              <w:rPr>
                <w:rFonts w:ascii="Times New Roman" w:hAnsi="Times New Roman" w:cs="Times New Roman"/>
              </w:rPr>
              <w:t>ны № 6 (см. практикум «Читаем, думаем, спорим…»)</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14</w:t>
            </w:r>
            <w:r w:rsidR="00DA5CC5">
              <w:rPr>
                <w:rFonts w:ascii="Times New Roman" w:hAnsi="Times New Roman" w:cs="Times New Roman"/>
                <w:sz w:val="24"/>
                <w:szCs w:val="24"/>
                <w:lang w:eastAsia="ar-SA"/>
              </w:rPr>
              <w:t>.11</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631DEE" w:rsidP="004908F7">
            <w:pPr>
              <w:tabs>
                <w:tab w:val="center" w:pos="4677"/>
                <w:tab w:val="right" w:pos="9355"/>
              </w:tabs>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14.11</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t>3</w:t>
            </w:r>
            <w:r>
              <w:rPr>
                <w:rFonts w:ascii="Times New Roman" w:hAnsi="Times New Roman" w:cs="Times New Roman"/>
                <w:sz w:val="20"/>
                <w:szCs w:val="20"/>
              </w:rPr>
              <w:t>1</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C6523E">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b/>
                <w:sz w:val="24"/>
                <w:szCs w:val="24"/>
              </w:rPr>
              <w:t>ВЧ</w:t>
            </w:r>
            <w:r w:rsidRPr="00A67121">
              <w:rPr>
                <w:rFonts w:ascii="Times New Roman" w:hAnsi="Times New Roman" w:cs="Times New Roman"/>
                <w:sz w:val="24"/>
                <w:szCs w:val="24"/>
              </w:rPr>
              <w:t xml:space="preserve"> </w:t>
            </w:r>
            <w:r w:rsidRPr="00A67121">
              <w:rPr>
                <w:rFonts w:ascii="Times New Roman" w:hAnsi="Times New Roman" w:cs="Times New Roman"/>
              </w:rPr>
              <w:t>А. С. Пушкин. «М</w:t>
            </w:r>
            <w:r w:rsidRPr="00A67121">
              <w:rPr>
                <w:rFonts w:ascii="Times New Roman" w:hAnsi="Times New Roman" w:cs="Times New Roman"/>
              </w:rPr>
              <w:t>о</w:t>
            </w:r>
            <w:r w:rsidRPr="00A67121">
              <w:rPr>
                <w:rFonts w:ascii="Times New Roman" w:hAnsi="Times New Roman" w:cs="Times New Roman"/>
              </w:rPr>
              <w:t xml:space="preserve">царт и Сальери». </w:t>
            </w:r>
            <w:proofErr w:type="spellStart"/>
            <w:r w:rsidRPr="00A67121">
              <w:rPr>
                <w:rFonts w:ascii="Times New Roman" w:hAnsi="Times New Roman" w:cs="Times New Roman"/>
              </w:rPr>
              <w:t>Траг</w:t>
            </w:r>
            <w:r w:rsidRPr="00A67121">
              <w:rPr>
                <w:rFonts w:ascii="Times New Roman" w:hAnsi="Times New Roman" w:cs="Times New Roman"/>
              </w:rPr>
              <w:t>е</w:t>
            </w:r>
            <w:r w:rsidRPr="00A67121">
              <w:rPr>
                <w:rFonts w:ascii="Times New Roman" w:hAnsi="Times New Roman" w:cs="Times New Roman"/>
              </w:rPr>
              <w:t>дийноеначало</w:t>
            </w:r>
            <w:proofErr w:type="spellEnd"/>
            <w:r w:rsidRPr="00A67121">
              <w:rPr>
                <w:rFonts w:ascii="Times New Roman" w:hAnsi="Times New Roman" w:cs="Times New Roman"/>
              </w:rPr>
              <w:t xml:space="preserve"> «Моцарта и Сальери».</w:t>
            </w:r>
          </w:p>
          <w:p w:rsidR="00DA5CC5" w:rsidRPr="00A67121" w:rsidRDefault="00DA5CC5" w:rsidP="004908F7">
            <w:pPr>
              <w:spacing w:after="0" w:line="240" w:lineRule="auto"/>
              <w:ind w:left="57" w:right="57"/>
              <w:jc w:val="both"/>
              <w:rPr>
                <w:rFonts w:ascii="Times New Roman" w:hAnsi="Times New Roman" w:cs="Times New Roman"/>
                <w:sz w:val="24"/>
                <w:szCs w:val="24"/>
              </w:rPr>
            </w:pPr>
          </w:p>
        </w:tc>
        <w:tc>
          <w:tcPr>
            <w:tcW w:w="9065" w:type="dxa"/>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Сообщение об истории создания трагедии, её пр</w:t>
            </w:r>
            <w:proofErr w:type="gramStart"/>
            <w:r w:rsidRPr="00A67121">
              <w:rPr>
                <w:rFonts w:ascii="Times New Roman" w:hAnsi="Times New Roman" w:cs="Times New Roman"/>
              </w:rPr>
              <w:t>о-</w:t>
            </w:r>
            <w:proofErr w:type="gramEnd"/>
            <w:r w:rsidRPr="00A67121">
              <w:rPr>
                <w:rFonts w:ascii="Times New Roman" w:hAnsi="Times New Roman" w:cs="Times New Roman"/>
              </w:rPr>
              <w:t xml:space="preserve"> </w:t>
            </w:r>
            <w:proofErr w:type="spellStart"/>
            <w:r w:rsidRPr="00A67121">
              <w:rPr>
                <w:rFonts w:ascii="Times New Roman" w:hAnsi="Times New Roman" w:cs="Times New Roman"/>
              </w:rPr>
              <w:t>тотипах</w:t>
            </w:r>
            <w:proofErr w:type="spellEnd"/>
            <w:r w:rsidRPr="00A67121">
              <w:rPr>
                <w:rFonts w:ascii="Times New Roman" w:hAnsi="Times New Roman" w:cs="Times New Roman"/>
              </w:rPr>
              <w:t>. Выразительное чтение фрагме</w:t>
            </w:r>
            <w:r w:rsidRPr="00A67121">
              <w:rPr>
                <w:rFonts w:ascii="Times New Roman" w:hAnsi="Times New Roman" w:cs="Times New Roman"/>
              </w:rPr>
              <w:t>н</w:t>
            </w:r>
            <w:r w:rsidRPr="00A67121">
              <w:rPr>
                <w:rFonts w:ascii="Times New Roman" w:hAnsi="Times New Roman" w:cs="Times New Roman"/>
              </w:rPr>
              <w:t>тов трагедии. Составление лексических и историко-культурных комментариев. Устное р</w:t>
            </w:r>
            <w:r w:rsidRPr="00A67121">
              <w:rPr>
                <w:rFonts w:ascii="Times New Roman" w:hAnsi="Times New Roman" w:cs="Times New Roman"/>
              </w:rPr>
              <w:t>е</w:t>
            </w:r>
            <w:r w:rsidRPr="00A67121">
              <w:rPr>
                <w:rFonts w:ascii="Times New Roman" w:hAnsi="Times New Roman" w:cs="Times New Roman"/>
              </w:rPr>
              <w:t>цензирование выразительного чтения одноклассников, исполнения актёров (</w:t>
            </w:r>
            <w:proofErr w:type="gramStart"/>
            <w:r w:rsidRPr="00A67121">
              <w:rPr>
                <w:rFonts w:ascii="Times New Roman" w:hAnsi="Times New Roman" w:cs="Times New Roman"/>
              </w:rPr>
              <w:t>см</w:t>
            </w:r>
            <w:proofErr w:type="gramEnd"/>
            <w:r w:rsidRPr="00A67121">
              <w:rPr>
                <w:rFonts w:ascii="Times New Roman" w:hAnsi="Times New Roman" w:cs="Times New Roman"/>
              </w:rPr>
              <w:t>. задания ф</w:t>
            </w:r>
            <w:r w:rsidRPr="00A67121">
              <w:rPr>
                <w:rFonts w:ascii="Times New Roman" w:hAnsi="Times New Roman" w:cs="Times New Roman"/>
              </w:rPr>
              <w:t>о</w:t>
            </w:r>
            <w:r w:rsidRPr="00A67121">
              <w:rPr>
                <w:rFonts w:ascii="Times New Roman" w:hAnsi="Times New Roman" w:cs="Times New Roman"/>
              </w:rPr>
              <w:t>нохрестоматии). Формулирование вопросов по тексту трагедии. Устный или письменный ответ на вопрос (с использованием цитирования). Участие в коллективном диалоге. Хара</w:t>
            </w:r>
            <w:r w:rsidRPr="00A67121">
              <w:rPr>
                <w:rFonts w:ascii="Times New Roman" w:hAnsi="Times New Roman" w:cs="Times New Roman"/>
              </w:rPr>
              <w:t>к</w:t>
            </w:r>
            <w:r w:rsidRPr="00A67121">
              <w:rPr>
                <w:rFonts w:ascii="Times New Roman" w:hAnsi="Times New Roman" w:cs="Times New Roman"/>
              </w:rPr>
              <w:t>теристика сюжета трагедии, её тематики, проблематики, идейно-эмоционального содерж</w:t>
            </w:r>
            <w:r w:rsidRPr="00A67121">
              <w:rPr>
                <w:rFonts w:ascii="Times New Roman" w:hAnsi="Times New Roman" w:cs="Times New Roman"/>
              </w:rPr>
              <w:t>а</w:t>
            </w:r>
            <w:r w:rsidRPr="00A67121">
              <w:rPr>
                <w:rFonts w:ascii="Times New Roman" w:hAnsi="Times New Roman" w:cs="Times New Roman"/>
              </w:rPr>
              <w:t>ния. Определение типа конфликта в трагедии и основных стадий его развития. Выявление характерных черт трагического в произведении, объяснение причины очищающего и во</w:t>
            </w:r>
            <w:r w:rsidRPr="00A67121">
              <w:rPr>
                <w:rFonts w:ascii="Times New Roman" w:hAnsi="Times New Roman" w:cs="Times New Roman"/>
              </w:rPr>
              <w:t>з</w:t>
            </w:r>
            <w:r w:rsidRPr="00A67121">
              <w:rPr>
                <w:rFonts w:ascii="Times New Roman" w:hAnsi="Times New Roman" w:cs="Times New Roman"/>
              </w:rPr>
              <w:t>вышающего воздействия трагического в искусстве на душу читателя. Работа со словарём литературоведческих терминов. Поиск примеров, иллюстрирующих понятие «трагедия». Практическая работа. Устный анализ эпизода трагедии. Самостоятельная работа. Письме</w:t>
            </w:r>
            <w:r w:rsidRPr="00A67121">
              <w:rPr>
                <w:rFonts w:ascii="Times New Roman" w:hAnsi="Times New Roman" w:cs="Times New Roman"/>
              </w:rPr>
              <w:t>н</w:t>
            </w:r>
            <w:r w:rsidRPr="00A67121">
              <w:rPr>
                <w:rFonts w:ascii="Times New Roman" w:hAnsi="Times New Roman" w:cs="Times New Roman"/>
              </w:rPr>
              <w:t>ный анализ эпизода трагедии или письменный ответ на вопрос «Как решает Пушкин пр</w:t>
            </w:r>
            <w:r w:rsidRPr="00A67121">
              <w:rPr>
                <w:rFonts w:ascii="Times New Roman" w:hAnsi="Times New Roman" w:cs="Times New Roman"/>
              </w:rPr>
              <w:t>о</w:t>
            </w:r>
            <w:r w:rsidRPr="00A67121">
              <w:rPr>
                <w:rFonts w:ascii="Times New Roman" w:hAnsi="Times New Roman" w:cs="Times New Roman"/>
              </w:rPr>
              <w:t>блему „гения и злодейства“?» (по трагедии «Моцарт и Сальери»). Чтение романа «Евгений Онегин». Подготовка сообщения об истории создания романа в стихах, его творческой и</w:t>
            </w:r>
            <w:r w:rsidRPr="00A67121">
              <w:rPr>
                <w:rFonts w:ascii="Times New Roman" w:hAnsi="Times New Roman" w:cs="Times New Roman"/>
              </w:rPr>
              <w:t>с</w:t>
            </w:r>
            <w:r w:rsidRPr="00A67121">
              <w:rPr>
                <w:rFonts w:ascii="Times New Roman" w:hAnsi="Times New Roman" w:cs="Times New Roman"/>
              </w:rPr>
              <w:t>тории и прототипах с использованием справочной литературы и ресурсов Интернета</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17</w:t>
            </w:r>
            <w:r w:rsidR="00DA5CC5">
              <w:rPr>
                <w:rFonts w:ascii="Times New Roman" w:hAnsi="Times New Roman" w:cs="Times New Roman"/>
                <w:sz w:val="24"/>
                <w:szCs w:val="24"/>
                <w:lang w:eastAsia="ar-SA"/>
              </w:rPr>
              <w:t>.11</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631DEE" w:rsidP="004908F7">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17.11</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t>3</w:t>
            </w:r>
            <w:r>
              <w:rPr>
                <w:rFonts w:ascii="Times New Roman" w:hAnsi="Times New Roman" w:cs="Times New Roman"/>
                <w:sz w:val="20"/>
                <w:szCs w:val="20"/>
              </w:rPr>
              <w:t>2</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«Даль свободного ром</w:t>
            </w:r>
            <w:r w:rsidRPr="00A67121">
              <w:rPr>
                <w:rFonts w:ascii="Times New Roman" w:hAnsi="Times New Roman" w:cs="Times New Roman"/>
                <w:sz w:val="24"/>
                <w:szCs w:val="24"/>
              </w:rPr>
              <w:t>а</w:t>
            </w:r>
            <w:r w:rsidRPr="00A67121">
              <w:rPr>
                <w:rFonts w:ascii="Times New Roman" w:hAnsi="Times New Roman" w:cs="Times New Roman"/>
                <w:sz w:val="24"/>
                <w:szCs w:val="24"/>
              </w:rPr>
              <w:t xml:space="preserve">на» (История создания романа А.С.Пушкина «Евгений Онегин»). </w:t>
            </w:r>
            <w:r w:rsidRPr="00A67121">
              <w:rPr>
                <w:rFonts w:ascii="Times New Roman" w:hAnsi="Times New Roman" w:cs="Times New Roman"/>
                <w:sz w:val="24"/>
                <w:szCs w:val="24"/>
              </w:rPr>
              <w:lastRenderedPageBreak/>
              <w:t>Комментированное чт</w:t>
            </w:r>
            <w:r w:rsidRPr="00A67121">
              <w:rPr>
                <w:rFonts w:ascii="Times New Roman" w:hAnsi="Times New Roman" w:cs="Times New Roman"/>
                <w:sz w:val="24"/>
                <w:szCs w:val="24"/>
              </w:rPr>
              <w:t>е</w:t>
            </w:r>
            <w:r w:rsidRPr="00A67121">
              <w:rPr>
                <w:rFonts w:ascii="Times New Roman" w:hAnsi="Times New Roman" w:cs="Times New Roman"/>
                <w:sz w:val="24"/>
                <w:szCs w:val="24"/>
              </w:rPr>
              <w:t>ние 1 главы.</w:t>
            </w:r>
          </w:p>
          <w:p w:rsidR="00DA5CC5" w:rsidRPr="00A67121" w:rsidRDefault="00DA5CC5" w:rsidP="00007A67">
            <w:pPr>
              <w:shd w:val="clear" w:color="auto" w:fill="FFFFFF"/>
              <w:spacing w:after="0" w:line="240" w:lineRule="auto"/>
              <w:ind w:left="57" w:right="57"/>
              <w:jc w:val="both"/>
              <w:rPr>
                <w:rFonts w:ascii="Times New Roman" w:hAnsi="Times New Roman" w:cs="Times New Roman"/>
                <w:sz w:val="24"/>
                <w:szCs w:val="24"/>
              </w:rPr>
            </w:pPr>
          </w:p>
        </w:tc>
        <w:tc>
          <w:tcPr>
            <w:tcW w:w="9065" w:type="dxa"/>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lastRenderedPageBreak/>
              <w:t>Конспектирование лекции учителя о реализме и творческой истории романа «Евгений Он</w:t>
            </w:r>
            <w:r w:rsidRPr="00A67121">
              <w:rPr>
                <w:rFonts w:ascii="Times New Roman" w:hAnsi="Times New Roman" w:cs="Times New Roman"/>
              </w:rPr>
              <w:t>е</w:t>
            </w:r>
            <w:r w:rsidRPr="00A67121">
              <w:rPr>
                <w:rFonts w:ascii="Times New Roman" w:hAnsi="Times New Roman" w:cs="Times New Roman"/>
              </w:rPr>
              <w:t xml:space="preserve">гин». </w:t>
            </w:r>
            <w:proofErr w:type="spellStart"/>
            <w:r w:rsidRPr="00A67121">
              <w:rPr>
                <w:rFonts w:ascii="Times New Roman" w:hAnsi="Times New Roman" w:cs="Times New Roman"/>
              </w:rPr>
              <w:t>Соо</w:t>
            </w:r>
            <w:proofErr w:type="gramStart"/>
            <w:r w:rsidRPr="00A67121">
              <w:rPr>
                <w:rFonts w:ascii="Times New Roman" w:hAnsi="Times New Roman" w:cs="Times New Roman"/>
              </w:rPr>
              <w:t>б</w:t>
            </w:r>
            <w:proofErr w:type="spellEnd"/>
            <w:r w:rsidRPr="00A67121">
              <w:rPr>
                <w:rFonts w:ascii="Times New Roman" w:hAnsi="Times New Roman" w:cs="Times New Roman"/>
              </w:rPr>
              <w:t>-</w:t>
            </w:r>
            <w:proofErr w:type="gramEnd"/>
            <w:r w:rsidRPr="00A67121">
              <w:rPr>
                <w:rFonts w:ascii="Times New Roman" w:hAnsi="Times New Roman" w:cs="Times New Roman"/>
              </w:rPr>
              <w:t xml:space="preserve"> </w:t>
            </w:r>
            <w:proofErr w:type="spellStart"/>
            <w:r w:rsidRPr="00A67121">
              <w:rPr>
                <w:rFonts w:ascii="Times New Roman" w:hAnsi="Times New Roman" w:cs="Times New Roman"/>
              </w:rPr>
              <w:t>щение</w:t>
            </w:r>
            <w:proofErr w:type="spellEnd"/>
            <w:r w:rsidRPr="00A67121">
              <w:rPr>
                <w:rFonts w:ascii="Times New Roman" w:hAnsi="Times New Roman" w:cs="Times New Roman"/>
              </w:rPr>
              <w:t xml:space="preserve"> об истории создания романа, его прототипах. Выразительное чтение фрагментов романа в стихах (в том числе наизусть). Устное рецензирование выразительн</w:t>
            </w:r>
            <w:r w:rsidRPr="00A67121">
              <w:rPr>
                <w:rFonts w:ascii="Times New Roman" w:hAnsi="Times New Roman" w:cs="Times New Roman"/>
              </w:rPr>
              <w:t>о</w:t>
            </w:r>
            <w:r w:rsidRPr="00A67121">
              <w:rPr>
                <w:rFonts w:ascii="Times New Roman" w:hAnsi="Times New Roman" w:cs="Times New Roman"/>
              </w:rPr>
              <w:t>го чтения одноклассников, исполнения актёров (</w:t>
            </w:r>
            <w:proofErr w:type="gramStart"/>
            <w:r w:rsidRPr="00A67121">
              <w:rPr>
                <w:rFonts w:ascii="Times New Roman" w:hAnsi="Times New Roman" w:cs="Times New Roman"/>
              </w:rPr>
              <w:t>см</w:t>
            </w:r>
            <w:proofErr w:type="gramEnd"/>
            <w:r w:rsidRPr="00A67121">
              <w:rPr>
                <w:rFonts w:ascii="Times New Roman" w:hAnsi="Times New Roman" w:cs="Times New Roman"/>
              </w:rPr>
              <w:t>. задания фонохрестоматии). Составл</w:t>
            </w:r>
            <w:r w:rsidRPr="00A67121">
              <w:rPr>
                <w:rFonts w:ascii="Times New Roman" w:hAnsi="Times New Roman" w:cs="Times New Roman"/>
              </w:rPr>
              <w:t>е</w:t>
            </w:r>
            <w:r w:rsidRPr="00A67121">
              <w:rPr>
                <w:rFonts w:ascii="Times New Roman" w:hAnsi="Times New Roman" w:cs="Times New Roman"/>
              </w:rPr>
              <w:lastRenderedPageBreak/>
              <w:t>ние лексических и историко-культурных комментариев. Формулирование вопросов по те</w:t>
            </w:r>
            <w:r w:rsidRPr="00A67121">
              <w:rPr>
                <w:rFonts w:ascii="Times New Roman" w:hAnsi="Times New Roman" w:cs="Times New Roman"/>
              </w:rPr>
              <w:t>к</w:t>
            </w:r>
            <w:r w:rsidRPr="00A67121">
              <w:rPr>
                <w:rFonts w:ascii="Times New Roman" w:hAnsi="Times New Roman" w:cs="Times New Roman"/>
              </w:rPr>
              <w:t>сту романа. Устный или письменный ответ на вопрос (с использованием цитирования). Участие в коллективном диалоге. Характеристика сюжета романа, его тематики, проблем</w:t>
            </w:r>
            <w:r w:rsidRPr="00A67121">
              <w:rPr>
                <w:rFonts w:ascii="Times New Roman" w:hAnsi="Times New Roman" w:cs="Times New Roman"/>
              </w:rPr>
              <w:t>а</w:t>
            </w:r>
            <w:r w:rsidRPr="00A67121">
              <w:rPr>
                <w:rFonts w:ascii="Times New Roman" w:hAnsi="Times New Roman" w:cs="Times New Roman"/>
              </w:rPr>
              <w:t>тики, идейно-эмоционального содержания. Выделение этапов развития сюжета, определ</w:t>
            </w:r>
            <w:r w:rsidRPr="00A67121">
              <w:rPr>
                <w:rFonts w:ascii="Times New Roman" w:hAnsi="Times New Roman" w:cs="Times New Roman"/>
              </w:rPr>
              <w:t>е</w:t>
            </w:r>
            <w:r w:rsidRPr="00A67121">
              <w:rPr>
                <w:rFonts w:ascii="Times New Roman" w:hAnsi="Times New Roman" w:cs="Times New Roman"/>
              </w:rPr>
              <w:t xml:space="preserve">ние художественной функции </w:t>
            </w:r>
            <w:proofErr w:type="spellStart"/>
            <w:r w:rsidRPr="00A67121">
              <w:rPr>
                <w:rFonts w:ascii="Times New Roman" w:hAnsi="Times New Roman" w:cs="Times New Roman"/>
              </w:rPr>
              <w:t>внесюжетных</w:t>
            </w:r>
            <w:proofErr w:type="spellEnd"/>
            <w:r w:rsidRPr="00A67121">
              <w:rPr>
                <w:rFonts w:ascii="Times New Roman" w:hAnsi="Times New Roman" w:cs="Times New Roman"/>
              </w:rPr>
              <w:t xml:space="preserve"> элементов композиции романа. Выявление признаков литературной традиции предшествующих эпох в романе в стихах, поэтического новаторства, проявившегося на разных уровнях (постановки проблемы, языка, жанровой формы и т. п.). Работа со словарём литературоведческих терминов. Поиск примеров, илл</w:t>
            </w:r>
            <w:r w:rsidRPr="00A67121">
              <w:rPr>
                <w:rFonts w:ascii="Times New Roman" w:hAnsi="Times New Roman" w:cs="Times New Roman"/>
              </w:rPr>
              <w:t>ю</w:t>
            </w:r>
            <w:r w:rsidRPr="00A67121">
              <w:rPr>
                <w:rFonts w:ascii="Times New Roman" w:hAnsi="Times New Roman" w:cs="Times New Roman"/>
              </w:rPr>
              <w:t>стрирующих понятие «роман в стихах». Практическая работа. Характеристика элементов сюжета романа. Составление таблицы «Система образов романа». Самостоятельная работа. Подготовка выразительного чтения наизусть одного из фрагментов романа. Составление плана сообщения «День Онегина». Письменный ответ на вопрос «Зачем автор так подробно описывает день Онегина, обстановку его дома, любимые занятия?»</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lastRenderedPageBreak/>
              <w:t>20</w:t>
            </w:r>
            <w:r w:rsidR="00DA5CC5">
              <w:rPr>
                <w:rFonts w:ascii="Times New Roman" w:hAnsi="Times New Roman" w:cs="Times New Roman"/>
                <w:sz w:val="24"/>
                <w:szCs w:val="24"/>
                <w:lang w:eastAsia="ar-SA"/>
              </w:rPr>
              <w:t>.11</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631DEE" w:rsidP="004908F7">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19.11</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kern w:val="16"/>
                <w:sz w:val="20"/>
                <w:szCs w:val="20"/>
              </w:rPr>
            </w:pPr>
            <w:r w:rsidRPr="00A67121">
              <w:rPr>
                <w:rFonts w:ascii="Times New Roman" w:hAnsi="Times New Roman" w:cs="Times New Roman"/>
                <w:kern w:val="16"/>
                <w:sz w:val="20"/>
                <w:szCs w:val="20"/>
              </w:rPr>
              <w:lastRenderedPageBreak/>
              <w:t>3</w:t>
            </w:r>
            <w:r>
              <w:rPr>
                <w:rFonts w:ascii="Times New Roman" w:hAnsi="Times New Roman" w:cs="Times New Roman"/>
                <w:kern w:val="16"/>
                <w:sz w:val="20"/>
                <w:szCs w:val="20"/>
              </w:rPr>
              <w:t>3</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kern w:val="16"/>
                <w:sz w:val="24"/>
                <w:szCs w:val="24"/>
              </w:rPr>
              <w:t>«Они сошлись. Вода и камень…» (</w:t>
            </w:r>
            <w:r w:rsidRPr="00A67121">
              <w:rPr>
                <w:rFonts w:ascii="Times New Roman" w:hAnsi="Times New Roman" w:cs="Times New Roman"/>
                <w:sz w:val="24"/>
                <w:szCs w:val="24"/>
              </w:rPr>
              <w:t>Онегин и Ленский)</w:t>
            </w:r>
          </w:p>
          <w:p w:rsidR="00DA5CC5" w:rsidRPr="00A67121" w:rsidRDefault="00DA5CC5" w:rsidP="004908F7">
            <w:pPr>
              <w:spacing w:after="0" w:line="240" w:lineRule="auto"/>
              <w:ind w:left="57" w:right="57"/>
              <w:jc w:val="both"/>
              <w:rPr>
                <w:rFonts w:ascii="Times New Roman" w:hAnsi="Times New Roman" w:cs="Times New Roman"/>
                <w:sz w:val="24"/>
                <w:szCs w:val="24"/>
              </w:rPr>
            </w:pPr>
          </w:p>
        </w:tc>
        <w:tc>
          <w:tcPr>
            <w:tcW w:w="9065" w:type="dxa"/>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Выразительное чтение фрагментов романа в стихах (в том числе наизусть). Выявление х</w:t>
            </w:r>
            <w:r w:rsidRPr="00A67121">
              <w:rPr>
                <w:rFonts w:ascii="Times New Roman" w:hAnsi="Times New Roman" w:cs="Times New Roman"/>
              </w:rPr>
              <w:t>а</w:t>
            </w:r>
            <w:r w:rsidRPr="00A67121">
              <w:rPr>
                <w:rFonts w:ascii="Times New Roman" w:hAnsi="Times New Roman" w:cs="Times New Roman"/>
              </w:rPr>
              <w:t>рактерных для романа в стихах тем, образов и приёмов изображения человека. Соотнесение содержания романа в стихах с романтическими и реалистическими принципами изображ</w:t>
            </w:r>
            <w:r w:rsidRPr="00A67121">
              <w:rPr>
                <w:rFonts w:ascii="Times New Roman" w:hAnsi="Times New Roman" w:cs="Times New Roman"/>
              </w:rPr>
              <w:t>е</w:t>
            </w:r>
            <w:r w:rsidRPr="00A67121">
              <w:rPr>
                <w:rFonts w:ascii="Times New Roman" w:hAnsi="Times New Roman" w:cs="Times New Roman"/>
              </w:rPr>
              <w:t>ния жизни и человека. Устный или письменный ответ на вопрос (с использованием цитир</w:t>
            </w:r>
            <w:r w:rsidRPr="00A67121">
              <w:rPr>
                <w:rFonts w:ascii="Times New Roman" w:hAnsi="Times New Roman" w:cs="Times New Roman"/>
              </w:rPr>
              <w:t>о</w:t>
            </w:r>
            <w:r w:rsidRPr="00A67121">
              <w:rPr>
                <w:rFonts w:ascii="Times New Roman" w:hAnsi="Times New Roman" w:cs="Times New Roman"/>
              </w:rPr>
              <w:t>вания). Участие в коллективном диалоге. Объяснение жизненной основы и художественной условности, индивидуальной неповторимости и типической обобщённости образов героев. Практическая работа. Составление плана сравнительной характеристики Онегина и Ленск</w:t>
            </w:r>
            <w:r w:rsidRPr="00A67121">
              <w:rPr>
                <w:rFonts w:ascii="Times New Roman" w:hAnsi="Times New Roman" w:cs="Times New Roman"/>
              </w:rPr>
              <w:t>о</w:t>
            </w:r>
            <w:r w:rsidRPr="00A67121">
              <w:rPr>
                <w:rFonts w:ascii="Times New Roman" w:hAnsi="Times New Roman" w:cs="Times New Roman"/>
              </w:rPr>
              <w:t>го (в том числе цитатного). Подбор цитат на тему «Сопоставление Онегина и Ленского» и составление цитатной таблицы. Самостоятельная работа. Письменная сравнительная хара</w:t>
            </w:r>
            <w:r w:rsidRPr="00A67121">
              <w:rPr>
                <w:rFonts w:ascii="Times New Roman" w:hAnsi="Times New Roman" w:cs="Times New Roman"/>
              </w:rPr>
              <w:t>к</w:t>
            </w:r>
            <w:r w:rsidRPr="00A67121">
              <w:rPr>
                <w:rFonts w:ascii="Times New Roman" w:hAnsi="Times New Roman" w:cs="Times New Roman"/>
              </w:rPr>
              <w:t>теристика Онегина и Ленского</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21</w:t>
            </w:r>
            <w:r w:rsidR="00DA5CC5">
              <w:rPr>
                <w:rFonts w:ascii="Times New Roman" w:hAnsi="Times New Roman" w:cs="Times New Roman"/>
                <w:sz w:val="24"/>
                <w:szCs w:val="24"/>
                <w:lang w:eastAsia="ar-SA"/>
              </w:rPr>
              <w:t>.11</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631DEE" w:rsidP="004908F7">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21.11</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t>3</w:t>
            </w:r>
            <w:r>
              <w:rPr>
                <w:rFonts w:ascii="Times New Roman" w:hAnsi="Times New Roman" w:cs="Times New Roman"/>
                <w:sz w:val="20"/>
                <w:szCs w:val="20"/>
              </w:rPr>
              <w:t>4</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«Татьяна, милая Тать</w:t>
            </w:r>
            <w:r w:rsidRPr="00A67121">
              <w:rPr>
                <w:rFonts w:ascii="Times New Roman" w:hAnsi="Times New Roman" w:cs="Times New Roman"/>
                <w:sz w:val="24"/>
                <w:szCs w:val="24"/>
              </w:rPr>
              <w:t>я</w:t>
            </w:r>
            <w:r w:rsidRPr="00A67121">
              <w:rPr>
                <w:rFonts w:ascii="Times New Roman" w:hAnsi="Times New Roman" w:cs="Times New Roman"/>
                <w:sz w:val="24"/>
                <w:szCs w:val="24"/>
              </w:rPr>
              <w:t>на!» Татьяна Ларина – нравственный идеал Пушкина. Татьяна и Ол</w:t>
            </w:r>
            <w:r w:rsidRPr="00A67121">
              <w:rPr>
                <w:rFonts w:ascii="Times New Roman" w:hAnsi="Times New Roman" w:cs="Times New Roman"/>
                <w:sz w:val="24"/>
                <w:szCs w:val="24"/>
              </w:rPr>
              <w:t>ь</w:t>
            </w:r>
            <w:r w:rsidRPr="00A67121">
              <w:rPr>
                <w:rFonts w:ascii="Times New Roman" w:hAnsi="Times New Roman" w:cs="Times New Roman"/>
                <w:sz w:val="24"/>
                <w:szCs w:val="24"/>
              </w:rPr>
              <w:t>га.</w:t>
            </w:r>
          </w:p>
          <w:p w:rsidR="00DA5CC5" w:rsidRPr="00A67121" w:rsidRDefault="00DA5CC5" w:rsidP="002655F5">
            <w:pPr>
              <w:shd w:val="clear" w:color="auto" w:fill="FFFFFF"/>
              <w:spacing w:after="0" w:line="240" w:lineRule="auto"/>
              <w:ind w:left="57" w:right="57"/>
              <w:jc w:val="both"/>
              <w:rPr>
                <w:rFonts w:ascii="Times New Roman" w:hAnsi="Times New Roman" w:cs="Times New Roman"/>
                <w:sz w:val="24"/>
                <w:szCs w:val="24"/>
              </w:rPr>
            </w:pPr>
          </w:p>
        </w:tc>
        <w:tc>
          <w:tcPr>
            <w:tcW w:w="9065" w:type="dxa"/>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Выразительное чтение фрагментов романа в стихах (в том числе наизусть). Устный или письменный ответ на вопрос (с использованием цитирования). Участие в коллективном диалоге. Сопоставление Татьяны и Ольги. Практическая работа. Составление плана сравн</w:t>
            </w:r>
            <w:r w:rsidRPr="00A67121">
              <w:rPr>
                <w:rFonts w:ascii="Times New Roman" w:hAnsi="Times New Roman" w:cs="Times New Roman"/>
              </w:rPr>
              <w:t>и</w:t>
            </w:r>
            <w:r w:rsidRPr="00A67121">
              <w:rPr>
                <w:rFonts w:ascii="Times New Roman" w:hAnsi="Times New Roman" w:cs="Times New Roman"/>
              </w:rPr>
              <w:t>тельной характеристики героинь, в том числе цитатного. Подбор цитат романа на тему «Татьяна и Ольга» и составление цитатной таблицы. Самостоятельная работа. Письменная сравнительная характеристика Татьяны и Ольги. Составление устного сообщения «Эвол</w:t>
            </w:r>
            <w:r w:rsidRPr="00A67121">
              <w:rPr>
                <w:rFonts w:ascii="Times New Roman" w:hAnsi="Times New Roman" w:cs="Times New Roman"/>
              </w:rPr>
              <w:t>ю</w:t>
            </w:r>
            <w:r w:rsidRPr="00A67121">
              <w:rPr>
                <w:rFonts w:ascii="Times New Roman" w:hAnsi="Times New Roman" w:cs="Times New Roman"/>
              </w:rPr>
              <w:t>ция образа Татьяны в романе» или письменный ответ на вопрос «Зачем автор рассказы</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24</w:t>
            </w:r>
            <w:r w:rsidR="00DA5CC5">
              <w:rPr>
                <w:rFonts w:ascii="Times New Roman" w:hAnsi="Times New Roman" w:cs="Times New Roman"/>
                <w:sz w:val="24"/>
                <w:szCs w:val="24"/>
                <w:lang w:eastAsia="ar-SA"/>
              </w:rPr>
              <w:t>.11</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631DEE" w:rsidP="004908F7">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24.11</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0"/>
                <w:szCs w:val="20"/>
              </w:rPr>
            </w:pPr>
            <w:r>
              <w:rPr>
                <w:rFonts w:ascii="Times New Roman" w:hAnsi="Times New Roman" w:cs="Times New Roman"/>
                <w:sz w:val="20"/>
                <w:szCs w:val="20"/>
              </w:rPr>
              <w:t>35</w:t>
            </w:r>
            <w:r w:rsidRPr="00A67121">
              <w:rPr>
                <w:rFonts w:ascii="Times New Roman" w:hAnsi="Times New Roman" w:cs="Times New Roman"/>
                <w:sz w:val="20"/>
                <w:szCs w:val="20"/>
              </w:rPr>
              <w:t>-3</w:t>
            </w:r>
            <w:r>
              <w:rPr>
                <w:rFonts w:ascii="Times New Roman" w:hAnsi="Times New Roman" w:cs="Times New Roman"/>
                <w:sz w:val="20"/>
                <w:szCs w:val="20"/>
              </w:rPr>
              <w:t>6</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«А счастье было так во</w:t>
            </w:r>
            <w:r w:rsidRPr="00A67121">
              <w:rPr>
                <w:rFonts w:ascii="Times New Roman" w:hAnsi="Times New Roman" w:cs="Times New Roman"/>
                <w:sz w:val="24"/>
                <w:szCs w:val="24"/>
              </w:rPr>
              <w:t>з</w:t>
            </w:r>
            <w:r w:rsidRPr="00A67121">
              <w:rPr>
                <w:rFonts w:ascii="Times New Roman" w:hAnsi="Times New Roman" w:cs="Times New Roman"/>
                <w:sz w:val="24"/>
                <w:szCs w:val="24"/>
              </w:rPr>
              <w:t>можно…» Эволюция взаимоотношений Тать</w:t>
            </w:r>
            <w:r w:rsidRPr="00A67121">
              <w:rPr>
                <w:rFonts w:ascii="Times New Roman" w:hAnsi="Times New Roman" w:cs="Times New Roman"/>
                <w:sz w:val="24"/>
                <w:szCs w:val="24"/>
              </w:rPr>
              <w:t>я</w:t>
            </w:r>
            <w:r w:rsidRPr="00A67121">
              <w:rPr>
                <w:rFonts w:ascii="Times New Roman" w:hAnsi="Times New Roman" w:cs="Times New Roman"/>
                <w:sz w:val="24"/>
                <w:szCs w:val="24"/>
              </w:rPr>
              <w:t>ны и Онегина.</w:t>
            </w:r>
          </w:p>
          <w:p w:rsidR="00DA5CC5" w:rsidRPr="00A67121" w:rsidRDefault="00DA5CC5" w:rsidP="004908F7">
            <w:pPr>
              <w:spacing w:after="0" w:line="240" w:lineRule="auto"/>
              <w:ind w:left="57" w:right="57"/>
              <w:jc w:val="both"/>
              <w:rPr>
                <w:rFonts w:ascii="Times New Roman" w:hAnsi="Times New Roman" w:cs="Times New Roman"/>
                <w:sz w:val="24"/>
                <w:szCs w:val="24"/>
              </w:rPr>
            </w:pPr>
          </w:p>
        </w:tc>
        <w:tc>
          <w:tcPr>
            <w:tcW w:w="9065" w:type="dxa"/>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Выразительное чтение фрагментов романа в стихах (в том числе наизусть). Устное реценз</w:t>
            </w:r>
            <w:r w:rsidRPr="00A67121">
              <w:rPr>
                <w:rFonts w:ascii="Times New Roman" w:hAnsi="Times New Roman" w:cs="Times New Roman"/>
              </w:rPr>
              <w:t>и</w:t>
            </w:r>
            <w:r w:rsidRPr="00A67121">
              <w:rPr>
                <w:rFonts w:ascii="Times New Roman" w:hAnsi="Times New Roman" w:cs="Times New Roman"/>
              </w:rPr>
              <w:t>рование выразительного чтения одноклассников, исполнения актёров (</w:t>
            </w:r>
            <w:proofErr w:type="gramStart"/>
            <w:r w:rsidRPr="00A67121">
              <w:rPr>
                <w:rFonts w:ascii="Times New Roman" w:hAnsi="Times New Roman" w:cs="Times New Roman"/>
              </w:rPr>
              <w:t>см</w:t>
            </w:r>
            <w:proofErr w:type="gramEnd"/>
            <w:r w:rsidRPr="00A67121">
              <w:rPr>
                <w:rFonts w:ascii="Times New Roman" w:hAnsi="Times New Roman" w:cs="Times New Roman"/>
              </w:rPr>
              <w:t>. задания фонохр</w:t>
            </w:r>
            <w:r w:rsidRPr="00A67121">
              <w:rPr>
                <w:rFonts w:ascii="Times New Roman" w:hAnsi="Times New Roman" w:cs="Times New Roman"/>
              </w:rPr>
              <w:t>е</w:t>
            </w:r>
            <w:r w:rsidRPr="00A67121">
              <w:rPr>
                <w:rFonts w:ascii="Times New Roman" w:hAnsi="Times New Roman" w:cs="Times New Roman"/>
              </w:rPr>
              <w:t>стоматии). Устный или письменный ответ на вопрос (с использованием цитирования). Уч</w:t>
            </w:r>
            <w:r w:rsidRPr="00A67121">
              <w:rPr>
                <w:rFonts w:ascii="Times New Roman" w:hAnsi="Times New Roman" w:cs="Times New Roman"/>
              </w:rPr>
              <w:t>а</w:t>
            </w:r>
            <w:r w:rsidRPr="00A67121">
              <w:rPr>
                <w:rFonts w:ascii="Times New Roman" w:hAnsi="Times New Roman" w:cs="Times New Roman"/>
              </w:rPr>
              <w:t>стие в коллективном диалоге. Характеристика идейно-эмоционального содержания прои</w:t>
            </w:r>
            <w:r w:rsidRPr="00A67121">
              <w:rPr>
                <w:rFonts w:ascii="Times New Roman" w:hAnsi="Times New Roman" w:cs="Times New Roman"/>
              </w:rPr>
              <w:t>з</w:t>
            </w:r>
            <w:r w:rsidRPr="00A67121">
              <w:rPr>
                <w:rFonts w:ascii="Times New Roman" w:hAnsi="Times New Roman" w:cs="Times New Roman"/>
              </w:rPr>
              <w:t>ведения, определение того, что утверждается, а что отрицается поэтом. Практическая раб</w:t>
            </w:r>
            <w:r w:rsidRPr="00A67121">
              <w:rPr>
                <w:rFonts w:ascii="Times New Roman" w:hAnsi="Times New Roman" w:cs="Times New Roman"/>
              </w:rPr>
              <w:t>о</w:t>
            </w:r>
            <w:r w:rsidRPr="00A67121">
              <w:rPr>
                <w:rFonts w:ascii="Times New Roman" w:hAnsi="Times New Roman" w:cs="Times New Roman"/>
              </w:rPr>
              <w:t>та. Составление сравнительной характеристики Татьяны и Онегина. Подбор цитат на тему «Онегин и Татьяна». Самостоятельная работа. Подготовка выразительного чтения наизусть одного из писем. Сопоставительный анализ двух писем</w:t>
            </w:r>
          </w:p>
        </w:tc>
        <w:tc>
          <w:tcPr>
            <w:tcW w:w="855" w:type="dxa"/>
            <w:tcBorders>
              <w:top w:val="single" w:sz="4" w:space="0" w:color="auto"/>
              <w:left w:val="single" w:sz="4" w:space="0" w:color="auto"/>
              <w:bottom w:val="single" w:sz="4" w:space="0" w:color="auto"/>
              <w:right w:val="single" w:sz="4" w:space="0" w:color="auto"/>
            </w:tcBorders>
          </w:tcPr>
          <w:p w:rsidR="00DA5CC5"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27</w:t>
            </w:r>
            <w:r w:rsidR="00DA5CC5">
              <w:rPr>
                <w:rFonts w:ascii="Times New Roman" w:hAnsi="Times New Roman" w:cs="Times New Roman"/>
                <w:sz w:val="24"/>
                <w:szCs w:val="24"/>
                <w:lang w:eastAsia="ar-SA"/>
              </w:rPr>
              <w:t>.11</w:t>
            </w:r>
          </w:p>
          <w:p w:rsidR="00DA5CC5" w:rsidRPr="00A67121"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28</w:t>
            </w:r>
            <w:r w:rsidR="00DA5CC5">
              <w:rPr>
                <w:rFonts w:ascii="Times New Roman" w:hAnsi="Times New Roman" w:cs="Times New Roman"/>
                <w:sz w:val="24"/>
                <w:szCs w:val="24"/>
                <w:lang w:eastAsia="ar-SA"/>
              </w:rPr>
              <w:t>.11</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Default="00631DEE" w:rsidP="004908F7">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26.11</w:t>
            </w:r>
          </w:p>
          <w:p w:rsidR="00631DEE" w:rsidRPr="00A67121" w:rsidRDefault="00631DEE" w:rsidP="004908F7">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28.11</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lastRenderedPageBreak/>
              <w:t>3</w:t>
            </w:r>
            <w:r>
              <w:rPr>
                <w:rFonts w:ascii="Times New Roman" w:hAnsi="Times New Roman" w:cs="Times New Roman"/>
                <w:sz w:val="20"/>
                <w:szCs w:val="20"/>
              </w:rPr>
              <w:t>7</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«Там некогда гулял и я…» Автор как идейно-композиционный центр романа.</w:t>
            </w:r>
          </w:p>
          <w:p w:rsidR="00DA5CC5" w:rsidRPr="00A67121" w:rsidRDefault="00DA5CC5" w:rsidP="004908F7">
            <w:pPr>
              <w:spacing w:after="0" w:line="240" w:lineRule="auto"/>
              <w:ind w:left="57" w:right="57"/>
              <w:jc w:val="both"/>
              <w:rPr>
                <w:rFonts w:ascii="Times New Roman" w:hAnsi="Times New Roman" w:cs="Times New Roman"/>
                <w:sz w:val="24"/>
                <w:szCs w:val="24"/>
              </w:rPr>
            </w:pPr>
          </w:p>
        </w:tc>
        <w:tc>
          <w:tcPr>
            <w:tcW w:w="9065" w:type="dxa"/>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Выразительное чтение фрагментов романа в стихах (в том числе наизусть). Устный или письменный ответ на вопрос (с использованием цитирования). Участие в коллективном диалоге. Характеристика образа автора романа в стихах. Различение образов рассказчика и автора-повествователя. Выявление роли лирических отступлений в романе. Анализ разли</w:t>
            </w:r>
            <w:r w:rsidRPr="00A67121">
              <w:rPr>
                <w:rFonts w:ascii="Times New Roman" w:hAnsi="Times New Roman" w:cs="Times New Roman"/>
              </w:rPr>
              <w:t>ч</w:t>
            </w:r>
            <w:r w:rsidRPr="00A67121">
              <w:rPr>
                <w:rFonts w:ascii="Times New Roman" w:hAnsi="Times New Roman" w:cs="Times New Roman"/>
              </w:rPr>
              <w:t>ных форм выражения авторской позиции. Соотнесение образа персонажа и прототипа, л</w:t>
            </w:r>
            <w:r w:rsidRPr="00A67121">
              <w:rPr>
                <w:rFonts w:ascii="Times New Roman" w:hAnsi="Times New Roman" w:cs="Times New Roman"/>
              </w:rPr>
              <w:t>и</w:t>
            </w:r>
            <w:r w:rsidRPr="00A67121">
              <w:rPr>
                <w:rFonts w:ascii="Times New Roman" w:hAnsi="Times New Roman" w:cs="Times New Roman"/>
              </w:rPr>
              <w:t>рического героя и поэта. Практическая работа. Подбор цитат на тему «Автор-повествователь и автор-персонаж». Составление 295 плана письменного ответа на вопрос «В чём сходство и различия Онегина и автора-персонажа?». Самостоятельная работа. По</w:t>
            </w:r>
            <w:r w:rsidRPr="00A67121">
              <w:rPr>
                <w:rFonts w:ascii="Times New Roman" w:hAnsi="Times New Roman" w:cs="Times New Roman"/>
              </w:rPr>
              <w:t>д</w:t>
            </w:r>
            <w:r w:rsidRPr="00A67121">
              <w:rPr>
                <w:rFonts w:ascii="Times New Roman" w:hAnsi="Times New Roman" w:cs="Times New Roman"/>
              </w:rPr>
              <w:t xml:space="preserve">готовка выразительного чтения наизусть одного из лирических отступлений. Письменный ответ на вопрос «В чём сходство и различия Онегина и </w:t>
            </w:r>
            <w:proofErr w:type="spellStart"/>
            <w:proofErr w:type="gramStart"/>
            <w:r w:rsidRPr="00A67121">
              <w:rPr>
                <w:rFonts w:ascii="Times New Roman" w:hAnsi="Times New Roman" w:cs="Times New Roman"/>
              </w:rPr>
              <w:t>автора-персо</w:t>
            </w:r>
            <w:proofErr w:type="spellEnd"/>
            <w:proofErr w:type="gramEnd"/>
            <w:r w:rsidRPr="00A67121">
              <w:rPr>
                <w:rFonts w:ascii="Times New Roman" w:hAnsi="Times New Roman" w:cs="Times New Roman"/>
              </w:rPr>
              <w:t xml:space="preserve"> </w:t>
            </w:r>
            <w:proofErr w:type="spellStart"/>
            <w:r w:rsidRPr="00A67121">
              <w:rPr>
                <w:rFonts w:ascii="Times New Roman" w:hAnsi="Times New Roman" w:cs="Times New Roman"/>
              </w:rPr>
              <w:t>нажа</w:t>
            </w:r>
            <w:proofErr w:type="spellEnd"/>
            <w:r w:rsidRPr="00A67121">
              <w:rPr>
                <w:rFonts w:ascii="Times New Roman" w:hAnsi="Times New Roman" w:cs="Times New Roman"/>
              </w:rPr>
              <w:t>?». Подготовка сообщений к семинарскому занятию</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1</w:t>
            </w:r>
            <w:r w:rsidR="00DA5CC5">
              <w:rPr>
                <w:rFonts w:ascii="Times New Roman" w:hAnsi="Times New Roman" w:cs="Times New Roman"/>
                <w:sz w:val="24"/>
                <w:szCs w:val="24"/>
                <w:lang w:eastAsia="ar-SA"/>
              </w:rPr>
              <w:t>.12</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631DEE" w:rsidP="004908F7">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1.12</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t>3</w:t>
            </w:r>
            <w:r>
              <w:rPr>
                <w:rFonts w:ascii="Times New Roman" w:hAnsi="Times New Roman" w:cs="Times New Roman"/>
                <w:sz w:val="20"/>
                <w:szCs w:val="20"/>
              </w:rPr>
              <w:t>8</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xml:space="preserve"> «Евгений Онегин» как энциклопедия русской жизни. </w:t>
            </w:r>
          </w:p>
          <w:p w:rsidR="00DA5CC5" w:rsidRPr="00A67121" w:rsidRDefault="00DA5CC5" w:rsidP="004908F7">
            <w:pPr>
              <w:spacing w:after="0" w:line="240" w:lineRule="auto"/>
              <w:ind w:left="57" w:right="57"/>
              <w:jc w:val="both"/>
              <w:rPr>
                <w:rFonts w:ascii="Times New Roman" w:hAnsi="Times New Roman" w:cs="Times New Roman"/>
                <w:sz w:val="24"/>
                <w:szCs w:val="24"/>
              </w:rPr>
            </w:pPr>
          </w:p>
        </w:tc>
        <w:tc>
          <w:tcPr>
            <w:tcW w:w="9065" w:type="dxa"/>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Конспектирование основных положений лекции учителя о реализме в романе «Евгений Онегин». Выразительное чтение наизусть фрагментов романа. Устный или письменный о</w:t>
            </w:r>
            <w:r w:rsidRPr="00A67121">
              <w:rPr>
                <w:rFonts w:ascii="Times New Roman" w:hAnsi="Times New Roman" w:cs="Times New Roman"/>
              </w:rPr>
              <w:t>т</w:t>
            </w:r>
            <w:r w:rsidRPr="00A67121">
              <w:rPr>
                <w:rFonts w:ascii="Times New Roman" w:hAnsi="Times New Roman" w:cs="Times New Roman"/>
              </w:rPr>
              <w:t>вет на вопрос (с использованием цитирования). Участие в коллективном диалоге. Работа со словарём литературоведческих терминов. Поиск примеров, иллюстрирующих понятие «реализм». Практическая работа. Характеристика художественного мира романа в стихах как реалистического произведения. Самостоятельная работа. Письменный ответ на один из вопросов: 1. Какой показана пушкинская Россия в романе «Евгений Онегин»? 2. Какие че</w:t>
            </w:r>
            <w:r w:rsidRPr="00A67121">
              <w:rPr>
                <w:rFonts w:ascii="Times New Roman" w:hAnsi="Times New Roman" w:cs="Times New Roman"/>
              </w:rPr>
              <w:t>р</w:t>
            </w:r>
            <w:r w:rsidRPr="00A67121">
              <w:rPr>
                <w:rFonts w:ascii="Times New Roman" w:hAnsi="Times New Roman" w:cs="Times New Roman"/>
              </w:rPr>
              <w:t>ты реалистического произведения присущи роману «Евгений Онегин»? Выполнение зад</w:t>
            </w:r>
            <w:r w:rsidRPr="00A67121">
              <w:rPr>
                <w:rFonts w:ascii="Times New Roman" w:hAnsi="Times New Roman" w:cs="Times New Roman"/>
              </w:rPr>
              <w:t>а</w:t>
            </w:r>
            <w:r w:rsidRPr="00A67121">
              <w:rPr>
                <w:rFonts w:ascii="Times New Roman" w:hAnsi="Times New Roman" w:cs="Times New Roman"/>
              </w:rPr>
              <w:t>ний практикума «Читаем, думаем, спорим…» (раздел «Евгений Онегин»)</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4</w:t>
            </w:r>
            <w:r w:rsidR="00DA5CC5">
              <w:rPr>
                <w:rFonts w:ascii="Times New Roman" w:hAnsi="Times New Roman" w:cs="Times New Roman"/>
                <w:sz w:val="24"/>
                <w:szCs w:val="24"/>
                <w:lang w:eastAsia="ar-SA"/>
              </w:rPr>
              <w:t>.12</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631DEE" w:rsidP="004908F7">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3.12</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t>3</w:t>
            </w:r>
            <w:r>
              <w:rPr>
                <w:rFonts w:ascii="Times New Roman" w:hAnsi="Times New Roman" w:cs="Times New Roman"/>
                <w:sz w:val="20"/>
                <w:szCs w:val="20"/>
              </w:rPr>
              <w:t>9</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2655F5">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xml:space="preserve">Р.Р.«Здесь его чувства, понятия, идеалы…» Пушкинский роман в зеркале критики. </w:t>
            </w:r>
          </w:p>
        </w:tc>
        <w:tc>
          <w:tcPr>
            <w:tcW w:w="9065" w:type="dxa"/>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Чтение фрагментов литературно-критических статей. Формулирование вопросов по тексту статей. Устный или письменный ответ на вопрос (с использованием цитирования). Ко</w:t>
            </w:r>
            <w:r w:rsidRPr="00A67121">
              <w:rPr>
                <w:rFonts w:ascii="Times New Roman" w:hAnsi="Times New Roman" w:cs="Times New Roman"/>
              </w:rPr>
              <w:t>н</w:t>
            </w:r>
            <w:r w:rsidRPr="00A67121">
              <w:rPr>
                <w:rFonts w:ascii="Times New Roman" w:hAnsi="Times New Roman" w:cs="Times New Roman"/>
              </w:rPr>
              <w:t xml:space="preserve">спектирование фрагментов </w:t>
            </w:r>
            <w:proofErr w:type="spellStart"/>
            <w:r w:rsidRPr="00A67121">
              <w:rPr>
                <w:rFonts w:ascii="Times New Roman" w:hAnsi="Times New Roman" w:cs="Times New Roman"/>
              </w:rPr>
              <w:t>литературно-крити</w:t>
            </w:r>
            <w:proofErr w:type="spellEnd"/>
            <w:r w:rsidRPr="00A67121">
              <w:rPr>
                <w:rFonts w:ascii="Times New Roman" w:hAnsi="Times New Roman" w:cs="Times New Roman"/>
              </w:rPr>
              <w:t xml:space="preserve"> ческой статьи. Выводы об особенностях х</w:t>
            </w:r>
            <w:r w:rsidRPr="00A67121">
              <w:rPr>
                <w:rFonts w:ascii="Times New Roman" w:hAnsi="Times New Roman" w:cs="Times New Roman"/>
              </w:rPr>
              <w:t>у</w:t>
            </w:r>
            <w:r w:rsidRPr="00A67121">
              <w:rPr>
                <w:rFonts w:ascii="Times New Roman" w:hAnsi="Times New Roman" w:cs="Times New Roman"/>
              </w:rPr>
              <w:t>дожественного мира романа в стихах, его сюжета, проблематики и тематики в оценках ру</w:t>
            </w:r>
            <w:r w:rsidRPr="00A67121">
              <w:rPr>
                <w:rFonts w:ascii="Times New Roman" w:hAnsi="Times New Roman" w:cs="Times New Roman"/>
              </w:rPr>
              <w:t>с</w:t>
            </w:r>
            <w:r w:rsidRPr="00A67121">
              <w:rPr>
                <w:rFonts w:ascii="Times New Roman" w:hAnsi="Times New Roman" w:cs="Times New Roman"/>
              </w:rPr>
              <w:t>ской критики. Сопоставление романа Пушкина и одноимённой оперы Чайковского. Обсу</w:t>
            </w:r>
            <w:r w:rsidRPr="00A67121">
              <w:rPr>
                <w:rFonts w:ascii="Times New Roman" w:hAnsi="Times New Roman" w:cs="Times New Roman"/>
              </w:rPr>
              <w:t>ж</w:t>
            </w:r>
            <w:r w:rsidRPr="00A67121">
              <w:rPr>
                <w:rFonts w:ascii="Times New Roman" w:hAnsi="Times New Roman" w:cs="Times New Roman"/>
              </w:rPr>
              <w:t>дение театральных или кинематографических версий романа в стихах. Практическая работа. Подбор цитат на тему «Герои, автор, русская жизнь в романе: оценки русской критики», с</w:t>
            </w:r>
            <w:r w:rsidRPr="00A67121">
              <w:rPr>
                <w:rFonts w:ascii="Times New Roman" w:hAnsi="Times New Roman" w:cs="Times New Roman"/>
              </w:rPr>
              <w:t>о</w:t>
            </w:r>
            <w:r w:rsidRPr="00A67121">
              <w:rPr>
                <w:rFonts w:ascii="Times New Roman" w:hAnsi="Times New Roman" w:cs="Times New Roman"/>
              </w:rPr>
              <w:t>ставление цитатной таблицы. Самостоятельная работа. Письменный ответ на вопрос «П</w:t>
            </w:r>
            <w:r w:rsidRPr="00A67121">
              <w:rPr>
                <w:rFonts w:ascii="Times New Roman" w:hAnsi="Times New Roman" w:cs="Times New Roman"/>
              </w:rPr>
              <w:t>о</w:t>
            </w:r>
            <w:r w:rsidRPr="00A67121">
              <w:rPr>
                <w:rFonts w:ascii="Times New Roman" w:hAnsi="Times New Roman" w:cs="Times New Roman"/>
              </w:rPr>
              <w:t>чему роман „Евгений Онегин“ вызвал споры в критике?». Написание аннотаций, отзывов и рецензий на театральные или кинематографические версии романа в стихах. Проект. С</w:t>
            </w:r>
            <w:r w:rsidRPr="00A67121">
              <w:rPr>
                <w:rFonts w:ascii="Times New Roman" w:hAnsi="Times New Roman" w:cs="Times New Roman"/>
              </w:rPr>
              <w:t>о</w:t>
            </w:r>
            <w:r w:rsidRPr="00A67121">
              <w:rPr>
                <w:rFonts w:ascii="Times New Roman" w:hAnsi="Times New Roman" w:cs="Times New Roman"/>
              </w:rPr>
              <w:t xml:space="preserve">ставление электронного </w:t>
            </w:r>
            <w:proofErr w:type="spellStart"/>
            <w:r w:rsidRPr="00A67121">
              <w:rPr>
                <w:rFonts w:ascii="Times New Roman" w:hAnsi="Times New Roman" w:cs="Times New Roman"/>
              </w:rPr>
              <w:t>аудиовидеоальбома</w:t>
            </w:r>
            <w:proofErr w:type="spellEnd"/>
            <w:r w:rsidRPr="00A67121">
              <w:rPr>
                <w:rFonts w:ascii="Times New Roman" w:hAnsi="Times New Roman" w:cs="Times New Roman"/>
              </w:rPr>
              <w:t xml:space="preserve"> «Роман А. С. Пушкина „Евгений Онегин“ и о</w:t>
            </w:r>
            <w:r w:rsidRPr="00A67121">
              <w:rPr>
                <w:rFonts w:ascii="Times New Roman" w:hAnsi="Times New Roman" w:cs="Times New Roman"/>
              </w:rPr>
              <w:t>д</w:t>
            </w:r>
            <w:r w:rsidRPr="00A67121">
              <w:rPr>
                <w:rFonts w:ascii="Times New Roman" w:hAnsi="Times New Roman" w:cs="Times New Roman"/>
              </w:rPr>
              <w:t>ноимённая опера П. И. Чайковского»</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5</w:t>
            </w:r>
            <w:r w:rsidR="00DA5CC5">
              <w:rPr>
                <w:rFonts w:ascii="Times New Roman" w:hAnsi="Times New Roman" w:cs="Times New Roman"/>
                <w:sz w:val="24"/>
                <w:szCs w:val="24"/>
                <w:lang w:eastAsia="ar-SA"/>
              </w:rPr>
              <w:t>.12</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631DEE" w:rsidP="004908F7">
            <w:pPr>
              <w:tabs>
                <w:tab w:val="center" w:pos="4677"/>
                <w:tab w:val="right" w:pos="9355"/>
              </w:tabs>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5.12</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0"/>
                <w:szCs w:val="20"/>
              </w:rPr>
            </w:pPr>
            <w:r>
              <w:rPr>
                <w:rFonts w:ascii="Times New Roman" w:hAnsi="Times New Roman" w:cs="Times New Roman"/>
                <w:sz w:val="20"/>
                <w:szCs w:val="20"/>
              </w:rPr>
              <w:t>40</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2655F5">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А. С. Пушкин. «Евгений Онегин». Письменный о</w:t>
            </w:r>
            <w:r w:rsidRPr="00A67121">
              <w:rPr>
                <w:rFonts w:ascii="Times New Roman" w:hAnsi="Times New Roman" w:cs="Times New Roman"/>
              </w:rPr>
              <w:t>т</w:t>
            </w:r>
            <w:r w:rsidRPr="00A67121">
              <w:rPr>
                <w:rFonts w:ascii="Times New Roman" w:hAnsi="Times New Roman" w:cs="Times New Roman"/>
              </w:rPr>
              <w:t>вет на один из проблемных вопросов (урок развития речи 3)</w:t>
            </w:r>
          </w:p>
        </w:tc>
        <w:tc>
          <w:tcPr>
            <w:tcW w:w="9065" w:type="dxa"/>
          </w:tcPr>
          <w:p w:rsidR="00DA5CC5" w:rsidRPr="00A67121" w:rsidRDefault="00DA5CC5" w:rsidP="004908F7">
            <w:pPr>
              <w:spacing w:after="0" w:line="240" w:lineRule="auto"/>
              <w:ind w:left="57" w:right="57"/>
              <w:jc w:val="both"/>
              <w:rPr>
                <w:rFonts w:ascii="Times New Roman" w:hAnsi="Times New Roman" w:cs="Times New Roman"/>
              </w:rPr>
            </w:pPr>
            <w:r w:rsidRPr="00A67121">
              <w:rPr>
                <w:rFonts w:ascii="Times New Roman" w:hAnsi="Times New Roman" w:cs="Times New Roman"/>
              </w:rPr>
              <w:t>Составление плана ответа на проблемный вопрос. Устный или письменный ответ на пр</w:t>
            </w:r>
            <w:r w:rsidRPr="00A67121">
              <w:rPr>
                <w:rFonts w:ascii="Times New Roman" w:hAnsi="Times New Roman" w:cs="Times New Roman"/>
              </w:rPr>
              <w:t>о</w:t>
            </w:r>
            <w:r w:rsidRPr="00A67121">
              <w:rPr>
                <w:rFonts w:ascii="Times New Roman" w:hAnsi="Times New Roman" w:cs="Times New Roman"/>
              </w:rPr>
              <w:t>блемный вопрос. Написание классного или домашнего сочинения на литературном мат</w:t>
            </w:r>
            <w:r w:rsidRPr="00A67121">
              <w:rPr>
                <w:rFonts w:ascii="Times New Roman" w:hAnsi="Times New Roman" w:cs="Times New Roman"/>
              </w:rPr>
              <w:t>е</w:t>
            </w:r>
            <w:r w:rsidRPr="00A67121">
              <w:rPr>
                <w:rFonts w:ascii="Times New Roman" w:hAnsi="Times New Roman" w:cs="Times New Roman"/>
              </w:rPr>
              <w:t xml:space="preserve">риале с использованием собственного жизненного и читательского опыта на одну из тем: 1. Каковы психологические мотивы поступков и взаимоотношений героев романа «Евгений Онегин»? 2. Какова конкретно-историческая и общечеловеческая сущность характеров Татьяны и Онегина? 3. Как в образе автора романа «Евгений Онегин» отразились черты </w:t>
            </w:r>
            <w:r w:rsidRPr="00A67121">
              <w:rPr>
                <w:rFonts w:ascii="Times New Roman" w:hAnsi="Times New Roman" w:cs="Times New Roman"/>
              </w:rPr>
              <w:lastRenderedPageBreak/>
              <w:t>личности А. С. Пушкина? 297 4. Какой предстаёт Россия на страницах романа «Евгений Онегин»? 5. Какие философские размышления о жизни отразились в лирических отступл</w:t>
            </w:r>
            <w:r w:rsidRPr="00A67121">
              <w:rPr>
                <w:rFonts w:ascii="Times New Roman" w:hAnsi="Times New Roman" w:cs="Times New Roman"/>
              </w:rPr>
              <w:t>е</w:t>
            </w:r>
            <w:r w:rsidRPr="00A67121">
              <w:rPr>
                <w:rFonts w:ascii="Times New Roman" w:hAnsi="Times New Roman" w:cs="Times New Roman"/>
              </w:rPr>
              <w:t>ниях романа «Евгений Онегин»? Нахождение ошибок и редактирование черновых вариа</w:t>
            </w:r>
            <w:r w:rsidRPr="00A67121">
              <w:rPr>
                <w:rFonts w:ascii="Times New Roman" w:hAnsi="Times New Roman" w:cs="Times New Roman"/>
              </w:rPr>
              <w:t>н</w:t>
            </w:r>
            <w:r w:rsidRPr="00A67121">
              <w:rPr>
                <w:rFonts w:ascii="Times New Roman" w:hAnsi="Times New Roman" w:cs="Times New Roman"/>
              </w:rPr>
              <w:t>тов собственных письменных работ. Самостоятельная работа. Подбор материала о юности и раннем творчестве Лермонтова с использованием справочной литературы и ресурсов И</w:t>
            </w:r>
            <w:r w:rsidRPr="00A67121">
              <w:rPr>
                <w:rFonts w:ascii="Times New Roman" w:hAnsi="Times New Roman" w:cs="Times New Roman"/>
              </w:rPr>
              <w:t>н</w:t>
            </w:r>
            <w:r w:rsidRPr="00A67121">
              <w:rPr>
                <w:rFonts w:ascii="Times New Roman" w:hAnsi="Times New Roman" w:cs="Times New Roman"/>
              </w:rPr>
              <w:t>тернета. Письменный ответ на вопрос «Каковы основные темы и мотивы лирики Лермонт</w:t>
            </w:r>
            <w:r w:rsidRPr="00A67121">
              <w:rPr>
                <w:rFonts w:ascii="Times New Roman" w:hAnsi="Times New Roman" w:cs="Times New Roman"/>
              </w:rPr>
              <w:t>о</w:t>
            </w:r>
            <w:r w:rsidRPr="00A67121">
              <w:rPr>
                <w:rFonts w:ascii="Times New Roman" w:hAnsi="Times New Roman" w:cs="Times New Roman"/>
              </w:rPr>
              <w:t xml:space="preserve">ва?» (на примере стихотворений поэта, изученных в 5—8 </w:t>
            </w:r>
            <w:proofErr w:type="spellStart"/>
            <w:r w:rsidRPr="00A67121">
              <w:rPr>
                <w:rFonts w:ascii="Times New Roman" w:hAnsi="Times New Roman" w:cs="Times New Roman"/>
              </w:rPr>
              <w:t>кл</w:t>
            </w:r>
            <w:proofErr w:type="spellEnd"/>
            <w:r w:rsidRPr="00A67121">
              <w:rPr>
                <w:rFonts w:ascii="Times New Roman" w:hAnsi="Times New Roman" w:cs="Times New Roman"/>
              </w:rPr>
              <w:t>.). Проект. Составление колле</w:t>
            </w:r>
            <w:r w:rsidRPr="00A67121">
              <w:rPr>
                <w:rFonts w:ascii="Times New Roman" w:hAnsi="Times New Roman" w:cs="Times New Roman"/>
              </w:rPr>
              <w:t>к</w:t>
            </w:r>
            <w:r w:rsidRPr="00A67121">
              <w:rPr>
                <w:rFonts w:ascii="Times New Roman" w:hAnsi="Times New Roman" w:cs="Times New Roman"/>
              </w:rPr>
              <w:t>тивного сборника ученических исследований «Исторические факты и реальные историч</w:t>
            </w:r>
            <w:r w:rsidRPr="00A67121">
              <w:rPr>
                <w:rFonts w:ascii="Times New Roman" w:hAnsi="Times New Roman" w:cs="Times New Roman"/>
              </w:rPr>
              <w:t>е</w:t>
            </w:r>
            <w:r w:rsidRPr="00A67121">
              <w:rPr>
                <w:rFonts w:ascii="Times New Roman" w:hAnsi="Times New Roman" w:cs="Times New Roman"/>
              </w:rPr>
              <w:t>ские личности в романе „Евгений Онегин“»</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lastRenderedPageBreak/>
              <w:t>8</w:t>
            </w:r>
            <w:r w:rsidR="00DA5CC5">
              <w:rPr>
                <w:rFonts w:ascii="Times New Roman" w:hAnsi="Times New Roman" w:cs="Times New Roman"/>
                <w:sz w:val="24"/>
                <w:szCs w:val="24"/>
                <w:lang w:eastAsia="ar-SA"/>
              </w:rPr>
              <w:t>.12</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631DEE" w:rsidP="004908F7">
            <w:pPr>
              <w:tabs>
                <w:tab w:val="center" w:pos="4677"/>
                <w:tab w:val="right" w:pos="9355"/>
              </w:tabs>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8.12</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lastRenderedPageBreak/>
              <w:t>4</w:t>
            </w:r>
            <w:r>
              <w:rPr>
                <w:rFonts w:ascii="Times New Roman" w:hAnsi="Times New Roman" w:cs="Times New Roman"/>
                <w:sz w:val="20"/>
                <w:szCs w:val="20"/>
              </w:rPr>
              <w:t>1</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2655F5">
            <w:pPr>
              <w:shd w:val="clear" w:color="auto" w:fill="FFFFFF"/>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М. Ю. Лермонтов. Хрон</w:t>
            </w:r>
            <w:r w:rsidRPr="00A67121">
              <w:rPr>
                <w:rFonts w:ascii="Times New Roman" w:hAnsi="Times New Roman" w:cs="Times New Roman"/>
              </w:rPr>
              <w:t>о</w:t>
            </w:r>
            <w:r w:rsidRPr="00A67121">
              <w:rPr>
                <w:rFonts w:ascii="Times New Roman" w:hAnsi="Times New Roman" w:cs="Times New Roman"/>
              </w:rPr>
              <w:t>логия жизни и творчества. Многообразие тем, жанров, мотивов лирики поэта (с повторением ранее изуче</w:t>
            </w:r>
            <w:r w:rsidRPr="00A67121">
              <w:rPr>
                <w:rFonts w:ascii="Times New Roman" w:hAnsi="Times New Roman" w:cs="Times New Roman"/>
              </w:rPr>
              <w:t>н</w:t>
            </w:r>
            <w:r w:rsidRPr="00A67121">
              <w:rPr>
                <w:rFonts w:ascii="Times New Roman" w:hAnsi="Times New Roman" w:cs="Times New Roman"/>
              </w:rPr>
              <w:t>ного).</w:t>
            </w:r>
          </w:p>
        </w:tc>
        <w:tc>
          <w:tcPr>
            <w:tcW w:w="9065" w:type="dxa"/>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Конспектирование лекции учителя о Лермонтове. С</w:t>
            </w:r>
            <w:proofErr w:type="gramStart"/>
            <w:r w:rsidRPr="00A67121">
              <w:rPr>
                <w:rFonts w:ascii="Times New Roman" w:hAnsi="Times New Roman" w:cs="Times New Roman"/>
              </w:rPr>
              <w:t>о-</w:t>
            </w:r>
            <w:proofErr w:type="gramEnd"/>
            <w:r w:rsidRPr="00A67121">
              <w:rPr>
                <w:rFonts w:ascii="Times New Roman" w:hAnsi="Times New Roman" w:cs="Times New Roman"/>
              </w:rPr>
              <w:t xml:space="preserve"> общение о юности и раннем творч</w:t>
            </w:r>
            <w:r w:rsidRPr="00A67121">
              <w:rPr>
                <w:rFonts w:ascii="Times New Roman" w:hAnsi="Times New Roman" w:cs="Times New Roman"/>
              </w:rPr>
              <w:t>е</w:t>
            </w:r>
            <w:r w:rsidRPr="00A67121">
              <w:rPr>
                <w:rFonts w:ascii="Times New Roman" w:hAnsi="Times New Roman" w:cs="Times New Roman"/>
              </w:rPr>
              <w:t xml:space="preserve">стве поэта. Подбор и обобщение дополнительного материала о его </w:t>
            </w:r>
            <w:proofErr w:type="spellStart"/>
            <w:r w:rsidRPr="00A67121">
              <w:rPr>
                <w:rFonts w:ascii="Times New Roman" w:hAnsi="Times New Roman" w:cs="Times New Roman"/>
              </w:rPr>
              <w:t>биогр</w:t>
            </w:r>
            <w:proofErr w:type="gramStart"/>
            <w:r w:rsidRPr="00A67121">
              <w:rPr>
                <w:rFonts w:ascii="Times New Roman" w:hAnsi="Times New Roman" w:cs="Times New Roman"/>
              </w:rPr>
              <w:t>а</w:t>
            </w:r>
            <w:proofErr w:type="spellEnd"/>
            <w:r w:rsidRPr="00A67121">
              <w:rPr>
                <w:rFonts w:ascii="Times New Roman" w:hAnsi="Times New Roman" w:cs="Times New Roman"/>
              </w:rPr>
              <w:t>-</w:t>
            </w:r>
            <w:proofErr w:type="gramEnd"/>
            <w:r w:rsidRPr="00A67121">
              <w:rPr>
                <w:rFonts w:ascii="Times New Roman" w:hAnsi="Times New Roman" w:cs="Times New Roman"/>
              </w:rPr>
              <w:t xml:space="preserve"> </w:t>
            </w:r>
            <w:proofErr w:type="spellStart"/>
            <w:r w:rsidRPr="00A67121">
              <w:rPr>
                <w:rFonts w:ascii="Times New Roman" w:hAnsi="Times New Roman" w:cs="Times New Roman"/>
              </w:rPr>
              <w:t>фии</w:t>
            </w:r>
            <w:proofErr w:type="spellEnd"/>
            <w:r w:rsidRPr="00A67121">
              <w:rPr>
                <w:rFonts w:ascii="Times New Roman" w:hAnsi="Times New Roman" w:cs="Times New Roman"/>
              </w:rPr>
              <w:t xml:space="preserve"> и творчес</w:t>
            </w:r>
            <w:r w:rsidRPr="00A67121">
              <w:rPr>
                <w:rFonts w:ascii="Times New Roman" w:hAnsi="Times New Roman" w:cs="Times New Roman"/>
              </w:rPr>
              <w:t>т</w:t>
            </w:r>
            <w:r w:rsidRPr="00A67121">
              <w:rPr>
                <w:rFonts w:ascii="Times New Roman" w:hAnsi="Times New Roman" w:cs="Times New Roman"/>
              </w:rPr>
              <w:t xml:space="preserve">ве. Выразительное чтение </w:t>
            </w:r>
            <w:proofErr w:type="spellStart"/>
            <w:r w:rsidRPr="00A67121">
              <w:rPr>
                <w:rFonts w:ascii="Times New Roman" w:hAnsi="Times New Roman" w:cs="Times New Roman"/>
              </w:rPr>
              <w:t>стихотвор</w:t>
            </w:r>
            <w:proofErr w:type="gramStart"/>
            <w:r w:rsidRPr="00A67121">
              <w:rPr>
                <w:rFonts w:ascii="Times New Roman" w:hAnsi="Times New Roman" w:cs="Times New Roman"/>
              </w:rPr>
              <w:t>е</w:t>
            </w:r>
            <w:proofErr w:type="spellEnd"/>
            <w:r w:rsidRPr="00A67121">
              <w:rPr>
                <w:rFonts w:ascii="Times New Roman" w:hAnsi="Times New Roman" w:cs="Times New Roman"/>
              </w:rPr>
              <w:t>-</w:t>
            </w:r>
            <w:proofErr w:type="gramEnd"/>
            <w:r w:rsidRPr="00A67121">
              <w:rPr>
                <w:rFonts w:ascii="Times New Roman" w:hAnsi="Times New Roman" w:cs="Times New Roman"/>
              </w:rPr>
              <w:t xml:space="preserve"> </w:t>
            </w:r>
            <w:proofErr w:type="spellStart"/>
            <w:r w:rsidRPr="00A67121">
              <w:rPr>
                <w:rFonts w:ascii="Times New Roman" w:hAnsi="Times New Roman" w:cs="Times New Roman"/>
              </w:rPr>
              <w:t>ний</w:t>
            </w:r>
            <w:proofErr w:type="spellEnd"/>
            <w:r w:rsidRPr="00A67121">
              <w:rPr>
                <w:rFonts w:ascii="Times New Roman" w:hAnsi="Times New Roman" w:cs="Times New Roman"/>
              </w:rPr>
              <w:t xml:space="preserve"> (в том числе </w:t>
            </w:r>
            <w:proofErr w:type="spellStart"/>
            <w:r w:rsidRPr="00A67121">
              <w:rPr>
                <w:rFonts w:ascii="Times New Roman" w:hAnsi="Times New Roman" w:cs="Times New Roman"/>
              </w:rPr>
              <w:t>наи</w:t>
            </w:r>
            <w:proofErr w:type="spellEnd"/>
            <w:r w:rsidRPr="00A67121">
              <w:rPr>
                <w:rFonts w:ascii="Times New Roman" w:hAnsi="Times New Roman" w:cs="Times New Roman"/>
              </w:rPr>
              <w:t xml:space="preserve"> </w:t>
            </w:r>
            <w:proofErr w:type="spellStart"/>
            <w:r w:rsidRPr="00A67121">
              <w:rPr>
                <w:rFonts w:ascii="Times New Roman" w:hAnsi="Times New Roman" w:cs="Times New Roman"/>
              </w:rPr>
              <w:t>зусть</w:t>
            </w:r>
            <w:proofErr w:type="spellEnd"/>
            <w:r w:rsidRPr="00A67121">
              <w:rPr>
                <w:rFonts w:ascii="Times New Roman" w:hAnsi="Times New Roman" w:cs="Times New Roman"/>
              </w:rPr>
              <w:t>). Составление лексич</w:t>
            </w:r>
            <w:r w:rsidRPr="00A67121">
              <w:rPr>
                <w:rFonts w:ascii="Times New Roman" w:hAnsi="Times New Roman" w:cs="Times New Roman"/>
              </w:rPr>
              <w:t>е</w:t>
            </w:r>
            <w:r w:rsidRPr="00A67121">
              <w:rPr>
                <w:rFonts w:ascii="Times New Roman" w:hAnsi="Times New Roman" w:cs="Times New Roman"/>
              </w:rPr>
              <w:t xml:space="preserve">ских и историко-культурных комментариев. Устное </w:t>
            </w:r>
            <w:proofErr w:type="spellStart"/>
            <w:r w:rsidRPr="00A67121">
              <w:rPr>
                <w:rFonts w:ascii="Times New Roman" w:hAnsi="Times New Roman" w:cs="Times New Roman"/>
              </w:rPr>
              <w:t>реце</w:t>
            </w:r>
            <w:proofErr w:type="gramStart"/>
            <w:r w:rsidRPr="00A67121">
              <w:rPr>
                <w:rFonts w:ascii="Times New Roman" w:hAnsi="Times New Roman" w:cs="Times New Roman"/>
              </w:rPr>
              <w:t>н</w:t>
            </w:r>
            <w:proofErr w:type="spellEnd"/>
            <w:r w:rsidRPr="00A67121">
              <w:rPr>
                <w:rFonts w:ascii="Times New Roman" w:hAnsi="Times New Roman" w:cs="Times New Roman"/>
              </w:rPr>
              <w:t>-</w:t>
            </w:r>
            <w:proofErr w:type="gramEnd"/>
            <w:r w:rsidRPr="00A67121">
              <w:rPr>
                <w:rFonts w:ascii="Times New Roman" w:hAnsi="Times New Roman" w:cs="Times New Roman"/>
              </w:rPr>
              <w:t xml:space="preserve"> </w:t>
            </w:r>
            <w:proofErr w:type="spellStart"/>
            <w:r w:rsidRPr="00A67121">
              <w:rPr>
                <w:rFonts w:ascii="Times New Roman" w:hAnsi="Times New Roman" w:cs="Times New Roman"/>
              </w:rPr>
              <w:t>зирование</w:t>
            </w:r>
            <w:proofErr w:type="spellEnd"/>
            <w:r w:rsidRPr="00A67121">
              <w:rPr>
                <w:rFonts w:ascii="Times New Roman" w:hAnsi="Times New Roman" w:cs="Times New Roman"/>
              </w:rPr>
              <w:t xml:space="preserve"> выразительного чт</w:t>
            </w:r>
            <w:r w:rsidRPr="00A67121">
              <w:rPr>
                <w:rFonts w:ascii="Times New Roman" w:hAnsi="Times New Roman" w:cs="Times New Roman"/>
              </w:rPr>
              <w:t>е</w:t>
            </w:r>
            <w:r w:rsidRPr="00A67121">
              <w:rPr>
                <w:rFonts w:ascii="Times New Roman" w:hAnsi="Times New Roman" w:cs="Times New Roman"/>
              </w:rPr>
              <w:t xml:space="preserve">ния одноклассников, исполнения актёров (см. задания фонохрестоматии). Формулирование вопросов по тексту стихотворений. Устный или письменный ответ на вопрос (с </w:t>
            </w:r>
            <w:proofErr w:type="spellStart"/>
            <w:r w:rsidRPr="00A67121">
              <w:rPr>
                <w:rFonts w:ascii="Times New Roman" w:hAnsi="Times New Roman" w:cs="Times New Roman"/>
              </w:rPr>
              <w:t>испол</w:t>
            </w:r>
            <w:proofErr w:type="gramStart"/>
            <w:r w:rsidRPr="00A67121">
              <w:rPr>
                <w:rFonts w:ascii="Times New Roman" w:hAnsi="Times New Roman" w:cs="Times New Roman"/>
              </w:rPr>
              <w:t>ь</w:t>
            </w:r>
            <w:proofErr w:type="spellEnd"/>
            <w:r w:rsidRPr="00A67121">
              <w:rPr>
                <w:rFonts w:ascii="Times New Roman" w:hAnsi="Times New Roman" w:cs="Times New Roman"/>
              </w:rPr>
              <w:t>-</w:t>
            </w:r>
            <w:proofErr w:type="gramEnd"/>
            <w:r w:rsidRPr="00A67121">
              <w:rPr>
                <w:rFonts w:ascii="Times New Roman" w:hAnsi="Times New Roman" w:cs="Times New Roman"/>
              </w:rPr>
              <w:t xml:space="preserve"> </w:t>
            </w:r>
            <w:proofErr w:type="spellStart"/>
            <w:r w:rsidRPr="00A67121">
              <w:rPr>
                <w:rFonts w:ascii="Times New Roman" w:hAnsi="Times New Roman" w:cs="Times New Roman"/>
              </w:rPr>
              <w:t>з</w:t>
            </w:r>
            <w:r w:rsidRPr="00A67121">
              <w:rPr>
                <w:rFonts w:ascii="Times New Roman" w:hAnsi="Times New Roman" w:cs="Times New Roman"/>
              </w:rPr>
              <w:t>о</w:t>
            </w:r>
            <w:r w:rsidRPr="00A67121">
              <w:rPr>
                <w:rFonts w:ascii="Times New Roman" w:hAnsi="Times New Roman" w:cs="Times New Roman"/>
              </w:rPr>
              <w:t>ванием</w:t>
            </w:r>
            <w:proofErr w:type="spellEnd"/>
            <w:r w:rsidRPr="00A67121">
              <w:rPr>
                <w:rFonts w:ascii="Times New Roman" w:hAnsi="Times New Roman" w:cs="Times New Roman"/>
              </w:rPr>
              <w:t xml:space="preserve"> цитирования). Участие в коллективном </w:t>
            </w:r>
            <w:proofErr w:type="spellStart"/>
            <w:r w:rsidRPr="00A67121">
              <w:rPr>
                <w:rFonts w:ascii="Times New Roman" w:hAnsi="Times New Roman" w:cs="Times New Roman"/>
              </w:rPr>
              <w:t>ди</w:t>
            </w:r>
            <w:proofErr w:type="gramStart"/>
            <w:r w:rsidRPr="00A67121">
              <w:rPr>
                <w:rFonts w:ascii="Times New Roman" w:hAnsi="Times New Roman" w:cs="Times New Roman"/>
              </w:rPr>
              <w:t>а</w:t>
            </w:r>
            <w:proofErr w:type="spellEnd"/>
            <w:r w:rsidRPr="00A67121">
              <w:rPr>
                <w:rFonts w:ascii="Times New Roman" w:hAnsi="Times New Roman" w:cs="Times New Roman"/>
              </w:rPr>
              <w:t>-</w:t>
            </w:r>
            <w:proofErr w:type="gramEnd"/>
            <w:r w:rsidRPr="00A67121">
              <w:rPr>
                <w:rFonts w:ascii="Times New Roman" w:hAnsi="Times New Roman" w:cs="Times New Roman"/>
              </w:rPr>
              <w:t xml:space="preserve"> логе. Характеристика тематики, пр</w:t>
            </w:r>
            <w:r w:rsidRPr="00A67121">
              <w:rPr>
                <w:rFonts w:ascii="Times New Roman" w:hAnsi="Times New Roman" w:cs="Times New Roman"/>
              </w:rPr>
              <w:t>о</w:t>
            </w:r>
            <w:r w:rsidRPr="00A67121">
              <w:rPr>
                <w:rFonts w:ascii="Times New Roman" w:hAnsi="Times New Roman" w:cs="Times New Roman"/>
              </w:rPr>
              <w:t>блематики, иде</w:t>
            </w:r>
            <w:proofErr w:type="gramStart"/>
            <w:r w:rsidRPr="00A67121">
              <w:rPr>
                <w:rFonts w:ascii="Times New Roman" w:hAnsi="Times New Roman" w:cs="Times New Roman"/>
              </w:rPr>
              <w:t>й-</w:t>
            </w:r>
            <w:proofErr w:type="gramEnd"/>
            <w:r w:rsidRPr="00A67121">
              <w:rPr>
                <w:rFonts w:ascii="Times New Roman" w:hAnsi="Times New Roman" w:cs="Times New Roman"/>
              </w:rPr>
              <w:t xml:space="preserve"> </w:t>
            </w:r>
            <w:proofErr w:type="spellStart"/>
            <w:r w:rsidRPr="00A67121">
              <w:rPr>
                <w:rFonts w:ascii="Times New Roman" w:hAnsi="Times New Roman" w:cs="Times New Roman"/>
              </w:rPr>
              <w:t>но-эмоционального</w:t>
            </w:r>
            <w:proofErr w:type="spellEnd"/>
            <w:r w:rsidRPr="00A67121">
              <w:rPr>
                <w:rFonts w:ascii="Times New Roman" w:hAnsi="Times New Roman" w:cs="Times New Roman"/>
              </w:rPr>
              <w:t xml:space="preserve"> содержания стихотворений. О</w:t>
            </w:r>
            <w:proofErr w:type="gramStart"/>
            <w:r w:rsidRPr="00A67121">
              <w:rPr>
                <w:rFonts w:ascii="Times New Roman" w:hAnsi="Times New Roman" w:cs="Times New Roman"/>
              </w:rPr>
              <w:t>б-</w:t>
            </w:r>
            <w:proofErr w:type="gramEnd"/>
            <w:r w:rsidRPr="00A67121">
              <w:rPr>
                <w:rFonts w:ascii="Times New Roman" w:hAnsi="Times New Roman" w:cs="Times New Roman"/>
              </w:rPr>
              <w:t xml:space="preserve"> суждение романсов на стихи Лермонтова. Практическая работа. Выявление художественно значимых изобраз</w:t>
            </w:r>
            <w:r w:rsidRPr="00A67121">
              <w:rPr>
                <w:rFonts w:ascii="Times New Roman" w:hAnsi="Times New Roman" w:cs="Times New Roman"/>
              </w:rPr>
              <w:t>и</w:t>
            </w:r>
            <w:r w:rsidRPr="00A67121">
              <w:rPr>
                <w:rFonts w:ascii="Times New Roman" w:hAnsi="Times New Roman" w:cs="Times New Roman"/>
              </w:rPr>
              <w:t>тельно-выразительных средств</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11</w:t>
            </w:r>
            <w:r w:rsidR="00DA5CC5">
              <w:rPr>
                <w:rFonts w:ascii="Times New Roman" w:hAnsi="Times New Roman" w:cs="Times New Roman"/>
                <w:sz w:val="24"/>
                <w:szCs w:val="24"/>
                <w:lang w:eastAsia="ar-SA"/>
              </w:rPr>
              <w:t>.12</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631DEE" w:rsidP="004908F7">
            <w:pPr>
              <w:tabs>
                <w:tab w:val="center" w:pos="4677"/>
                <w:tab w:val="right" w:pos="9355"/>
              </w:tabs>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10.12</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t>4</w:t>
            </w:r>
            <w:r>
              <w:rPr>
                <w:rFonts w:ascii="Times New Roman" w:hAnsi="Times New Roman" w:cs="Times New Roman"/>
                <w:sz w:val="20"/>
                <w:szCs w:val="20"/>
              </w:rPr>
              <w:t>2</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Образ поэта-пророка в лирике поэта. «Смерть поэта», «Пророк», «Я жить хочу…»</w:t>
            </w:r>
          </w:p>
          <w:p w:rsidR="00DA5CC5" w:rsidRPr="00A67121" w:rsidRDefault="00DA5CC5" w:rsidP="002655F5">
            <w:pPr>
              <w:shd w:val="clear" w:color="auto" w:fill="FFFFFF"/>
              <w:spacing w:after="0" w:line="240" w:lineRule="auto"/>
              <w:ind w:left="57" w:right="57"/>
              <w:jc w:val="both"/>
              <w:rPr>
                <w:rFonts w:ascii="Times New Roman" w:hAnsi="Times New Roman" w:cs="Times New Roman"/>
                <w:sz w:val="24"/>
                <w:szCs w:val="24"/>
              </w:rPr>
            </w:pPr>
          </w:p>
        </w:tc>
        <w:tc>
          <w:tcPr>
            <w:tcW w:w="9065" w:type="dxa"/>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 xml:space="preserve">Выразительное чтение стихотворений (в том числе наизусть). Составление лексических и </w:t>
            </w:r>
            <w:proofErr w:type="spellStart"/>
            <w:r w:rsidRPr="00A67121">
              <w:rPr>
                <w:rFonts w:ascii="Times New Roman" w:hAnsi="Times New Roman" w:cs="Times New Roman"/>
              </w:rPr>
              <w:t>историкокультурных</w:t>
            </w:r>
            <w:proofErr w:type="spellEnd"/>
            <w:r w:rsidRPr="00A67121">
              <w:rPr>
                <w:rFonts w:ascii="Times New Roman" w:hAnsi="Times New Roman" w:cs="Times New Roman"/>
              </w:rPr>
              <w:t xml:space="preserve"> комментариев. Устное рецензирование выразительного чтения одн</w:t>
            </w:r>
            <w:r w:rsidRPr="00A67121">
              <w:rPr>
                <w:rFonts w:ascii="Times New Roman" w:hAnsi="Times New Roman" w:cs="Times New Roman"/>
              </w:rPr>
              <w:t>о</w:t>
            </w:r>
            <w:r w:rsidRPr="00A67121">
              <w:rPr>
                <w:rFonts w:ascii="Times New Roman" w:hAnsi="Times New Roman" w:cs="Times New Roman"/>
              </w:rPr>
              <w:t>классников, исполнения актёров (</w:t>
            </w:r>
            <w:proofErr w:type="gramStart"/>
            <w:r w:rsidRPr="00A67121">
              <w:rPr>
                <w:rFonts w:ascii="Times New Roman" w:hAnsi="Times New Roman" w:cs="Times New Roman"/>
              </w:rPr>
              <w:t>см</w:t>
            </w:r>
            <w:proofErr w:type="gramEnd"/>
            <w:r w:rsidRPr="00A67121">
              <w:rPr>
                <w:rFonts w:ascii="Times New Roman" w:hAnsi="Times New Roman" w:cs="Times New Roman"/>
              </w:rPr>
              <w:t>. задания фонохрестоматии). Формулирование вопросов по тексту стихотворений. Устный или письменный ответ на вопрос (с использованием ц</w:t>
            </w:r>
            <w:r w:rsidRPr="00A67121">
              <w:rPr>
                <w:rFonts w:ascii="Times New Roman" w:hAnsi="Times New Roman" w:cs="Times New Roman"/>
              </w:rPr>
              <w:t>и</w:t>
            </w:r>
            <w:r w:rsidRPr="00A67121">
              <w:rPr>
                <w:rFonts w:ascii="Times New Roman" w:hAnsi="Times New Roman" w:cs="Times New Roman"/>
              </w:rPr>
              <w:t>тирования). Участие в коллективном диалоге. Выявление характерных для русской лирики первой половины XIX века тем, образов и приёмов изображения человека. Выявление х</w:t>
            </w:r>
            <w:r w:rsidRPr="00A67121">
              <w:rPr>
                <w:rFonts w:ascii="Times New Roman" w:hAnsi="Times New Roman" w:cs="Times New Roman"/>
              </w:rPr>
              <w:t>у</w:t>
            </w:r>
            <w:r w:rsidRPr="00A67121">
              <w:rPr>
                <w:rFonts w:ascii="Times New Roman" w:hAnsi="Times New Roman" w:cs="Times New Roman"/>
              </w:rPr>
              <w:t>дожественно значимых изобразительно-выразительных средств языка поэта (поэтический словарь, тропы, поэтический синтаксис, фоника и др.) и определение их художественной функции в лирике. Практическая работа. Сопоставление стихотворения Лермонтова «Пр</w:t>
            </w:r>
            <w:r w:rsidRPr="00A67121">
              <w:rPr>
                <w:rFonts w:ascii="Times New Roman" w:hAnsi="Times New Roman" w:cs="Times New Roman"/>
              </w:rPr>
              <w:t>о</w:t>
            </w:r>
            <w:r w:rsidRPr="00A67121">
              <w:rPr>
                <w:rFonts w:ascii="Times New Roman" w:hAnsi="Times New Roman" w:cs="Times New Roman"/>
              </w:rPr>
              <w:t>рок» с одноимённым стихотворением Пушкина. Самостоятельная работа. Подготовка выр</w:t>
            </w:r>
            <w:r w:rsidRPr="00A67121">
              <w:rPr>
                <w:rFonts w:ascii="Times New Roman" w:hAnsi="Times New Roman" w:cs="Times New Roman"/>
              </w:rPr>
              <w:t>а</w:t>
            </w:r>
            <w:r w:rsidRPr="00A67121">
              <w:rPr>
                <w:rFonts w:ascii="Times New Roman" w:hAnsi="Times New Roman" w:cs="Times New Roman"/>
              </w:rPr>
              <w:t>зительного чтения наизусть и письменный анализ одного из стихотворений. Составление тезисного плана на тему «Образ поэта-пророка в лирике Лермонтова» или письменного о</w:t>
            </w:r>
            <w:r w:rsidRPr="00A67121">
              <w:rPr>
                <w:rFonts w:ascii="Times New Roman" w:hAnsi="Times New Roman" w:cs="Times New Roman"/>
              </w:rPr>
              <w:t>т</w:t>
            </w:r>
            <w:r w:rsidRPr="00A67121">
              <w:rPr>
                <w:rFonts w:ascii="Times New Roman" w:hAnsi="Times New Roman" w:cs="Times New Roman"/>
              </w:rPr>
              <w:t>вета на один из вопросов: 1. Как изменялось отношение Лермонтова к своему поэтическому предназначению в ранней и зрелой лирике? 2. Как воспринимали миссию поэта-пророка Пушкин и Лермонтов?</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12</w:t>
            </w:r>
            <w:r w:rsidR="00DA5CC5">
              <w:rPr>
                <w:rFonts w:ascii="Times New Roman" w:hAnsi="Times New Roman" w:cs="Times New Roman"/>
                <w:sz w:val="24"/>
                <w:szCs w:val="24"/>
                <w:lang w:eastAsia="ar-SA"/>
              </w:rPr>
              <w:t>.12</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631DEE" w:rsidP="004908F7">
            <w:pPr>
              <w:tabs>
                <w:tab w:val="center" w:pos="4677"/>
                <w:tab w:val="right" w:pos="9355"/>
              </w:tabs>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12.12</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0"/>
                <w:szCs w:val="20"/>
              </w:rPr>
            </w:pPr>
            <w:r>
              <w:rPr>
                <w:rFonts w:ascii="Times New Roman" w:hAnsi="Times New Roman" w:cs="Times New Roman"/>
                <w:sz w:val="20"/>
                <w:szCs w:val="20"/>
              </w:rPr>
              <w:t>43</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xml:space="preserve">    </w:t>
            </w:r>
            <w:r w:rsidRPr="00A67121">
              <w:rPr>
                <w:rFonts w:ascii="Times New Roman" w:hAnsi="Times New Roman" w:cs="Times New Roman"/>
                <w:bCs/>
                <w:sz w:val="24"/>
                <w:szCs w:val="24"/>
              </w:rPr>
              <w:t>Тема Родины</w:t>
            </w:r>
            <w:r w:rsidRPr="00A67121">
              <w:rPr>
                <w:rFonts w:ascii="Times New Roman" w:hAnsi="Times New Roman" w:cs="Times New Roman"/>
                <w:b/>
                <w:bCs/>
                <w:sz w:val="17"/>
                <w:szCs w:val="17"/>
              </w:rPr>
              <w:t xml:space="preserve">  в </w:t>
            </w:r>
            <w:r w:rsidRPr="00A67121">
              <w:rPr>
                <w:rFonts w:ascii="Times New Roman" w:hAnsi="Times New Roman" w:cs="Times New Roman"/>
                <w:sz w:val="24"/>
                <w:szCs w:val="24"/>
              </w:rPr>
              <w:t>лирике М.Ю.Лермонтова</w:t>
            </w:r>
            <w:r w:rsidRPr="00A67121">
              <w:rPr>
                <w:rFonts w:ascii="Times New Roman" w:hAnsi="Times New Roman" w:cs="Times New Roman"/>
                <w:b/>
                <w:bCs/>
                <w:sz w:val="17"/>
                <w:szCs w:val="17"/>
              </w:rPr>
              <w:t xml:space="preserve">. </w:t>
            </w:r>
            <w:r w:rsidRPr="00A67121">
              <w:rPr>
                <w:rFonts w:ascii="Times New Roman" w:hAnsi="Times New Roman" w:cs="Times New Roman"/>
                <w:sz w:val="24"/>
                <w:szCs w:val="24"/>
              </w:rPr>
              <w:t>Эпоха безвременья в («Дума», Предсказание», «Род</w:t>
            </w:r>
            <w:r w:rsidRPr="00A67121">
              <w:rPr>
                <w:rFonts w:ascii="Times New Roman" w:hAnsi="Times New Roman" w:cs="Times New Roman"/>
                <w:sz w:val="24"/>
                <w:szCs w:val="24"/>
              </w:rPr>
              <w:t>и</w:t>
            </w:r>
            <w:r w:rsidRPr="00A67121">
              <w:rPr>
                <w:rFonts w:ascii="Times New Roman" w:hAnsi="Times New Roman" w:cs="Times New Roman"/>
                <w:sz w:val="24"/>
                <w:szCs w:val="24"/>
              </w:rPr>
              <w:lastRenderedPageBreak/>
              <w:t xml:space="preserve">на»). </w:t>
            </w:r>
          </w:p>
          <w:p w:rsidR="00DA5CC5" w:rsidRPr="00A67121" w:rsidRDefault="00DA5CC5" w:rsidP="002655F5">
            <w:pPr>
              <w:shd w:val="clear" w:color="auto" w:fill="FFFFFF"/>
              <w:spacing w:after="0" w:line="240" w:lineRule="auto"/>
              <w:ind w:left="57" w:right="57"/>
              <w:jc w:val="both"/>
              <w:rPr>
                <w:rFonts w:ascii="Times New Roman" w:hAnsi="Times New Roman" w:cs="Times New Roman"/>
                <w:sz w:val="24"/>
                <w:szCs w:val="24"/>
              </w:rPr>
            </w:pPr>
          </w:p>
        </w:tc>
        <w:tc>
          <w:tcPr>
            <w:tcW w:w="9065" w:type="dxa"/>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lastRenderedPageBreak/>
              <w:t>Выразительное чтение стихотворений (в том числе наизусть). Устное рецензирование выр</w:t>
            </w:r>
            <w:r w:rsidRPr="00A67121">
              <w:rPr>
                <w:rFonts w:ascii="Times New Roman" w:hAnsi="Times New Roman" w:cs="Times New Roman"/>
              </w:rPr>
              <w:t>а</w:t>
            </w:r>
            <w:r w:rsidRPr="00A67121">
              <w:rPr>
                <w:rFonts w:ascii="Times New Roman" w:hAnsi="Times New Roman" w:cs="Times New Roman"/>
              </w:rPr>
              <w:t>зительного чтения одноклассников, исполнения актёров (</w:t>
            </w:r>
            <w:proofErr w:type="gramStart"/>
            <w:r w:rsidRPr="00A67121">
              <w:rPr>
                <w:rFonts w:ascii="Times New Roman" w:hAnsi="Times New Roman" w:cs="Times New Roman"/>
              </w:rPr>
              <w:t>см</w:t>
            </w:r>
            <w:proofErr w:type="gramEnd"/>
            <w:r w:rsidRPr="00A67121">
              <w:rPr>
                <w:rFonts w:ascii="Times New Roman" w:hAnsi="Times New Roman" w:cs="Times New Roman"/>
              </w:rPr>
              <w:t>. задания фонохрестоматии). Составление лексических и историко-культурных комментариев. Формулирование вопр</w:t>
            </w:r>
            <w:r w:rsidRPr="00A67121">
              <w:rPr>
                <w:rFonts w:ascii="Times New Roman" w:hAnsi="Times New Roman" w:cs="Times New Roman"/>
              </w:rPr>
              <w:t>о</w:t>
            </w:r>
            <w:r w:rsidRPr="00A67121">
              <w:rPr>
                <w:rFonts w:ascii="Times New Roman" w:hAnsi="Times New Roman" w:cs="Times New Roman"/>
              </w:rPr>
              <w:t xml:space="preserve">сов по тексту стихотворений. Устный или письменный ответ на вопрос (с использованием </w:t>
            </w:r>
            <w:r w:rsidRPr="00A67121">
              <w:rPr>
                <w:rFonts w:ascii="Times New Roman" w:hAnsi="Times New Roman" w:cs="Times New Roman"/>
              </w:rPr>
              <w:lastRenderedPageBreak/>
              <w:t>цитирования). Участие в коллективном диалоге. Определение общего и индивидуального, неповторимого в литературном образе родины в творчестве поэта. Анализ различных форм выражения авторской позиции. Характеристика лирического героя поэзии М. Ю. Лермо</w:t>
            </w:r>
            <w:r w:rsidRPr="00A67121">
              <w:rPr>
                <w:rFonts w:ascii="Times New Roman" w:hAnsi="Times New Roman" w:cs="Times New Roman"/>
              </w:rPr>
              <w:t>н</w:t>
            </w:r>
            <w:r w:rsidRPr="00A67121">
              <w:rPr>
                <w:rFonts w:ascii="Times New Roman" w:hAnsi="Times New Roman" w:cs="Times New Roman"/>
              </w:rPr>
              <w:t>това. Выводы об особенностях художественного мира, проблематики и тематики лирики М. Ю. Лермонтова. 301 Практическая работа. Подбор цитат из текста стихотворений на тему «Образ России в лирике Лермонтова». Выявление художественно значимых изобразител</w:t>
            </w:r>
            <w:r w:rsidRPr="00A67121">
              <w:rPr>
                <w:rFonts w:ascii="Times New Roman" w:hAnsi="Times New Roman" w:cs="Times New Roman"/>
              </w:rPr>
              <w:t>ь</w:t>
            </w:r>
            <w:r w:rsidRPr="00A67121">
              <w:rPr>
                <w:rFonts w:ascii="Times New Roman" w:hAnsi="Times New Roman" w:cs="Times New Roman"/>
              </w:rPr>
              <w:t>но-выразительных средств языка поэта (поэтический словарь, тропы, поэтический синта</w:t>
            </w:r>
            <w:r w:rsidRPr="00A67121">
              <w:rPr>
                <w:rFonts w:ascii="Times New Roman" w:hAnsi="Times New Roman" w:cs="Times New Roman"/>
              </w:rPr>
              <w:t>к</w:t>
            </w:r>
            <w:r w:rsidRPr="00A67121">
              <w:rPr>
                <w:rFonts w:ascii="Times New Roman" w:hAnsi="Times New Roman" w:cs="Times New Roman"/>
              </w:rPr>
              <w:t>сис, фоника и др.) и определение их художественной функции в лирике. Самостоятельная работа. Конспектирование фрагментов литературно-критической статьи Белинского о лир</w:t>
            </w:r>
            <w:r w:rsidRPr="00A67121">
              <w:rPr>
                <w:rFonts w:ascii="Times New Roman" w:hAnsi="Times New Roman" w:cs="Times New Roman"/>
              </w:rPr>
              <w:t>и</w:t>
            </w:r>
            <w:r w:rsidRPr="00A67121">
              <w:rPr>
                <w:rFonts w:ascii="Times New Roman" w:hAnsi="Times New Roman" w:cs="Times New Roman"/>
              </w:rPr>
              <w:t>ке Лермонтова. Подготовка выразительного чтения наизусть и письменный анализ одного из стихотворений. Подготовка к контрольной работе по лирике Лермонтова. Проект. С</w:t>
            </w:r>
            <w:r w:rsidRPr="00A67121">
              <w:rPr>
                <w:rFonts w:ascii="Times New Roman" w:hAnsi="Times New Roman" w:cs="Times New Roman"/>
              </w:rPr>
              <w:t>о</w:t>
            </w:r>
            <w:r w:rsidRPr="00A67121">
              <w:rPr>
                <w:rFonts w:ascii="Times New Roman" w:hAnsi="Times New Roman" w:cs="Times New Roman"/>
              </w:rPr>
              <w:t>ставление сборника ученических исследований на тему «Многогранный образ России в л</w:t>
            </w:r>
            <w:r w:rsidRPr="00A67121">
              <w:rPr>
                <w:rFonts w:ascii="Times New Roman" w:hAnsi="Times New Roman" w:cs="Times New Roman"/>
              </w:rPr>
              <w:t>и</w:t>
            </w:r>
            <w:r w:rsidRPr="00A67121">
              <w:rPr>
                <w:rFonts w:ascii="Times New Roman" w:hAnsi="Times New Roman" w:cs="Times New Roman"/>
              </w:rPr>
              <w:t>рике М. Ю. Лермонтова»</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lastRenderedPageBreak/>
              <w:t>15</w:t>
            </w:r>
            <w:r w:rsidR="00DA5CC5">
              <w:rPr>
                <w:rFonts w:ascii="Times New Roman" w:hAnsi="Times New Roman" w:cs="Times New Roman"/>
                <w:sz w:val="24"/>
                <w:szCs w:val="24"/>
                <w:lang w:eastAsia="ar-SA"/>
              </w:rPr>
              <w:t>.12</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631DEE" w:rsidP="004908F7">
            <w:pPr>
              <w:tabs>
                <w:tab w:val="center" w:pos="4677"/>
                <w:tab w:val="right" w:pos="9355"/>
              </w:tabs>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15.12</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lastRenderedPageBreak/>
              <w:t>4</w:t>
            </w:r>
            <w:r>
              <w:rPr>
                <w:rFonts w:ascii="Times New Roman" w:hAnsi="Times New Roman" w:cs="Times New Roman"/>
                <w:sz w:val="20"/>
                <w:szCs w:val="20"/>
              </w:rPr>
              <w:t>4</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М. Ю. Лермонтов. Любовь как страсть, приносящая страдания, в лирике поэта: «Нищий», «Расстались мы, но твой портрет…», «Нет, не тебя так пылко я лю</w:t>
            </w:r>
            <w:r w:rsidRPr="00A67121">
              <w:rPr>
                <w:rFonts w:ascii="Times New Roman" w:hAnsi="Times New Roman" w:cs="Times New Roman"/>
              </w:rPr>
              <w:t>б</w:t>
            </w:r>
            <w:r w:rsidRPr="00A67121">
              <w:rPr>
                <w:rFonts w:ascii="Times New Roman" w:hAnsi="Times New Roman" w:cs="Times New Roman"/>
              </w:rPr>
              <w:t>лю…». Адресаты любовной лирики Лермонтова и п</w:t>
            </w:r>
            <w:r w:rsidRPr="00A67121">
              <w:rPr>
                <w:rFonts w:ascii="Times New Roman" w:hAnsi="Times New Roman" w:cs="Times New Roman"/>
              </w:rPr>
              <w:t>о</w:t>
            </w:r>
            <w:r w:rsidRPr="00A67121">
              <w:rPr>
                <w:rFonts w:ascii="Times New Roman" w:hAnsi="Times New Roman" w:cs="Times New Roman"/>
              </w:rPr>
              <w:t>слания к ним.</w:t>
            </w:r>
          </w:p>
        </w:tc>
        <w:tc>
          <w:tcPr>
            <w:tcW w:w="9065" w:type="dxa"/>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 xml:space="preserve">Выразительное чтение стихотворений (в том числе наизусть). Составление лексических и </w:t>
            </w:r>
            <w:proofErr w:type="spellStart"/>
            <w:r w:rsidRPr="00A67121">
              <w:rPr>
                <w:rFonts w:ascii="Times New Roman" w:hAnsi="Times New Roman" w:cs="Times New Roman"/>
              </w:rPr>
              <w:t>историкокультурных</w:t>
            </w:r>
            <w:proofErr w:type="spellEnd"/>
            <w:r w:rsidRPr="00A67121">
              <w:rPr>
                <w:rFonts w:ascii="Times New Roman" w:hAnsi="Times New Roman" w:cs="Times New Roman"/>
              </w:rPr>
              <w:t xml:space="preserve"> комментариев. Устное рецензирование выразительного чтения одн</w:t>
            </w:r>
            <w:r w:rsidRPr="00A67121">
              <w:rPr>
                <w:rFonts w:ascii="Times New Roman" w:hAnsi="Times New Roman" w:cs="Times New Roman"/>
              </w:rPr>
              <w:t>о</w:t>
            </w:r>
            <w:r w:rsidRPr="00A67121">
              <w:rPr>
                <w:rFonts w:ascii="Times New Roman" w:hAnsi="Times New Roman" w:cs="Times New Roman"/>
              </w:rPr>
              <w:t>классников, исполнения актёров (</w:t>
            </w:r>
            <w:proofErr w:type="gramStart"/>
            <w:r w:rsidRPr="00A67121">
              <w:rPr>
                <w:rFonts w:ascii="Times New Roman" w:hAnsi="Times New Roman" w:cs="Times New Roman"/>
              </w:rPr>
              <w:t>см</w:t>
            </w:r>
            <w:proofErr w:type="gramEnd"/>
            <w:r w:rsidRPr="00A67121">
              <w:rPr>
                <w:rFonts w:ascii="Times New Roman" w:hAnsi="Times New Roman" w:cs="Times New Roman"/>
              </w:rPr>
              <w:t>. задания фонохрестоматии). Формулирование вопросов к стихотворениям. Устный или письменный ответ на вопрос (с использованием цитиров</w:t>
            </w:r>
            <w:r w:rsidRPr="00A67121">
              <w:rPr>
                <w:rFonts w:ascii="Times New Roman" w:hAnsi="Times New Roman" w:cs="Times New Roman"/>
              </w:rPr>
              <w:t>а</w:t>
            </w:r>
            <w:r w:rsidRPr="00A67121">
              <w:rPr>
                <w:rFonts w:ascii="Times New Roman" w:hAnsi="Times New Roman" w:cs="Times New Roman"/>
              </w:rPr>
              <w:t>ния). Участие в коллективном диалоге. Выявление характерных для русской лирики первой половины XIX века тем, образов и приёмов изображения человека. Обсуждение исполнения романсов на стихи Лермонтова (</w:t>
            </w:r>
            <w:proofErr w:type="gramStart"/>
            <w:r w:rsidRPr="00A67121">
              <w:rPr>
                <w:rFonts w:ascii="Times New Roman" w:hAnsi="Times New Roman" w:cs="Times New Roman"/>
              </w:rPr>
              <w:t>см</w:t>
            </w:r>
            <w:proofErr w:type="gramEnd"/>
            <w:r w:rsidRPr="00A67121">
              <w:rPr>
                <w:rFonts w:ascii="Times New Roman" w:hAnsi="Times New Roman" w:cs="Times New Roman"/>
              </w:rPr>
              <w:t>. вопросы фонохрестоматии). Практическая работа. По</w:t>
            </w:r>
            <w:r w:rsidRPr="00A67121">
              <w:rPr>
                <w:rFonts w:ascii="Times New Roman" w:hAnsi="Times New Roman" w:cs="Times New Roman"/>
              </w:rPr>
              <w:t>д</w:t>
            </w:r>
            <w:r w:rsidRPr="00A67121">
              <w:rPr>
                <w:rFonts w:ascii="Times New Roman" w:hAnsi="Times New Roman" w:cs="Times New Roman"/>
              </w:rPr>
              <w:t>бор цитат на тему «Любовь – страдание». Выявление художественно значимых изобраз</w:t>
            </w:r>
            <w:r w:rsidRPr="00A67121">
              <w:rPr>
                <w:rFonts w:ascii="Times New Roman" w:hAnsi="Times New Roman" w:cs="Times New Roman"/>
              </w:rPr>
              <w:t>и</w:t>
            </w:r>
            <w:r w:rsidRPr="00A67121">
              <w:rPr>
                <w:rFonts w:ascii="Times New Roman" w:hAnsi="Times New Roman" w:cs="Times New Roman"/>
              </w:rPr>
              <w:t>тельно-выразительных средств языка поэта (поэтический словарь, тропы, поэтический си</w:t>
            </w:r>
            <w:r w:rsidRPr="00A67121">
              <w:rPr>
                <w:rFonts w:ascii="Times New Roman" w:hAnsi="Times New Roman" w:cs="Times New Roman"/>
              </w:rPr>
              <w:t>н</w:t>
            </w:r>
            <w:r w:rsidRPr="00A67121">
              <w:rPr>
                <w:rFonts w:ascii="Times New Roman" w:hAnsi="Times New Roman" w:cs="Times New Roman"/>
              </w:rPr>
              <w:t>таксис, фоника и др.) и определение их художественной функции в лирике. Самостоятел</w:t>
            </w:r>
            <w:r w:rsidRPr="00A67121">
              <w:rPr>
                <w:rFonts w:ascii="Times New Roman" w:hAnsi="Times New Roman" w:cs="Times New Roman"/>
              </w:rPr>
              <w:t>ь</w:t>
            </w:r>
            <w:r w:rsidRPr="00A67121">
              <w:rPr>
                <w:rFonts w:ascii="Times New Roman" w:hAnsi="Times New Roman" w:cs="Times New Roman"/>
              </w:rPr>
              <w:t>ная работа. Подготовка выразительного чтения наизусть и письменный анализ одного из стихотворений. Письменный ответ на вопрос «В чём своеобразие любовной лирики Ле</w:t>
            </w:r>
            <w:r w:rsidRPr="00A67121">
              <w:rPr>
                <w:rFonts w:ascii="Times New Roman" w:hAnsi="Times New Roman" w:cs="Times New Roman"/>
              </w:rPr>
              <w:t>р</w:t>
            </w:r>
            <w:r w:rsidRPr="00A67121">
              <w:rPr>
                <w:rFonts w:ascii="Times New Roman" w:hAnsi="Times New Roman" w:cs="Times New Roman"/>
              </w:rPr>
              <w:t>монтова?». Проект. Составление электронного альбома «Адресаты любовной лирики М. Ю. Лермонтова и послания поэта к ним» с использованием справочной литературы и ресурсов Интернета</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1</w:t>
            </w:r>
            <w:r w:rsidR="00785064">
              <w:rPr>
                <w:rFonts w:ascii="Times New Roman" w:hAnsi="Times New Roman" w:cs="Times New Roman"/>
                <w:sz w:val="24"/>
                <w:szCs w:val="24"/>
                <w:lang w:eastAsia="ar-SA"/>
              </w:rPr>
              <w:t>8</w:t>
            </w:r>
            <w:r>
              <w:rPr>
                <w:rFonts w:ascii="Times New Roman" w:hAnsi="Times New Roman" w:cs="Times New Roman"/>
                <w:sz w:val="24"/>
                <w:szCs w:val="24"/>
                <w:lang w:eastAsia="ar-SA"/>
              </w:rPr>
              <w:t>.12</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631DEE" w:rsidP="004908F7">
            <w:pPr>
              <w:tabs>
                <w:tab w:val="center" w:pos="4677"/>
                <w:tab w:val="right" w:pos="9355"/>
              </w:tabs>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17.12</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t>4</w:t>
            </w:r>
            <w:r>
              <w:rPr>
                <w:rFonts w:ascii="Times New Roman" w:hAnsi="Times New Roman" w:cs="Times New Roman"/>
                <w:sz w:val="20"/>
                <w:szCs w:val="20"/>
              </w:rPr>
              <w:t>5</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475200">
            <w:pPr>
              <w:spacing w:after="0" w:line="240" w:lineRule="auto"/>
              <w:ind w:left="57" w:right="57"/>
              <w:jc w:val="both"/>
              <w:rPr>
                <w:rFonts w:ascii="Times New Roman" w:hAnsi="Times New Roman" w:cs="Times New Roman"/>
              </w:rPr>
            </w:pPr>
            <w:r w:rsidRPr="00A67121">
              <w:rPr>
                <w:rFonts w:ascii="Times New Roman" w:hAnsi="Times New Roman" w:cs="Times New Roman"/>
              </w:rPr>
              <w:t>М. Ю. Лермонтов. Пис</w:t>
            </w:r>
            <w:r w:rsidRPr="00A67121">
              <w:rPr>
                <w:rFonts w:ascii="Times New Roman" w:hAnsi="Times New Roman" w:cs="Times New Roman"/>
              </w:rPr>
              <w:t>ь</w:t>
            </w:r>
            <w:r w:rsidRPr="00A67121">
              <w:rPr>
                <w:rFonts w:ascii="Times New Roman" w:hAnsi="Times New Roman" w:cs="Times New Roman"/>
              </w:rPr>
              <w:t>менный ответ на один из проблемных вопросов по лирике поэта (урок разв</w:t>
            </w:r>
            <w:r w:rsidRPr="00A67121">
              <w:rPr>
                <w:rFonts w:ascii="Times New Roman" w:hAnsi="Times New Roman" w:cs="Times New Roman"/>
              </w:rPr>
              <w:t>и</w:t>
            </w:r>
            <w:r w:rsidRPr="00A67121">
              <w:rPr>
                <w:rFonts w:ascii="Times New Roman" w:hAnsi="Times New Roman" w:cs="Times New Roman"/>
              </w:rPr>
              <w:t>тия речи 4)</w:t>
            </w:r>
          </w:p>
        </w:tc>
        <w:tc>
          <w:tcPr>
            <w:tcW w:w="9065" w:type="dxa"/>
          </w:tcPr>
          <w:p w:rsidR="00DA5CC5" w:rsidRPr="00A67121" w:rsidRDefault="00DA5CC5" w:rsidP="004908F7">
            <w:pPr>
              <w:spacing w:after="0" w:line="240" w:lineRule="auto"/>
              <w:ind w:left="57" w:right="57"/>
              <w:jc w:val="both"/>
              <w:rPr>
                <w:rFonts w:ascii="Times New Roman" w:hAnsi="Times New Roman" w:cs="Times New Roman"/>
              </w:rPr>
            </w:pPr>
            <w:r w:rsidRPr="00A67121">
              <w:rPr>
                <w:rFonts w:ascii="Times New Roman" w:hAnsi="Times New Roman" w:cs="Times New Roman"/>
              </w:rPr>
              <w:t>Составление плана ответа на проблемный вопрос. Устный или письменный ответ на пр</w:t>
            </w:r>
            <w:r w:rsidRPr="00A67121">
              <w:rPr>
                <w:rFonts w:ascii="Times New Roman" w:hAnsi="Times New Roman" w:cs="Times New Roman"/>
              </w:rPr>
              <w:t>о</w:t>
            </w:r>
            <w:r w:rsidRPr="00A67121">
              <w:rPr>
                <w:rFonts w:ascii="Times New Roman" w:hAnsi="Times New Roman" w:cs="Times New Roman"/>
              </w:rPr>
              <w:t>блемный вопрос. Написание классного или домашнего сочинения на литературном мат</w:t>
            </w:r>
            <w:r w:rsidRPr="00A67121">
              <w:rPr>
                <w:rFonts w:ascii="Times New Roman" w:hAnsi="Times New Roman" w:cs="Times New Roman"/>
              </w:rPr>
              <w:t>е</w:t>
            </w:r>
            <w:r w:rsidRPr="00A67121">
              <w:rPr>
                <w:rFonts w:ascii="Times New Roman" w:hAnsi="Times New Roman" w:cs="Times New Roman"/>
              </w:rPr>
              <w:t>риале с использованием собственного жизненного и читательского опыта на одну из тем: 1. В чём трагизм темы одиночества в лирике Лермонтова? 2. Почему лирический герой поэзии Лермонтова смотрит на своё поколение и на свою эпоху печально? 3. Почему лирический герой поэзии Лермонтова воспринимает любовь как страсть, приносящую страдания? 4. В чём необычность воплощения темы поэта и поэзии в лирике Лермонтова? 5. Как проявилась «странная любовь» Лермонтова к родине в его лирике? Нахождение ошибок и редактиров</w:t>
            </w:r>
            <w:r w:rsidRPr="00A67121">
              <w:rPr>
                <w:rFonts w:ascii="Times New Roman" w:hAnsi="Times New Roman" w:cs="Times New Roman"/>
              </w:rPr>
              <w:t>а</w:t>
            </w:r>
            <w:r w:rsidRPr="00A67121">
              <w:rPr>
                <w:rFonts w:ascii="Times New Roman" w:hAnsi="Times New Roman" w:cs="Times New Roman"/>
              </w:rPr>
              <w:t>ние черновых вариантов собственных письменных работ.</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19</w:t>
            </w:r>
            <w:r w:rsidR="00DA5CC5">
              <w:rPr>
                <w:rFonts w:ascii="Times New Roman" w:hAnsi="Times New Roman" w:cs="Times New Roman"/>
                <w:sz w:val="24"/>
                <w:szCs w:val="24"/>
                <w:lang w:eastAsia="ar-SA"/>
              </w:rPr>
              <w:t>.12</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631DEE" w:rsidP="004908F7">
            <w:pPr>
              <w:tabs>
                <w:tab w:val="center" w:pos="4677"/>
                <w:tab w:val="right" w:pos="9355"/>
              </w:tabs>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19.12</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t>4</w:t>
            </w:r>
            <w:r>
              <w:rPr>
                <w:rFonts w:ascii="Times New Roman" w:hAnsi="Times New Roman" w:cs="Times New Roman"/>
                <w:sz w:val="20"/>
                <w:szCs w:val="20"/>
              </w:rPr>
              <w:t>6</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475200">
            <w:pPr>
              <w:spacing w:after="0" w:line="240" w:lineRule="auto"/>
              <w:ind w:left="57" w:right="57"/>
              <w:jc w:val="both"/>
              <w:rPr>
                <w:rFonts w:ascii="Times New Roman" w:hAnsi="Times New Roman" w:cs="Times New Roman"/>
              </w:rPr>
            </w:pPr>
            <w:r w:rsidRPr="00A67121">
              <w:rPr>
                <w:rFonts w:ascii="Times New Roman" w:hAnsi="Times New Roman" w:cs="Times New Roman"/>
              </w:rPr>
              <w:t>Контрольная работа за вт</w:t>
            </w:r>
            <w:r w:rsidRPr="00A67121">
              <w:rPr>
                <w:rFonts w:ascii="Times New Roman" w:hAnsi="Times New Roman" w:cs="Times New Roman"/>
              </w:rPr>
              <w:t>о</w:t>
            </w:r>
            <w:r w:rsidRPr="00A67121">
              <w:rPr>
                <w:rFonts w:ascii="Times New Roman" w:hAnsi="Times New Roman" w:cs="Times New Roman"/>
              </w:rPr>
              <w:lastRenderedPageBreak/>
              <w:t>рую четверть</w:t>
            </w:r>
          </w:p>
        </w:tc>
        <w:tc>
          <w:tcPr>
            <w:tcW w:w="9065" w:type="dxa"/>
          </w:tcPr>
          <w:p w:rsidR="00DA5CC5" w:rsidRPr="00A67121" w:rsidRDefault="00DA5CC5" w:rsidP="004908F7">
            <w:pPr>
              <w:spacing w:after="0" w:line="240" w:lineRule="auto"/>
              <w:ind w:left="57" w:right="57"/>
              <w:jc w:val="both"/>
              <w:rPr>
                <w:rFonts w:ascii="Times New Roman" w:hAnsi="Times New Roman" w:cs="Times New Roman"/>
              </w:rPr>
            </w:pPr>
            <w:r w:rsidRPr="00A67121">
              <w:rPr>
                <w:rFonts w:ascii="Times New Roman" w:hAnsi="Times New Roman" w:cs="Times New Roman"/>
              </w:rPr>
              <w:lastRenderedPageBreak/>
              <w:t xml:space="preserve">Письменные ответы на вопросы и тестирование по произведениям, включённым </w:t>
            </w:r>
            <w:proofErr w:type="gramStart"/>
            <w:r w:rsidRPr="00A67121">
              <w:rPr>
                <w:rFonts w:ascii="Times New Roman" w:hAnsi="Times New Roman" w:cs="Times New Roman"/>
              </w:rPr>
              <w:t>в</w:t>
            </w:r>
            <w:proofErr w:type="gramEnd"/>
            <w:r w:rsidRPr="00A67121">
              <w:rPr>
                <w:rFonts w:ascii="Times New Roman" w:hAnsi="Times New Roman" w:cs="Times New Roman"/>
              </w:rPr>
              <w:t xml:space="preserve"> </w:t>
            </w:r>
            <w:proofErr w:type="gramStart"/>
            <w:r w:rsidRPr="00A67121">
              <w:rPr>
                <w:rFonts w:ascii="Times New Roman" w:hAnsi="Times New Roman" w:cs="Times New Roman"/>
              </w:rPr>
              <w:t>Кодиф</w:t>
            </w:r>
            <w:r w:rsidRPr="00A67121">
              <w:rPr>
                <w:rFonts w:ascii="Times New Roman" w:hAnsi="Times New Roman" w:cs="Times New Roman"/>
              </w:rPr>
              <w:t>и</w:t>
            </w:r>
            <w:r w:rsidRPr="00A67121">
              <w:rPr>
                <w:rFonts w:ascii="Times New Roman" w:hAnsi="Times New Roman" w:cs="Times New Roman"/>
              </w:rPr>
              <w:lastRenderedPageBreak/>
              <w:t>катор</w:t>
            </w:r>
            <w:proofErr w:type="gramEnd"/>
            <w:r w:rsidRPr="00A67121">
              <w:rPr>
                <w:rFonts w:ascii="Times New Roman" w:hAnsi="Times New Roman" w:cs="Times New Roman"/>
              </w:rPr>
              <w:t xml:space="preserve"> элементов содержания по литературе для составления КИМ ГИА для выпускников 9 класса и КИМ ЕГЭ для выпускников 11 класса: лирика А. С. Пушкина и М. Ю. Лермонтова. Роман в стихах «Евгений Онегин». Самостоятельная работа. Подбор материала и подгото</w:t>
            </w:r>
            <w:r w:rsidRPr="00A67121">
              <w:rPr>
                <w:rFonts w:ascii="Times New Roman" w:hAnsi="Times New Roman" w:cs="Times New Roman"/>
              </w:rPr>
              <w:t>в</w:t>
            </w:r>
            <w:r w:rsidRPr="00A67121">
              <w:rPr>
                <w:rFonts w:ascii="Times New Roman" w:hAnsi="Times New Roman" w:cs="Times New Roman"/>
              </w:rPr>
              <w:t>ка устного сообщения об истории создания романа Лермонтова «Герой нашего времени» с использованием справочной литературы и ресурсов Интернета. Чтение романа «Герой н</w:t>
            </w:r>
            <w:r w:rsidRPr="00A67121">
              <w:rPr>
                <w:rFonts w:ascii="Times New Roman" w:hAnsi="Times New Roman" w:cs="Times New Roman"/>
              </w:rPr>
              <w:t>а</w:t>
            </w:r>
            <w:r w:rsidRPr="00A67121">
              <w:rPr>
                <w:rFonts w:ascii="Times New Roman" w:hAnsi="Times New Roman" w:cs="Times New Roman"/>
              </w:rPr>
              <w:t>шего времени». Подготовка к проверочной работе на знание содержания романа</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lastRenderedPageBreak/>
              <w:t>22</w:t>
            </w:r>
            <w:r w:rsidR="00DA5CC5">
              <w:rPr>
                <w:rFonts w:ascii="Times New Roman" w:hAnsi="Times New Roman" w:cs="Times New Roman"/>
                <w:sz w:val="24"/>
                <w:szCs w:val="24"/>
                <w:lang w:eastAsia="ar-SA"/>
              </w:rPr>
              <w:t>.1</w:t>
            </w:r>
            <w:r w:rsidR="00DA5CC5">
              <w:rPr>
                <w:rFonts w:ascii="Times New Roman" w:hAnsi="Times New Roman" w:cs="Times New Roman"/>
                <w:sz w:val="24"/>
                <w:szCs w:val="24"/>
                <w:lang w:eastAsia="ar-SA"/>
              </w:rPr>
              <w:lastRenderedPageBreak/>
              <w:t>2</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631DEE" w:rsidP="004908F7">
            <w:pPr>
              <w:tabs>
                <w:tab w:val="center" w:pos="4677"/>
                <w:tab w:val="right" w:pos="9355"/>
              </w:tabs>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22.1</w:t>
            </w:r>
            <w:r>
              <w:rPr>
                <w:rFonts w:ascii="Times New Roman" w:hAnsi="Times New Roman" w:cs="Times New Roman"/>
                <w:sz w:val="24"/>
                <w:szCs w:val="24"/>
              </w:rPr>
              <w:lastRenderedPageBreak/>
              <w:t>2</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0"/>
                <w:szCs w:val="20"/>
              </w:rPr>
            </w:pPr>
            <w:r>
              <w:rPr>
                <w:rFonts w:ascii="Times New Roman" w:hAnsi="Times New Roman" w:cs="Times New Roman"/>
                <w:sz w:val="20"/>
                <w:szCs w:val="20"/>
              </w:rPr>
              <w:lastRenderedPageBreak/>
              <w:t>47</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«Герой нашего времени» - первый психологич</w:t>
            </w:r>
            <w:r w:rsidRPr="00A67121">
              <w:rPr>
                <w:rFonts w:ascii="Times New Roman" w:hAnsi="Times New Roman" w:cs="Times New Roman"/>
                <w:sz w:val="24"/>
                <w:szCs w:val="24"/>
              </w:rPr>
              <w:t>е</w:t>
            </w:r>
            <w:r w:rsidRPr="00A67121">
              <w:rPr>
                <w:rFonts w:ascii="Times New Roman" w:hAnsi="Times New Roman" w:cs="Times New Roman"/>
                <w:sz w:val="24"/>
                <w:szCs w:val="24"/>
              </w:rPr>
              <w:t>ский роман в русской л</w:t>
            </w:r>
            <w:r w:rsidRPr="00A67121">
              <w:rPr>
                <w:rFonts w:ascii="Times New Roman" w:hAnsi="Times New Roman" w:cs="Times New Roman"/>
                <w:sz w:val="24"/>
                <w:szCs w:val="24"/>
              </w:rPr>
              <w:t>и</w:t>
            </w:r>
            <w:r w:rsidRPr="00A67121">
              <w:rPr>
                <w:rFonts w:ascii="Times New Roman" w:hAnsi="Times New Roman" w:cs="Times New Roman"/>
                <w:sz w:val="24"/>
                <w:szCs w:val="24"/>
              </w:rPr>
              <w:t>тературе.</w:t>
            </w:r>
            <w:r w:rsidRPr="00A67121">
              <w:rPr>
                <w:rFonts w:ascii="Times New Roman" w:hAnsi="Times New Roman" w:cs="Times New Roman"/>
              </w:rPr>
              <w:t xml:space="preserve"> Общая характ</w:t>
            </w:r>
            <w:r w:rsidRPr="00A67121">
              <w:rPr>
                <w:rFonts w:ascii="Times New Roman" w:hAnsi="Times New Roman" w:cs="Times New Roman"/>
              </w:rPr>
              <w:t>е</w:t>
            </w:r>
            <w:r w:rsidRPr="00A67121">
              <w:rPr>
                <w:rFonts w:ascii="Times New Roman" w:hAnsi="Times New Roman" w:cs="Times New Roman"/>
              </w:rPr>
              <w:t>ристика романа.</w:t>
            </w:r>
          </w:p>
          <w:p w:rsidR="00DA5CC5" w:rsidRPr="00A67121" w:rsidRDefault="00DA5CC5" w:rsidP="003A3380">
            <w:pPr>
              <w:shd w:val="clear" w:color="auto" w:fill="FFFFFF"/>
              <w:spacing w:after="0" w:line="240" w:lineRule="auto"/>
              <w:ind w:left="57" w:right="57"/>
              <w:jc w:val="both"/>
              <w:rPr>
                <w:rFonts w:ascii="Times New Roman" w:hAnsi="Times New Roman" w:cs="Times New Roman"/>
                <w:sz w:val="24"/>
                <w:szCs w:val="24"/>
              </w:rPr>
            </w:pPr>
          </w:p>
        </w:tc>
        <w:tc>
          <w:tcPr>
            <w:tcW w:w="9065" w:type="dxa"/>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Конспектирование лекции учителя о романе «Герой нашего времени». Сообщение об ист</w:t>
            </w:r>
            <w:r w:rsidRPr="00A67121">
              <w:rPr>
                <w:rFonts w:ascii="Times New Roman" w:hAnsi="Times New Roman" w:cs="Times New Roman"/>
              </w:rPr>
              <w:t>о</w:t>
            </w:r>
            <w:r w:rsidRPr="00A67121">
              <w:rPr>
                <w:rFonts w:ascii="Times New Roman" w:hAnsi="Times New Roman" w:cs="Times New Roman"/>
              </w:rPr>
              <w:t>рии создания романа. Выразительное чтение фрагментов романа. Составление лексических и историко-культурных комментариев. Формулирование вопросов по тексту романа. Ус</w:t>
            </w:r>
            <w:r w:rsidRPr="00A67121">
              <w:rPr>
                <w:rFonts w:ascii="Times New Roman" w:hAnsi="Times New Roman" w:cs="Times New Roman"/>
              </w:rPr>
              <w:t>т</w:t>
            </w:r>
            <w:r w:rsidRPr="00A67121">
              <w:rPr>
                <w:rFonts w:ascii="Times New Roman" w:hAnsi="Times New Roman" w:cs="Times New Roman"/>
              </w:rPr>
              <w:t>ный или письменный ответ на вопрос (с использованием цитирования). Участие в колле</w:t>
            </w:r>
            <w:r w:rsidRPr="00A67121">
              <w:rPr>
                <w:rFonts w:ascii="Times New Roman" w:hAnsi="Times New Roman" w:cs="Times New Roman"/>
              </w:rPr>
              <w:t>к</w:t>
            </w:r>
            <w:r w:rsidRPr="00A67121">
              <w:rPr>
                <w:rFonts w:ascii="Times New Roman" w:hAnsi="Times New Roman" w:cs="Times New Roman"/>
              </w:rPr>
              <w:t>тивном диалоге. Характеристика сюжета произведения,</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25</w:t>
            </w:r>
            <w:r w:rsidR="00DA5CC5">
              <w:rPr>
                <w:rFonts w:ascii="Times New Roman" w:hAnsi="Times New Roman" w:cs="Times New Roman"/>
                <w:sz w:val="24"/>
                <w:szCs w:val="24"/>
                <w:lang w:eastAsia="ar-SA"/>
              </w:rPr>
              <w:t>.12</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631DEE" w:rsidP="004908F7">
            <w:pPr>
              <w:tabs>
                <w:tab w:val="center" w:pos="4677"/>
                <w:tab w:val="right" w:pos="9355"/>
              </w:tabs>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24.12</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0"/>
                <w:szCs w:val="20"/>
              </w:rPr>
            </w:pPr>
            <w:r>
              <w:rPr>
                <w:rFonts w:ascii="Times New Roman" w:hAnsi="Times New Roman" w:cs="Times New Roman"/>
                <w:sz w:val="20"/>
                <w:szCs w:val="20"/>
              </w:rPr>
              <w:t>48</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Загадки образа Печорина в главах «Бэла» и «Ма</w:t>
            </w:r>
            <w:r w:rsidRPr="00A67121">
              <w:rPr>
                <w:rFonts w:ascii="Times New Roman" w:hAnsi="Times New Roman" w:cs="Times New Roman"/>
                <w:sz w:val="24"/>
                <w:szCs w:val="24"/>
              </w:rPr>
              <w:t>к</w:t>
            </w:r>
            <w:r w:rsidRPr="00A67121">
              <w:rPr>
                <w:rFonts w:ascii="Times New Roman" w:hAnsi="Times New Roman" w:cs="Times New Roman"/>
                <w:sz w:val="24"/>
                <w:szCs w:val="24"/>
              </w:rPr>
              <w:t xml:space="preserve">сим </w:t>
            </w:r>
            <w:proofErr w:type="spellStart"/>
            <w:r w:rsidRPr="00A67121">
              <w:rPr>
                <w:rFonts w:ascii="Times New Roman" w:hAnsi="Times New Roman" w:cs="Times New Roman"/>
                <w:sz w:val="24"/>
                <w:szCs w:val="24"/>
              </w:rPr>
              <w:t>Максимыч</w:t>
            </w:r>
            <w:proofErr w:type="spellEnd"/>
            <w:r w:rsidRPr="00A67121">
              <w:rPr>
                <w:rFonts w:ascii="Times New Roman" w:hAnsi="Times New Roman" w:cs="Times New Roman"/>
                <w:sz w:val="24"/>
                <w:szCs w:val="24"/>
              </w:rPr>
              <w:t>».</w:t>
            </w:r>
          </w:p>
          <w:p w:rsidR="00DA5CC5" w:rsidRPr="00A67121" w:rsidRDefault="00DA5CC5" w:rsidP="00F63BC3">
            <w:pPr>
              <w:shd w:val="clear" w:color="auto" w:fill="FFFFFF"/>
              <w:spacing w:after="0" w:line="240" w:lineRule="auto"/>
              <w:ind w:left="57" w:right="57"/>
              <w:jc w:val="both"/>
              <w:rPr>
                <w:rFonts w:ascii="Times New Roman" w:hAnsi="Times New Roman" w:cs="Times New Roman"/>
                <w:sz w:val="24"/>
                <w:szCs w:val="24"/>
              </w:rPr>
            </w:pPr>
          </w:p>
        </w:tc>
        <w:tc>
          <w:tcPr>
            <w:tcW w:w="9065" w:type="dxa"/>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Выразительное чтение фрагментов романа. Выявление характерных для реалистического романа тем, образов и приёмов изображения человека. Соотнесение содержания романа с романтическими и реалистическими принципами изображения жизни и человека. Устный или письменный ответ на вопрос (с использованием цитирования). Участие в коллективном диалоге. Различение образов рассказчика и автора-повествователя в романе. Анализ ра</w:t>
            </w:r>
            <w:r w:rsidRPr="00A67121">
              <w:rPr>
                <w:rFonts w:ascii="Times New Roman" w:hAnsi="Times New Roman" w:cs="Times New Roman"/>
              </w:rPr>
              <w:t>з</w:t>
            </w:r>
            <w:r w:rsidRPr="00A67121">
              <w:rPr>
                <w:rFonts w:ascii="Times New Roman" w:hAnsi="Times New Roman" w:cs="Times New Roman"/>
              </w:rPr>
              <w:t>личных форм выражения авторской позиции в романе. Практическая работа. Характерист</w:t>
            </w:r>
            <w:r w:rsidRPr="00A67121">
              <w:rPr>
                <w:rFonts w:ascii="Times New Roman" w:hAnsi="Times New Roman" w:cs="Times New Roman"/>
              </w:rPr>
              <w:t>и</w:t>
            </w:r>
            <w:r w:rsidRPr="00A67121">
              <w:rPr>
                <w:rFonts w:ascii="Times New Roman" w:hAnsi="Times New Roman" w:cs="Times New Roman"/>
              </w:rPr>
              <w:t xml:space="preserve">ка Печорина в первых двух повестях. Подбор цитат на тему «Образ Печорина в повестях „Бэла“ и „Максим </w:t>
            </w:r>
            <w:proofErr w:type="spellStart"/>
            <w:r w:rsidRPr="00A67121">
              <w:rPr>
                <w:rFonts w:ascii="Times New Roman" w:hAnsi="Times New Roman" w:cs="Times New Roman"/>
              </w:rPr>
              <w:t>Максимыч</w:t>
            </w:r>
            <w:proofErr w:type="spellEnd"/>
            <w:r w:rsidRPr="00A67121">
              <w:rPr>
                <w:rFonts w:ascii="Times New Roman" w:hAnsi="Times New Roman" w:cs="Times New Roman"/>
              </w:rPr>
              <w:t>“». Самостоятельная работа. Подготовка выразительного чт</w:t>
            </w:r>
            <w:r w:rsidRPr="00A67121">
              <w:rPr>
                <w:rFonts w:ascii="Times New Roman" w:hAnsi="Times New Roman" w:cs="Times New Roman"/>
              </w:rPr>
              <w:t>е</w:t>
            </w:r>
            <w:r w:rsidRPr="00A67121">
              <w:rPr>
                <w:rFonts w:ascii="Times New Roman" w:hAnsi="Times New Roman" w:cs="Times New Roman"/>
              </w:rPr>
              <w:t xml:space="preserve">ния наизусть одного из описаний Кавказа. Подготовка устного сообщения «Лермонтов в Тамани» (по книге Н. Г. </w:t>
            </w:r>
            <w:proofErr w:type="spellStart"/>
            <w:r w:rsidRPr="00A67121">
              <w:rPr>
                <w:rFonts w:ascii="Times New Roman" w:hAnsi="Times New Roman" w:cs="Times New Roman"/>
              </w:rPr>
              <w:t>Долининой</w:t>
            </w:r>
            <w:proofErr w:type="spellEnd"/>
            <w:r w:rsidRPr="00A67121">
              <w:rPr>
                <w:rFonts w:ascii="Times New Roman" w:hAnsi="Times New Roman" w:cs="Times New Roman"/>
              </w:rPr>
              <w:t xml:space="preserve"> «Печорин и наше время»). Письменный сопоставител</w:t>
            </w:r>
            <w:r w:rsidRPr="00A67121">
              <w:rPr>
                <w:rFonts w:ascii="Times New Roman" w:hAnsi="Times New Roman" w:cs="Times New Roman"/>
              </w:rPr>
              <w:t>ь</w:t>
            </w:r>
            <w:r w:rsidRPr="00A67121">
              <w:rPr>
                <w:rFonts w:ascii="Times New Roman" w:hAnsi="Times New Roman" w:cs="Times New Roman"/>
              </w:rPr>
              <w:t xml:space="preserve">ный анализ двух портретов Печорина или письменный ответ на один из вопросов: 1. Какова роль пейзажа в главе «Бэла»? 2. Какими способами автор создаёт психологический портрет Максима </w:t>
            </w:r>
            <w:proofErr w:type="spellStart"/>
            <w:r w:rsidRPr="00A67121">
              <w:rPr>
                <w:rFonts w:ascii="Times New Roman" w:hAnsi="Times New Roman" w:cs="Times New Roman"/>
              </w:rPr>
              <w:t>Максимыча</w:t>
            </w:r>
            <w:proofErr w:type="spellEnd"/>
            <w:r w:rsidRPr="00A67121">
              <w:rPr>
                <w:rFonts w:ascii="Times New Roman" w:hAnsi="Times New Roman" w:cs="Times New Roman"/>
              </w:rPr>
              <w:t xml:space="preserve">? 3. Каким видел Печорина Максим </w:t>
            </w:r>
            <w:proofErr w:type="spellStart"/>
            <w:r w:rsidRPr="00A67121">
              <w:rPr>
                <w:rFonts w:ascii="Times New Roman" w:hAnsi="Times New Roman" w:cs="Times New Roman"/>
              </w:rPr>
              <w:t>Максимыч</w:t>
            </w:r>
            <w:proofErr w:type="spellEnd"/>
            <w:r w:rsidRPr="00A67121">
              <w:rPr>
                <w:rFonts w:ascii="Times New Roman" w:hAnsi="Times New Roman" w:cs="Times New Roman"/>
              </w:rPr>
              <w:t>?</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26</w:t>
            </w:r>
            <w:r w:rsidR="00DA5CC5">
              <w:rPr>
                <w:rFonts w:ascii="Times New Roman" w:hAnsi="Times New Roman" w:cs="Times New Roman"/>
                <w:sz w:val="24"/>
                <w:szCs w:val="24"/>
                <w:lang w:eastAsia="ar-SA"/>
              </w:rPr>
              <w:t>.12</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631DEE" w:rsidP="004908F7">
            <w:pPr>
              <w:tabs>
                <w:tab w:val="center" w:pos="4677"/>
                <w:tab w:val="right" w:pos="9355"/>
              </w:tabs>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26.12</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0"/>
                <w:szCs w:val="20"/>
              </w:rPr>
            </w:pPr>
            <w:r>
              <w:rPr>
                <w:rFonts w:ascii="Times New Roman" w:hAnsi="Times New Roman" w:cs="Times New Roman"/>
                <w:sz w:val="20"/>
                <w:szCs w:val="20"/>
              </w:rPr>
              <w:t>49</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xml:space="preserve">«Журнал Печорина» как средство самораскрытия его характера. </w:t>
            </w:r>
          </w:p>
          <w:p w:rsidR="00DA5CC5" w:rsidRPr="00A67121" w:rsidRDefault="00DA5CC5" w:rsidP="00F63BC3">
            <w:pPr>
              <w:shd w:val="clear" w:color="auto" w:fill="FFFFFF"/>
              <w:spacing w:after="0" w:line="240" w:lineRule="auto"/>
              <w:ind w:left="57" w:right="57"/>
              <w:jc w:val="both"/>
              <w:rPr>
                <w:rFonts w:ascii="Times New Roman" w:hAnsi="Times New Roman" w:cs="Times New Roman"/>
                <w:sz w:val="24"/>
                <w:szCs w:val="24"/>
              </w:rPr>
            </w:pPr>
          </w:p>
        </w:tc>
        <w:tc>
          <w:tcPr>
            <w:tcW w:w="9065" w:type="dxa"/>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Выразительное чтение фрагментов романа. Устное сообщение «Лермонтов в Тамани». Ус</w:t>
            </w:r>
            <w:r w:rsidRPr="00A67121">
              <w:rPr>
                <w:rFonts w:ascii="Times New Roman" w:hAnsi="Times New Roman" w:cs="Times New Roman"/>
              </w:rPr>
              <w:t>т</w:t>
            </w:r>
            <w:r w:rsidRPr="00A67121">
              <w:rPr>
                <w:rFonts w:ascii="Times New Roman" w:hAnsi="Times New Roman" w:cs="Times New Roman"/>
              </w:rPr>
              <w:t>ный или письменный ответ на вопрос (с использованием цитирования). Участие в колле</w:t>
            </w:r>
            <w:r w:rsidRPr="00A67121">
              <w:rPr>
                <w:rFonts w:ascii="Times New Roman" w:hAnsi="Times New Roman" w:cs="Times New Roman"/>
              </w:rPr>
              <w:t>к</w:t>
            </w:r>
            <w:r w:rsidRPr="00A67121">
              <w:rPr>
                <w:rFonts w:ascii="Times New Roman" w:hAnsi="Times New Roman" w:cs="Times New Roman"/>
              </w:rPr>
              <w:t>тивном диалоге. Выявление особенностей образа рассказчика и языка писателя в «Журнале Печорина». Анализ ключевых эпизодов повестей. Практическая работа. Подбор цитат на тему «Образ Печорина в главах „Тамань“, „Княжна Мери“». Самостоятельная работа. Письменный ответ на один из вопросов: 1. Какую позицию Печорина по отношению к л</w:t>
            </w:r>
            <w:r w:rsidRPr="00A67121">
              <w:rPr>
                <w:rFonts w:ascii="Times New Roman" w:hAnsi="Times New Roman" w:cs="Times New Roman"/>
              </w:rPr>
              <w:t>ю</w:t>
            </w:r>
            <w:r w:rsidRPr="00A67121">
              <w:rPr>
                <w:rFonts w:ascii="Times New Roman" w:hAnsi="Times New Roman" w:cs="Times New Roman"/>
              </w:rPr>
              <w:t>дям подчёркивает автор в главе «Тамань»? 2. Как характеризует Печорина его поведение в сцене дуэли? Проект. Составление маршрута заочной экскурсии в музей Лермонтова в Т</w:t>
            </w:r>
            <w:r w:rsidRPr="00A67121">
              <w:rPr>
                <w:rFonts w:ascii="Times New Roman" w:hAnsi="Times New Roman" w:cs="Times New Roman"/>
              </w:rPr>
              <w:t>а</w:t>
            </w:r>
            <w:r w:rsidRPr="00A67121">
              <w:rPr>
                <w:rFonts w:ascii="Times New Roman" w:hAnsi="Times New Roman" w:cs="Times New Roman"/>
              </w:rPr>
              <w:t>мани с использованием справочной литературы и ресурсов Интернета</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12</w:t>
            </w:r>
            <w:r w:rsidR="00DA5CC5">
              <w:rPr>
                <w:rFonts w:ascii="Times New Roman" w:hAnsi="Times New Roman" w:cs="Times New Roman"/>
                <w:sz w:val="24"/>
                <w:szCs w:val="24"/>
                <w:lang w:eastAsia="ar-SA"/>
              </w:rPr>
              <w:t>.1</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631DEE" w:rsidP="004908F7">
            <w:pPr>
              <w:tabs>
                <w:tab w:val="center" w:pos="4677"/>
                <w:tab w:val="right" w:pos="9355"/>
              </w:tabs>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12.1</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F63BC3">
            <w:pPr>
              <w:spacing w:after="0" w:line="240" w:lineRule="auto"/>
              <w:ind w:left="57" w:right="57"/>
              <w:jc w:val="both"/>
              <w:rPr>
                <w:rFonts w:ascii="Times New Roman" w:hAnsi="Times New Roman" w:cs="Times New Roman"/>
                <w:sz w:val="20"/>
                <w:szCs w:val="20"/>
              </w:rPr>
            </w:pPr>
            <w:r>
              <w:rPr>
                <w:rFonts w:ascii="Times New Roman" w:hAnsi="Times New Roman" w:cs="Times New Roman"/>
                <w:sz w:val="20"/>
                <w:szCs w:val="20"/>
              </w:rPr>
              <w:t>50</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F63BC3">
            <w:pPr>
              <w:shd w:val="clear" w:color="auto" w:fill="FFFFFF"/>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 xml:space="preserve">М. Ю. Лермонтов. «Герой нашего времени» (глава «Фаталист»): </w:t>
            </w:r>
            <w:proofErr w:type="spellStart"/>
            <w:r w:rsidRPr="00A67121">
              <w:rPr>
                <w:rFonts w:ascii="Times New Roman" w:hAnsi="Times New Roman" w:cs="Times New Roman"/>
              </w:rPr>
              <w:t>философск</w:t>
            </w:r>
            <w:r w:rsidRPr="00A67121">
              <w:rPr>
                <w:rFonts w:ascii="Times New Roman" w:hAnsi="Times New Roman" w:cs="Times New Roman"/>
              </w:rPr>
              <w:t>о</w:t>
            </w:r>
            <w:r w:rsidRPr="00A67121">
              <w:rPr>
                <w:rFonts w:ascii="Times New Roman" w:hAnsi="Times New Roman" w:cs="Times New Roman"/>
              </w:rPr>
              <w:t>композиционное</w:t>
            </w:r>
            <w:proofErr w:type="spellEnd"/>
            <w:r w:rsidRPr="00A67121">
              <w:rPr>
                <w:rFonts w:ascii="Times New Roman" w:hAnsi="Times New Roman" w:cs="Times New Roman"/>
              </w:rPr>
              <w:t xml:space="preserve"> значение </w:t>
            </w:r>
            <w:r w:rsidRPr="00A67121">
              <w:rPr>
                <w:rFonts w:ascii="Times New Roman" w:hAnsi="Times New Roman" w:cs="Times New Roman"/>
              </w:rPr>
              <w:lastRenderedPageBreak/>
              <w:t xml:space="preserve">повести </w:t>
            </w:r>
          </w:p>
        </w:tc>
        <w:tc>
          <w:tcPr>
            <w:tcW w:w="9065" w:type="dxa"/>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lastRenderedPageBreak/>
              <w:t>Выразительное чтение фрагментов романа. Устный или письменный ответ на вопрос (с и</w:t>
            </w:r>
            <w:r w:rsidRPr="00A67121">
              <w:rPr>
                <w:rFonts w:ascii="Times New Roman" w:hAnsi="Times New Roman" w:cs="Times New Roman"/>
              </w:rPr>
              <w:t>с</w:t>
            </w:r>
            <w:r w:rsidRPr="00A67121">
              <w:rPr>
                <w:rFonts w:ascii="Times New Roman" w:hAnsi="Times New Roman" w:cs="Times New Roman"/>
              </w:rPr>
              <w:t>пользованием цитирования). Участие в коллективном диалоге. Формулирование выводов о характере Печорина. Анализ ключевого эпизода повести. Определение смысла кольцевой композиции романа. Обсуждение иллюстраций к роману. Практическая работа. Характер</w:t>
            </w:r>
            <w:r w:rsidRPr="00A67121">
              <w:rPr>
                <w:rFonts w:ascii="Times New Roman" w:hAnsi="Times New Roman" w:cs="Times New Roman"/>
              </w:rPr>
              <w:t>и</w:t>
            </w:r>
            <w:r w:rsidRPr="00A67121">
              <w:rPr>
                <w:rFonts w:ascii="Times New Roman" w:hAnsi="Times New Roman" w:cs="Times New Roman"/>
              </w:rPr>
              <w:lastRenderedPageBreak/>
              <w:t>стика героя романа в финальной повести. Подбор цитат на тему «Образ Печорина в повести „Фаталист“». Сопоставление характеров и судеб Печорина и Онегина. Самостоятельная р</w:t>
            </w:r>
            <w:r w:rsidRPr="00A67121">
              <w:rPr>
                <w:rFonts w:ascii="Times New Roman" w:hAnsi="Times New Roman" w:cs="Times New Roman"/>
              </w:rPr>
              <w:t>а</w:t>
            </w:r>
            <w:r w:rsidRPr="00A67121">
              <w:rPr>
                <w:rFonts w:ascii="Times New Roman" w:hAnsi="Times New Roman" w:cs="Times New Roman"/>
              </w:rPr>
              <w:t>бота. Письменный ответ на один из вопросов: 1. Почему повесть «Фаталист» можно назвать философским произведением? 2. Каким образом автор помогает читателю понять загадо</w:t>
            </w:r>
            <w:r w:rsidRPr="00A67121">
              <w:rPr>
                <w:rFonts w:ascii="Times New Roman" w:hAnsi="Times New Roman" w:cs="Times New Roman"/>
              </w:rPr>
              <w:t>ч</w:t>
            </w:r>
            <w:r w:rsidRPr="00A67121">
              <w:rPr>
                <w:rFonts w:ascii="Times New Roman" w:hAnsi="Times New Roman" w:cs="Times New Roman"/>
              </w:rPr>
              <w:t>ную душу Печорина? 3. Подбор цитат на тему «Печорин в системе мужских образов ром</w:t>
            </w:r>
            <w:r w:rsidRPr="00A67121">
              <w:rPr>
                <w:rFonts w:ascii="Times New Roman" w:hAnsi="Times New Roman" w:cs="Times New Roman"/>
              </w:rPr>
              <w:t>а</w:t>
            </w:r>
            <w:r w:rsidRPr="00A67121">
              <w:rPr>
                <w:rFonts w:ascii="Times New Roman" w:hAnsi="Times New Roman" w:cs="Times New Roman"/>
              </w:rPr>
              <w:t>на»</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lastRenderedPageBreak/>
              <w:t>15</w:t>
            </w:r>
            <w:r w:rsidR="00DA5CC5">
              <w:rPr>
                <w:rFonts w:ascii="Times New Roman" w:hAnsi="Times New Roman" w:cs="Times New Roman"/>
                <w:sz w:val="24"/>
                <w:szCs w:val="24"/>
                <w:lang w:eastAsia="ar-SA"/>
              </w:rPr>
              <w:t>.1</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631DEE" w:rsidP="004908F7">
            <w:pPr>
              <w:tabs>
                <w:tab w:val="center" w:pos="4677"/>
                <w:tab w:val="right" w:pos="9355"/>
              </w:tabs>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14.1</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F63BC3">
            <w:pPr>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lastRenderedPageBreak/>
              <w:t>5</w:t>
            </w:r>
            <w:r>
              <w:rPr>
                <w:rFonts w:ascii="Times New Roman" w:hAnsi="Times New Roman" w:cs="Times New Roman"/>
                <w:sz w:val="20"/>
                <w:szCs w:val="20"/>
              </w:rPr>
              <w:t>1</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F63BC3">
            <w:pPr>
              <w:shd w:val="clear" w:color="auto" w:fill="FFFFFF"/>
              <w:spacing w:after="0" w:line="240" w:lineRule="auto"/>
              <w:ind w:left="57" w:right="57"/>
              <w:jc w:val="both"/>
              <w:rPr>
                <w:rFonts w:ascii="Times New Roman" w:hAnsi="Times New Roman" w:cs="Times New Roman"/>
              </w:rPr>
            </w:pPr>
            <w:r w:rsidRPr="00A67121">
              <w:rPr>
                <w:rFonts w:ascii="Times New Roman" w:hAnsi="Times New Roman" w:cs="Times New Roman"/>
              </w:rPr>
              <w:t>М. Ю. Лермонтов. «Герой нашего времени»: дружба в жизни Печорина. Главные и второстепенные герои. Печорин в системе му</w:t>
            </w:r>
            <w:r w:rsidRPr="00A67121">
              <w:rPr>
                <w:rFonts w:ascii="Times New Roman" w:hAnsi="Times New Roman" w:cs="Times New Roman"/>
              </w:rPr>
              <w:t>ж</w:t>
            </w:r>
            <w:r w:rsidRPr="00A67121">
              <w:rPr>
                <w:rFonts w:ascii="Times New Roman" w:hAnsi="Times New Roman" w:cs="Times New Roman"/>
              </w:rPr>
              <w:t>ских образов романа</w:t>
            </w:r>
          </w:p>
        </w:tc>
        <w:tc>
          <w:tcPr>
            <w:tcW w:w="9065" w:type="dxa"/>
          </w:tcPr>
          <w:p w:rsidR="00DA5CC5" w:rsidRPr="00A67121" w:rsidRDefault="00DA5CC5" w:rsidP="004908F7">
            <w:pPr>
              <w:spacing w:after="0" w:line="240" w:lineRule="auto"/>
              <w:ind w:left="57" w:right="57"/>
              <w:jc w:val="both"/>
              <w:rPr>
                <w:rFonts w:ascii="Times New Roman" w:hAnsi="Times New Roman" w:cs="Times New Roman"/>
              </w:rPr>
            </w:pPr>
            <w:r w:rsidRPr="00A67121">
              <w:rPr>
                <w:rFonts w:ascii="Times New Roman" w:hAnsi="Times New Roman" w:cs="Times New Roman"/>
              </w:rPr>
              <w:t>Выразительное чтение фрагментов романа. Устный или письменный ответ на вопрос (с и</w:t>
            </w:r>
            <w:r w:rsidRPr="00A67121">
              <w:rPr>
                <w:rFonts w:ascii="Times New Roman" w:hAnsi="Times New Roman" w:cs="Times New Roman"/>
              </w:rPr>
              <w:t>с</w:t>
            </w:r>
            <w:r w:rsidRPr="00A67121">
              <w:rPr>
                <w:rFonts w:ascii="Times New Roman" w:hAnsi="Times New Roman" w:cs="Times New Roman"/>
              </w:rPr>
              <w:t>пользованием цитирования). Участие в коллективном диалоге. Сопоставление персонажей романа и их сравнительная характеристика. Практическая работа. Составление сравнител</w:t>
            </w:r>
            <w:r w:rsidRPr="00A67121">
              <w:rPr>
                <w:rFonts w:ascii="Times New Roman" w:hAnsi="Times New Roman" w:cs="Times New Roman"/>
              </w:rPr>
              <w:t>ь</w:t>
            </w:r>
            <w:r w:rsidRPr="00A67121">
              <w:rPr>
                <w:rFonts w:ascii="Times New Roman" w:hAnsi="Times New Roman" w:cs="Times New Roman"/>
              </w:rPr>
              <w:t>ной характеристики Печорина с другими мужскими образами романа и опорной схемы для письменного высказывания. Самостоятельная работа. Письменный ответ на один из вопр</w:t>
            </w:r>
            <w:r w:rsidRPr="00A67121">
              <w:rPr>
                <w:rFonts w:ascii="Times New Roman" w:hAnsi="Times New Roman" w:cs="Times New Roman"/>
              </w:rPr>
              <w:t>о</w:t>
            </w:r>
            <w:r w:rsidRPr="00A67121">
              <w:rPr>
                <w:rFonts w:ascii="Times New Roman" w:hAnsi="Times New Roman" w:cs="Times New Roman"/>
              </w:rPr>
              <w:t>сов: 1. Каково место Печорина в системе мужских образов романа «Герой нашего врем</w:t>
            </w:r>
            <w:r w:rsidRPr="00A67121">
              <w:rPr>
                <w:rFonts w:ascii="Times New Roman" w:hAnsi="Times New Roman" w:cs="Times New Roman"/>
              </w:rPr>
              <w:t>е</w:t>
            </w:r>
            <w:r w:rsidRPr="00A67121">
              <w:rPr>
                <w:rFonts w:ascii="Times New Roman" w:hAnsi="Times New Roman" w:cs="Times New Roman"/>
              </w:rPr>
              <w:t>ни»? 2. Можно ли отношения Печорина с другими (мужскими) персонажами романа назвать дружбой? Подбор цитат на тему «Печорин в системе женских образов романа»</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16</w:t>
            </w:r>
            <w:r w:rsidR="00DA5CC5">
              <w:rPr>
                <w:rFonts w:ascii="Times New Roman" w:hAnsi="Times New Roman" w:cs="Times New Roman"/>
                <w:sz w:val="24"/>
                <w:szCs w:val="24"/>
                <w:lang w:eastAsia="ar-SA"/>
              </w:rPr>
              <w:t>.1</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631DEE" w:rsidP="004908F7">
            <w:pPr>
              <w:tabs>
                <w:tab w:val="center" w:pos="4677"/>
                <w:tab w:val="right" w:pos="9355"/>
              </w:tabs>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16.1</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0"/>
                <w:szCs w:val="20"/>
              </w:rPr>
            </w:pPr>
            <w:r>
              <w:rPr>
                <w:rFonts w:ascii="Times New Roman" w:hAnsi="Times New Roman" w:cs="Times New Roman"/>
                <w:sz w:val="20"/>
                <w:szCs w:val="20"/>
              </w:rPr>
              <w:t>52</w:t>
            </w:r>
            <w:r w:rsidRPr="00A67121">
              <w:rPr>
                <w:rFonts w:ascii="Times New Roman" w:hAnsi="Times New Roman" w:cs="Times New Roman"/>
                <w:sz w:val="20"/>
                <w:szCs w:val="20"/>
              </w:rPr>
              <w:t>-5</w:t>
            </w:r>
            <w:r>
              <w:rPr>
                <w:rFonts w:ascii="Times New Roman" w:hAnsi="Times New Roman" w:cs="Times New Roman"/>
                <w:sz w:val="20"/>
                <w:szCs w:val="20"/>
              </w:rPr>
              <w:t>3</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Печорин в системе же</w:t>
            </w:r>
            <w:r w:rsidRPr="00A67121">
              <w:rPr>
                <w:rFonts w:ascii="Times New Roman" w:hAnsi="Times New Roman" w:cs="Times New Roman"/>
                <w:sz w:val="24"/>
                <w:szCs w:val="24"/>
              </w:rPr>
              <w:t>н</w:t>
            </w:r>
            <w:r w:rsidRPr="00A67121">
              <w:rPr>
                <w:rFonts w:ascii="Times New Roman" w:hAnsi="Times New Roman" w:cs="Times New Roman"/>
                <w:sz w:val="24"/>
                <w:szCs w:val="24"/>
              </w:rPr>
              <w:t>ских образов романа. Любовь в жизни Печор</w:t>
            </w:r>
            <w:r w:rsidRPr="00A67121">
              <w:rPr>
                <w:rFonts w:ascii="Times New Roman" w:hAnsi="Times New Roman" w:cs="Times New Roman"/>
                <w:sz w:val="24"/>
                <w:szCs w:val="24"/>
              </w:rPr>
              <w:t>и</w:t>
            </w:r>
            <w:r w:rsidRPr="00A67121">
              <w:rPr>
                <w:rFonts w:ascii="Times New Roman" w:hAnsi="Times New Roman" w:cs="Times New Roman"/>
                <w:sz w:val="24"/>
                <w:szCs w:val="24"/>
              </w:rPr>
              <w:t>на</w:t>
            </w:r>
          </w:p>
          <w:p w:rsidR="00DA5CC5" w:rsidRPr="00A67121" w:rsidRDefault="00DA5CC5" w:rsidP="00F63BC3">
            <w:pPr>
              <w:shd w:val="clear" w:color="auto" w:fill="FFFFFF"/>
              <w:spacing w:after="0" w:line="240" w:lineRule="auto"/>
              <w:ind w:left="57" w:right="57"/>
              <w:jc w:val="both"/>
              <w:rPr>
                <w:rFonts w:ascii="Times New Roman" w:hAnsi="Times New Roman" w:cs="Times New Roman"/>
                <w:sz w:val="24"/>
                <w:szCs w:val="24"/>
              </w:rPr>
            </w:pPr>
          </w:p>
        </w:tc>
        <w:tc>
          <w:tcPr>
            <w:tcW w:w="9065" w:type="dxa"/>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Выразительное чтение фрагментов романа. Устный или письменный ответ на вопрос (с и</w:t>
            </w:r>
            <w:r w:rsidRPr="00A67121">
              <w:rPr>
                <w:rFonts w:ascii="Times New Roman" w:hAnsi="Times New Roman" w:cs="Times New Roman"/>
              </w:rPr>
              <w:t>с</w:t>
            </w:r>
            <w:r w:rsidRPr="00A67121">
              <w:rPr>
                <w:rFonts w:ascii="Times New Roman" w:hAnsi="Times New Roman" w:cs="Times New Roman"/>
              </w:rPr>
              <w:t>пользованием цитирования). Участие в коллективном диалоге. Сопоставление персонажей романа и их сравнительная характеристика. Практическая работа. Составление сравнител</w:t>
            </w:r>
            <w:r w:rsidRPr="00A67121">
              <w:rPr>
                <w:rFonts w:ascii="Times New Roman" w:hAnsi="Times New Roman" w:cs="Times New Roman"/>
              </w:rPr>
              <w:t>ь</w:t>
            </w:r>
            <w:r w:rsidRPr="00A67121">
              <w:rPr>
                <w:rFonts w:ascii="Times New Roman" w:hAnsi="Times New Roman" w:cs="Times New Roman"/>
              </w:rPr>
              <w:t>ной характеристики Печорина с женскими образами романа и опорной схемы для письме</w:t>
            </w:r>
            <w:r w:rsidRPr="00A67121">
              <w:rPr>
                <w:rFonts w:ascii="Times New Roman" w:hAnsi="Times New Roman" w:cs="Times New Roman"/>
              </w:rPr>
              <w:t>н</w:t>
            </w:r>
            <w:r w:rsidRPr="00A67121">
              <w:rPr>
                <w:rFonts w:ascii="Times New Roman" w:hAnsi="Times New Roman" w:cs="Times New Roman"/>
              </w:rPr>
              <w:t>ного высказывания с использованием характеристик героев (</w:t>
            </w:r>
            <w:proofErr w:type="gramStart"/>
            <w:r w:rsidRPr="00A67121">
              <w:rPr>
                <w:rFonts w:ascii="Times New Roman" w:hAnsi="Times New Roman" w:cs="Times New Roman"/>
              </w:rPr>
              <w:t>см</w:t>
            </w:r>
            <w:proofErr w:type="gramEnd"/>
            <w:r w:rsidRPr="00A67121">
              <w:rPr>
                <w:rFonts w:ascii="Times New Roman" w:hAnsi="Times New Roman" w:cs="Times New Roman"/>
              </w:rPr>
              <w:t>. практикум «Читаем, дум</w:t>
            </w:r>
            <w:r w:rsidRPr="00A67121">
              <w:rPr>
                <w:rFonts w:ascii="Times New Roman" w:hAnsi="Times New Roman" w:cs="Times New Roman"/>
              </w:rPr>
              <w:t>а</w:t>
            </w:r>
            <w:r w:rsidRPr="00A67121">
              <w:rPr>
                <w:rFonts w:ascii="Times New Roman" w:hAnsi="Times New Roman" w:cs="Times New Roman"/>
              </w:rPr>
              <w:t>ем, спорим…»). Самостоятельная работа. Подготовка обвинительной (защитной) речи на тему «Печорин: испытание любовью». Подготовка сообщений для выступления на конф</w:t>
            </w:r>
            <w:r w:rsidRPr="00A67121">
              <w:rPr>
                <w:rFonts w:ascii="Times New Roman" w:hAnsi="Times New Roman" w:cs="Times New Roman"/>
              </w:rPr>
              <w:t>е</w:t>
            </w:r>
            <w:r w:rsidRPr="00A67121">
              <w:rPr>
                <w:rFonts w:ascii="Times New Roman" w:hAnsi="Times New Roman" w:cs="Times New Roman"/>
              </w:rPr>
              <w:t>ренции «Роман „Герой нашего времени“ в оценке В. Г. Белинского и в современном литер</w:t>
            </w:r>
            <w:r w:rsidRPr="00A67121">
              <w:rPr>
                <w:rFonts w:ascii="Times New Roman" w:hAnsi="Times New Roman" w:cs="Times New Roman"/>
              </w:rPr>
              <w:t>а</w:t>
            </w:r>
            <w:r w:rsidRPr="00A67121">
              <w:rPr>
                <w:rFonts w:ascii="Times New Roman" w:hAnsi="Times New Roman" w:cs="Times New Roman"/>
              </w:rPr>
              <w:t>туроведении»</w:t>
            </w:r>
          </w:p>
        </w:tc>
        <w:tc>
          <w:tcPr>
            <w:tcW w:w="855" w:type="dxa"/>
            <w:tcBorders>
              <w:top w:val="single" w:sz="4" w:space="0" w:color="auto"/>
              <w:left w:val="single" w:sz="4" w:space="0" w:color="auto"/>
              <w:bottom w:val="single" w:sz="4" w:space="0" w:color="auto"/>
              <w:right w:val="single" w:sz="4" w:space="0" w:color="auto"/>
            </w:tcBorders>
          </w:tcPr>
          <w:p w:rsidR="00DA5CC5"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19</w:t>
            </w:r>
            <w:r w:rsidR="00DA5CC5">
              <w:rPr>
                <w:rFonts w:ascii="Times New Roman" w:hAnsi="Times New Roman" w:cs="Times New Roman"/>
                <w:sz w:val="24"/>
                <w:szCs w:val="24"/>
                <w:lang w:eastAsia="ar-SA"/>
              </w:rPr>
              <w:t>.1</w:t>
            </w:r>
          </w:p>
          <w:p w:rsidR="00DA5CC5" w:rsidRPr="00A67121"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22</w:t>
            </w:r>
            <w:r w:rsidR="00DA5CC5">
              <w:rPr>
                <w:rFonts w:ascii="Times New Roman" w:hAnsi="Times New Roman" w:cs="Times New Roman"/>
                <w:sz w:val="24"/>
                <w:szCs w:val="24"/>
                <w:lang w:eastAsia="ar-SA"/>
              </w:rPr>
              <w:t>.1</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Default="00631DEE" w:rsidP="004908F7">
            <w:pPr>
              <w:tabs>
                <w:tab w:val="center" w:pos="4677"/>
                <w:tab w:val="right" w:pos="9355"/>
              </w:tabs>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19.1</w:t>
            </w:r>
          </w:p>
          <w:p w:rsidR="00631DEE" w:rsidRPr="00A67121" w:rsidRDefault="00631DEE" w:rsidP="004908F7">
            <w:pPr>
              <w:tabs>
                <w:tab w:val="center" w:pos="4677"/>
                <w:tab w:val="right" w:pos="9355"/>
              </w:tabs>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21.1</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t>5</w:t>
            </w:r>
            <w:r>
              <w:rPr>
                <w:rFonts w:ascii="Times New Roman" w:hAnsi="Times New Roman" w:cs="Times New Roman"/>
                <w:sz w:val="20"/>
                <w:szCs w:val="20"/>
              </w:rPr>
              <w:t>4</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 xml:space="preserve">М. Ю. Лермонтов. «Герой нашего времени»: оценки критиков. </w:t>
            </w:r>
            <w:r w:rsidRPr="00A67121">
              <w:rPr>
                <w:rFonts w:ascii="Times New Roman" w:hAnsi="Times New Roman" w:cs="Times New Roman"/>
                <w:sz w:val="24"/>
                <w:szCs w:val="24"/>
              </w:rPr>
              <w:t>Споры о рома</w:t>
            </w:r>
            <w:r w:rsidRPr="00A67121">
              <w:rPr>
                <w:rFonts w:ascii="Times New Roman" w:hAnsi="Times New Roman" w:cs="Times New Roman"/>
                <w:sz w:val="24"/>
                <w:szCs w:val="24"/>
              </w:rPr>
              <w:t>н</w:t>
            </w:r>
            <w:r w:rsidRPr="00A67121">
              <w:rPr>
                <w:rFonts w:ascii="Times New Roman" w:hAnsi="Times New Roman" w:cs="Times New Roman"/>
                <w:sz w:val="24"/>
                <w:szCs w:val="24"/>
              </w:rPr>
              <w:t xml:space="preserve">тизме и реализме романа «Герой нашего времени». </w:t>
            </w:r>
          </w:p>
          <w:p w:rsidR="00DA5CC5" w:rsidRPr="00A67121" w:rsidRDefault="00DA5CC5" w:rsidP="004908F7">
            <w:pPr>
              <w:spacing w:after="0" w:line="240" w:lineRule="auto"/>
              <w:ind w:left="57" w:right="57"/>
              <w:jc w:val="both"/>
              <w:rPr>
                <w:rFonts w:ascii="Times New Roman" w:hAnsi="Times New Roman" w:cs="Times New Roman"/>
                <w:sz w:val="24"/>
                <w:szCs w:val="24"/>
              </w:rPr>
            </w:pPr>
          </w:p>
          <w:p w:rsidR="00DA5CC5" w:rsidRPr="00A67121" w:rsidRDefault="00DA5CC5" w:rsidP="004908F7">
            <w:pPr>
              <w:spacing w:after="0" w:line="240" w:lineRule="auto"/>
              <w:ind w:left="57" w:right="57"/>
              <w:jc w:val="both"/>
              <w:rPr>
                <w:rFonts w:ascii="Times New Roman" w:hAnsi="Times New Roman" w:cs="Times New Roman"/>
                <w:sz w:val="24"/>
                <w:szCs w:val="24"/>
              </w:rPr>
            </w:pPr>
          </w:p>
          <w:p w:rsidR="00DA5CC5" w:rsidRPr="00A67121" w:rsidRDefault="00DA5CC5" w:rsidP="004908F7">
            <w:pPr>
              <w:spacing w:after="0" w:line="240" w:lineRule="auto"/>
              <w:ind w:left="57" w:right="57"/>
              <w:jc w:val="both"/>
              <w:rPr>
                <w:rFonts w:ascii="Times New Roman" w:hAnsi="Times New Roman" w:cs="Times New Roman"/>
                <w:sz w:val="24"/>
                <w:szCs w:val="24"/>
              </w:rPr>
            </w:pPr>
          </w:p>
        </w:tc>
        <w:tc>
          <w:tcPr>
            <w:tcW w:w="9065" w:type="dxa"/>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Общая характеристика художественного мира романа. Соотнесение содержания романа с романтическими и реалистическими принципами изображения жизни и человека. Сопо</w:t>
            </w:r>
            <w:r w:rsidRPr="00A67121">
              <w:rPr>
                <w:rFonts w:ascii="Times New Roman" w:hAnsi="Times New Roman" w:cs="Times New Roman"/>
              </w:rPr>
              <w:t>с</w:t>
            </w:r>
            <w:r w:rsidRPr="00A67121">
              <w:rPr>
                <w:rFonts w:ascii="Times New Roman" w:hAnsi="Times New Roman" w:cs="Times New Roman"/>
              </w:rPr>
              <w:t>тавление сюжетов и героев, близких роману. Выводы об особенностях художественного мира, сюжета, проблематики и тематики романа. Практическая работа. Составление табл</w:t>
            </w:r>
            <w:r w:rsidRPr="00A67121">
              <w:rPr>
                <w:rFonts w:ascii="Times New Roman" w:hAnsi="Times New Roman" w:cs="Times New Roman"/>
              </w:rPr>
              <w:t>и</w:t>
            </w:r>
            <w:r w:rsidRPr="00A67121">
              <w:rPr>
                <w:rFonts w:ascii="Times New Roman" w:hAnsi="Times New Roman" w:cs="Times New Roman"/>
              </w:rPr>
              <w:t>цы «Черты романтизма и реализма в романе „Герой нашего времени“». Самостоятельная работа. Конспектирование фрагментов литературно-критической статьи и выбор критич</w:t>
            </w:r>
            <w:r w:rsidRPr="00A67121">
              <w:rPr>
                <w:rFonts w:ascii="Times New Roman" w:hAnsi="Times New Roman" w:cs="Times New Roman"/>
              </w:rPr>
              <w:t>е</w:t>
            </w:r>
            <w:r w:rsidRPr="00A67121">
              <w:rPr>
                <w:rFonts w:ascii="Times New Roman" w:hAnsi="Times New Roman" w:cs="Times New Roman"/>
              </w:rPr>
              <w:t xml:space="preserve">ских оценок романа с использованием </w:t>
            </w:r>
            <w:proofErr w:type="gramStart"/>
            <w:r w:rsidRPr="00A67121">
              <w:rPr>
                <w:rFonts w:ascii="Times New Roman" w:hAnsi="Times New Roman" w:cs="Times New Roman"/>
              </w:rPr>
              <w:t>мате</w:t>
            </w:r>
            <w:proofErr w:type="gramEnd"/>
            <w:r w:rsidRPr="00A67121">
              <w:rPr>
                <w:rFonts w:ascii="Times New Roman" w:hAnsi="Times New Roman" w:cs="Times New Roman"/>
              </w:rPr>
              <w:t>- 307 риалов практикума «Читаем, думаем, сп</w:t>
            </w:r>
            <w:r w:rsidRPr="00A67121">
              <w:rPr>
                <w:rFonts w:ascii="Times New Roman" w:hAnsi="Times New Roman" w:cs="Times New Roman"/>
              </w:rPr>
              <w:t>о</w:t>
            </w:r>
            <w:r w:rsidRPr="00A67121">
              <w:rPr>
                <w:rFonts w:ascii="Times New Roman" w:hAnsi="Times New Roman" w:cs="Times New Roman"/>
              </w:rPr>
              <w:t>рим…». Написание отзыва (рецензии) на театральные или кинематографические версии р</w:t>
            </w:r>
            <w:r w:rsidRPr="00A67121">
              <w:rPr>
                <w:rFonts w:ascii="Times New Roman" w:hAnsi="Times New Roman" w:cs="Times New Roman"/>
              </w:rPr>
              <w:t>о</w:t>
            </w:r>
            <w:r w:rsidRPr="00A67121">
              <w:rPr>
                <w:rFonts w:ascii="Times New Roman" w:hAnsi="Times New Roman" w:cs="Times New Roman"/>
              </w:rPr>
              <w:t xml:space="preserve">мана. Письменный ответ на вопрос «Чья критическая оценка романа представляется мне наиболее убедительной и почему?». Подготовка </w:t>
            </w:r>
            <w:proofErr w:type="gramStart"/>
            <w:r w:rsidRPr="00A67121">
              <w:rPr>
                <w:rFonts w:ascii="Times New Roman" w:hAnsi="Times New Roman" w:cs="Times New Roman"/>
              </w:rPr>
              <w:t>к</w:t>
            </w:r>
            <w:proofErr w:type="gramEnd"/>
            <w:r w:rsidRPr="00A67121">
              <w:rPr>
                <w:rFonts w:ascii="Times New Roman" w:hAnsi="Times New Roman" w:cs="Times New Roman"/>
              </w:rPr>
              <w:t xml:space="preserve"> </w:t>
            </w:r>
            <w:proofErr w:type="gramStart"/>
            <w:r w:rsidRPr="00A67121">
              <w:rPr>
                <w:rFonts w:ascii="Times New Roman" w:hAnsi="Times New Roman" w:cs="Times New Roman"/>
              </w:rPr>
              <w:t>контроль</w:t>
            </w:r>
            <w:proofErr w:type="gramEnd"/>
            <w:r w:rsidRPr="00A67121">
              <w:rPr>
                <w:rFonts w:ascii="Times New Roman" w:hAnsi="Times New Roman" w:cs="Times New Roman"/>
              </w:rPr>
              <w:t xml:space="preserve"> ной работе по роману «Герой нашего времени». Ответы на вопросы викторины № 7 (см. практикум «Читаем, думаем, спорим…»). Проект. Составление коллективного иллюстрированного электронного сборн</w:t>
            </w:r>
            <w:r w:rsidRPr="00A67121">
              <w:rPr>
                <w:rFonts w:ascii="Times New Roman" w:hAnsi="Times New Roman" w:cs="Times New Roman"/>
              </w:rPr>
              <w:t>и</w:t>
            </w:r>
            <w:r w:rsidRPr="00A67121">
              <w:rPr>
                <w:rFonts w:ascii="Times New Roman" w:hAnsi="Times New Roman" w:cs="Times New Roman"/>
              </w:rPr>
              <w:t>ка ученических рефератов по роману «Герой нашего времени»</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23</w:t>
            </w:r>
            <w:r w:rsidR="00DA5CC5">
              <w:rPr>
                <w:rFonts w:ascii="Times New Roman" w:hAnsi="Times New Roman" w:cs="Times New Roman"/>
                <w:sz w:val="24"/>
                <w:szCs w:val="24"/>
                <w:lang w:eastAsia="ar-SA"/>
              </w:rPr>
              <w:t>.1</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631DEE" w:rsidP="004908F7">
            <w:pPr>
              <w:tabs>
                <w:tab w:val="center" w:pos="4677"/>
                <w:tab w:val="right" w:pos="9355"/>
              </w:tabs>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23.1</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t>5</w:t>
            </w:r>
            <w:r>
              <w:rPr>
                <w:rFonts w:ascii="Times New Roman" w:hAnsi="Times New Roman" w:cs="Times New Roman"/>
                <w:sz w:val="20"/>
                <w:szCs w:val="20"/>
              </w:rPr>
              <w:t>5</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3243B3">
              <w:rPr>
                <w:rFonts w:ascii="Times New Roman" w:hAnsi="Times New Roman" w:cs="Times New Roman"/>
                <w:sz w:val="24"/>
                <w:szCs w:val="24"/>
              </w:rPr>
              <w:t>Сочинение по роману</w:t>
            </w:r>
            <w:r>
              <w:rPr>
                <w:rFonts w:ascii="Times New Roman" w:hAnsi="Times New Roman" w:cs="Times New Roman"/>
                <w:b/>
                <w:sz w:val="24"/>
                <w:szCs w:val="24"/>
              </w:rPr>
              <w:t xml:space="preserve"> </w:t>
            </w:r>
            <w:r>
              <w:rPr>
                <w:rFonts w:ascii="Times New Roman" w:hAnsi="Times New Roman" w:cs="Times New Roman"/>
                <w:sz w:val="24"/>
                <w:szCs w:val="24"/>
              </w:rPr>
              <w:t xml:space="preserve"> М.Ю.Лермонтова </w:t>
            </w:r>
            <w:r w:rsidRPr="00A67121">
              <w:rPr>
                <w:rFonts w:ascii="Times New Roman" w:hAnsi="Times New Roman" w:cs="Times New Roman"/>
              </w:rPr>
              <w:t xml:space="preserve">«Герой </w:t>
            </w:r>
            <w:r w:rsidRPr="00A67121">
              <w:rPr>
                <w:rFonts w:ascii="Times New Roman" w:hAnsi="Times New Roman" w:cs="Times New Roman"/>
              </w:rPr>
              <w:lastRenderedPageBreak/>
              <w:t>нашего времени»</w:t>
            </w:r>
          </w:p>
          <w:p w:rsidR="00DA5CC5" w:rsidRPr="00A67121" w:rsidRDefault="00DA5CC5" w:rsidP="00F63BC3">
            <w:pPr>
              <w:shd w:val="clear" w:color="auto" w:fill="FFFFFF"/>
              <w:spacing w:after="0" w:line="240" w:lineRule="auto"/>
              <w:ind w:left="57" w:right="57"/>
              <w:jc w:val="both"/>
              <w:rPr>
                <w:rFonts w:ascii="Times New Roman" w:hAnsi="Times New Roman" w:cs="Times New Roman"/>
                <w:sz w:val="24"/>
                <w:szCs w:val="24"/>
              </w:rPr>
            </w:pPr>
          </w:p>
        </w:tc>
        <w:tc>
          <w:tcPr>
            <w:tcW w:w="9065" w:type="dxa"/>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lastRenderedPageBreak/>
              <w:t>Написание сочинения на литературном материале с использованием собственного жизне</w:t>
            </w:r>
            <w:r w:rsidRPr="00A67121">
              <w:rPr>
                <w:rFonts w:ascii="Times New Roman" w:hAnsi="Times New Roman" w:cs="Times New Roman"/>
              </w:rPr>
              <w:t>н</w:t>
            </w:r>
            <w:r w:rsidRPr="00A67121">
              <w:rPr>
                <w:rFonts w:ascii="Times New Roman" w:hAnsi="Times New Roman" w:cs="Times New Roman"/>
              </w:rPr>
              <w:t>ного и читательского опыта на одну из тем: 1. В чём противоречивость характера Печор</w:t>
            </w:r>
            <w:r w:rsidRPr="00A67121">
              <w:rPr>
                <w:rFonts w:ascii="Times New Roman" w:hAnsi="Times New Roman" w:cs="Times New Roman"/>
              </w:rPr>
              <w:t>и</w:t>
            </w:r>
            <w:r w:rsidRPr="00A67121">
              <w:rPr>
                <w:rFonts w:ascii="Times New Roman" w:hAnsi="Times New Roman" w:cs="Times New Roman"/>
              </w:rPr>
              <w:lastRenderedPageBreak/>
              <w:t>на? 2. Как система мужских образов романа помогает понять характер Печорина? 3. В чём нравственные победы женщин над Печориным? 4. Каковы приёмы изображения внутренн</w:t>
            </w:r>
            <w:r w:rsidRPr="00A67121">
              <w:rPr>
                <w:rFonts w:ascii="Times New Roman" w:hAnsi="Times New Roman" w:cs="Times New Roman"/>
              </w:rPr>
              <w:t>е</w:t>
            </w:r>
            <w:r w:rsidRPr="00A67121">
              <w:rPr>
                <w:rFonts w:ascii="Times New Roman" w:hAnsi="Times New Roman" w:cs="Times New Roman"/>
              </w:rPr>
              <w:t xml:space="preserve">го ми </w:t>
            </w:r>
            <w:proofErr w:type="spellStart"/>
            <w:r w:rsidRPr="00A67121">
              <w:rPr>
                <w:rFonts w:ascii="Times New Roman" w:hAnsi="Times New Roman" w:cs="Times New Roman"/>
              </w:rPr>
              <w:t>ра</w:t>
            </w:r>
            <w:proofErr w:type="spellEnd"/>
            <w:r w:rsidRPr="00A67121">
              <w:rPr>
                <w:rFonts w:ascii="Times New Roman" w:hAnsi="Times New Roman" w:cs="Times New Roman"/>
              </w:rPr>
              <w:t xml:space="preserve"> человека в романе «Герой нашего времени»? 5. Как развивается в романе «Герой нашего времени» тема смысла жизни? Нахождение ошибок и редактирование черновых в</w:t>
            </w:r>
            <w:r w:rsidRPr="00A67121">
              <w:rPr>
                <w:rFonts w:ascii="Times New Roman" w:hAnsi="Times New Roman" w:cs="Times New Roman"/>
              </w:rPr>
              <w:t>а</w:t>
            </w:r>
            <w:r w:rsidRPr="00A67121">
              <w:rPr>
                <w:rFonts w:ascii="Times New Roman" w:hAnsi="Times New Roman" w:cs="Times New Roman"/>
              </w:rPr>
              <w:t>риантов собственных письменных работ. Самостоятельная работа. Подготовка сообщения о биографии и творчестве Данте Алигьери и истории создания его «Божественной комедии» с использованием справочной литературы и ресурсов Интернета. Чтение фрагментов «Бож</w:t>
            </w:r>
            <w:r w:rsidRPr="00A67121">
              <w:rPr>
                <w:rFonts w:ascii="Times New Roman" w:hAnsi="Times New Roman" w:cs="Times New Roman"/>
              </w:rPr>
              <w:t>е</w:t>
            </w:r>
            <w:r w:rsidRPr="00A67121">
              <w:rPr>
                <w:rFonts w:ascii="Times New Roman" w:hAnsi="Times New Roman" w:cs="Times New Roman"/>
              </w:rPr>
              <w:t xml:space="preserve">ственной комедии». Письменный ответ на </w:t>
            </w:r>
            <w:proofErr w:type="gramStart"/>
            <w:r w:rsidRPr="00A67121">
              <w:rPr>
                <w:rFonts w:ascii="Times New Roman" w:hAnsi="Times New Roman" w:cs="Times New Roman"/>
              </w:rPr>
              <w:t>вопрос</w:t>
            </w:r>
            <w:proofErr w:type="gramEnd"/>
            <w:r w:rsidRPr="00A67121">
              <w:rPr>
                <w:rFonts w:ascii="Times New Roman" w:hAnsi="Times New Roman" w:cs="Times New Roman"/>
              </w:rPr>
              <w:t xml:space="preserve"> «Какие исторические события во Фл</w:t>
            </w:r>
            <w:r w:rsidRPr="00A67121">
              <w:rPr>
                <w:rFonts w:ascii="Times New Roman" w:hAnsi="Times New Roman" w:cs="Times New Roman"/>
              </w:rPr>
              <w:t>о</w:t>
            </w:r>
            <w:r w:rsidRPr="00A67121">
              <w:rPr>
                <w:rFonts w:ascii="Times New Roman" w:hAnsi="Times New Roman" w:cs="Times New Roman"/>
              </w:rPr>
              <w:t>ренции конца XIII — начала XIV века отразились в „Божественной комедии“?»</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lastRenderedPageBreak/>
              <w:t>26</w:t>
            </w:r>
            <w:r w:rsidR="00DA5CC5">
              <w:rPr>
                <w:rFonts w:ascii="Times New Roman" w:hAnsi="Times New Roman" w:cs="Times New Roman"/>
                <w:sz w:val="24"/>
                <w:szCs w:val="24"/>
                <w:lang w:eastAsia="ar-SA"/>
              </w:rPr>
              <w:t>.1</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b/>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631DEE" w:rsidP="004908F7">
            <w:pPr>
              <w:tabs>
                <w:tab w:val="center" w:pos="4677"/>
                <w:tab w:val="right" w:pos="9355"/>
              </w:tabs>
              <w:spacing w:after="0" w:line="240" w:lineRule="auto"/>
              <w:ind w:left="57" w:right="57"/>
              <w:jc w:val="both"/>
              <w:rPr>
                <w:rFonts w:ascii="Times New Roman" w:hAnsi="Times New Roman" w:cs="Times New Roman"/>
                <w:b/>
                <w:sz w:val="24"/>
                <w:szCs w:val="24"/>
              </w:rPr>
            </w:pPr>
            <w:r>
              <w:rPr>
                <w:rFonts w:ascii="Times New Roman" w:hAnsi="Times New Roman" w:cs="Times New Roman"/>
                <w:b/>
                <w:sz w:val="24"/>
                <w:szCs w:val="24"/>
              </w:rPr>
              <w:t>26.1</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b/>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lastRenderedPageBreak/>
              <w:t>5</w:t>
            </w:r>
            <w:r>
              <w:rPr>
                <w:rFonts w:ascii="Times New Roman" w:hAnsi="Times New Roman" w:cs="Times New Roman"/>
                <w:sz w:val="20"/>
                <w:szCs w:val="20"/>
              </w:rPr>
              <w:t>6</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Н. В. Гоголь. Жизнь и творчество (обзор). «Мёр</w:t>
            </w:r>
            <w:r w:rsidRPr="00A67121">
              <w:rPr>
                <w:rFonts w:ascii="Times New Roman" w:hAnsi="Times New Roman" w:cs="Times New Roman"/>
              </w:rPr>
              <w:t>т</w:t>
            </w:r>
            <w:r w:rsidRPr="00A67121">
              <w:rPr>
                <w:rFonts w:ascii="Times New Roman" w:hAnsi="Times New Roman" w:cs="Times New Roman"/>
              </w:rPr>
              <w:t>вые души». Обзор соде</w:t>
            </w:r>
            <w:r w:rsidRPr="00A67121">
              <w:rPr>
                <w:rFonts w:ascii="Times New Roman" w:hAnsi="Times New Roman" w:cs="Times New Roman"/>
              </w:rPr>
              <w:t>р</w:t>
            </w:r>
            <w:r w:rsidRPr="00A67121">
              <w:rPr>
                <w:rFonts w:ascii="Times New Roman" w:hAnsi="Times New Roman" w:cs="Times New Roman"/>
              </w:rPr>
              <w:t>жания, история создания поэмы.</w:t>
            </w:r>
            <w:r w:rsidRPr="00A67121">
              <w:rPr>
                <w:rFonts w:ascii="Times New Roman" w:hAnsi="Times New Roman" w:cs="Times New Roman"/>
                <w:sz w:val="24"/>
                <w:szCs w:val="24"/>
              </w:rPr>
              <w:t xml:space="preserve"> </w:t>
            </w:r>
          </w:p>
          <w:p w:rsidR="00DA5CC5" w:rsidRPr="00A67121" w:rsidRDefault="00DA5CC5" w:rsidP="00EE18D7">
            <w:pPr>
              <w:shd w:val="clear" w:color="auto" w:fill="FFFFFF"/>
              <w:spacing w:after="0" w:line="240" w:lineRule="auto"/>
              <w:ind w:left="57" w:right="57"/>
              <w:jc w:val="both"/>
              <w:rPr>
                <w:rFonts w:ascii="Times New Roman" w:hAnsi="Times New Roman" w:cs="Times New Roman"/>
                <w:sz w:val="24"/>
                <w:szCs w:val="24"/>
              </w:rPr>
            </w:pPr>
          </w:p>
        </w:tc>
        <w:tc>
          <w:tcPr>
            <w:tcW w:w="9065" w:type="dxa"/>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 xml:space="preserve">Конспектирование лекции учителя о Гоголе. </w:t>
            </w:r>
            <w:proofErr w:type="spellStart"/>
            <w:r w:rsidRPr="00A67121">
              <w:rPr>
                <w:rFonts w:ascii="Times New Roman" w:hAnsi="Times New Roman" w:cs="Times New Roman"/>
              </w:rPr>
              <w:t>Сообщ</w:t>
            </w:r>
            <w:proofErr w:type="gramStart"/>
            <w:r w:rsidRPr="00A67121">
              <w:rPr>
                <w:rFonts w:ascii="Times New Roman" w:hAnsi="Times New Roman" w:cs="Times New Roman"/>
              </w:rPr>
              <w:t>е</w:t>
            </w:r>
            <w:proofErr w:type="spellEnd"/>
            <w:r w:rsidRPr="00A67121">
              <w:rPr>
                <w:rFonts w:ascii="Times New Roman" w:hAnsi="Times New Roman" w:cs="Times New Roman"/>
              </w:rPr>
              <w:t>-</w:t>
            </w:r>
            <w:proofErr w:type="gramEnd"/>
            <w:r w:rsidRPr="00A67121">
              <w:rPr>
                <w:rFonts w:ascii="Times New Roman" w:hAnsi="Times New Roman" w:cs="Times New Roman"/>
              </w:rPr>
              <w:t xml:space="preserve"> </w:t>
            </w:r>
            <w:proofErr w:type="spellStart"/>
            <w:r w:rsidRPr="00A67121">
              <w:rPr>
                <w:rFonts w:ascii="Times New Roman" w:hAnsi="Times New Roman" w:cs="Times New Roman"/>
              </w:rPr>
              <w:t>ния</w:t>
            </w:r>
            <w:proofErr w:type="spellEnd"/>
            <w:r w:rsidRPr="00A67121">
              <w:rPr>
                <w:rFonts w:ascii="Times New Roman" w:hAnsi="Times New Roman" w:cs="Times New Roman"/>
              </w:rPr>
              <w:t xml:space="preserve"> о биографии и творчестве пис</w:t>
            </w:r>
            <w:r w:rsidRPr="00A67121">
              <w:rPr>
                <w:rFonts w:ascii="Times New Roman" w:hAnsi="Times New Roman" w:cs="Times New Roman"/>
              </w:rPr>
              <w:t>а</w:t>
            </w:r>
            <w:r w:rsidRPr="00A67121">
              <w:rPr>
                <w:rFonts w:ascii="Times New Roman" w:hAnsi="Times New Roman" w:cs="Times New Roman"/>
              </w:rPr>
              <w:t xml:space="preserve">теля и истории создания поэмы «Мёртвые души». Подбор и </w:t>
            </w:r>
            <w:proofErr w:type="spellStart"/>
            <w:r w:rsidRPr="00A67121">
              <w:rPr>
                <w:rFonts w:ascii="Times New Roman" w:hAnsi="Times New Roman" w:cs="Times New Roman"/>
              </w:rPr>
              <w:t>обо</w:t>
            </w:r>
            <w:proofErr w:type="gramStart"/>
            <w:r w:rsidRPr="00A67121">
              <w:rPr>
                <w:rFonts w:ascii="Times New Roman" w:hAnsi="Times New Roman" w:cs="Times New Roman"/>
              </w:rPr>
              <w:t>б</w:t>
            </w:r>
            <w:proofErr w:type="spellEnd"/>
            <w:r w:rsidRPr="00A67121">
              <w:rPr>
                <w:rFonts w:ascii="Times New Roman" w:hAnsi="Times New Roman" w:cs="Times New Roman"/>
              </w:rPr>
              <w:t>-</w:t>
            </w:r>
            <w:proofErr w:type="gramEnd"/>
            <w:r w:rsidRPr="00A67121">
              <w:rPr>
                <w:rFonts w:ascii="Times New Roman" w:hAnsi="Times New Roman" w:cs="Times New Roman"/>
              </w:rPr>
              <w:t xml:space="preserve"> </w:t>
            </w:r>
            <w:proofErr w:type="spellStart"/>
            <w:r w:rsidRPr="00A67121">
              <w:rPr>
                <w:rFonts w:ascii="Times New Roman" w:hAnsi="Times New Roman" w:cs="Times New Roman"/>
              </w:rPr>
              <w:t>щение</w:t>
            </w:r>
            <w:proofErr w:type="spellEnd"/>
            <w:r w:rsidRPr="00A67121">
              <w:rPr>
                <w:rFonts w:ascii="Times New Roman" w:hAnsi="Times New Roman" w:cs="Times New Roman"/>
              </w:rPr>
              <w:t xml:space="preserve"> дополнительного материала о биографии </w:t>
            </w:r>
            <w:proofErr w:type="spellStart"/>
            <w:r w:rsidRPr="00A67121">
              <w:rPr>
                <w:rFonts w:ascii="Times New Roman" w:hAnsi="Times New Roman" w:cs="Times New Roman"/>
              </w:rPr>
              <w:t>Гого</w:t>
            </w:r>
            <w:proofErr w:type="spellEnd"/>
            <w:r w:rsidRPr="00A67121">
              <w:rPr>
                <w:rFonts w:ascii="Times New Roman" w:hAnsi="Times New Roman" w:cs="Times New Roman"/>
              </w:rPr>
              <w:t xml:space="preserve">- ля. Выразительное чтение фрагментов произведений Гоголя. Составление лексических и историко-культурных комментариев. Характеристика сюжета поэмы, её тематики, проблематики, </w:t>
            </w:r>
            <w:proofErr w:type="spellStart"/>
            <w:r w:rsidRPr="00A67121">
              <w:rPr>
                <w:rFonts w:ascii="Times New Roman" w:hAnsi="Times New Roman" w:cs="Times New Roman"/>
              </w:rPr>
              <w:t>идейно-эмоциональ</w:t>
            </w:r>
            <w:proofErr w:type="spellEnd"/>
            <w:r w:rsidRPr="00A67121">
              <w:rPr>
                <w:rFonts w:ascii="Times New Roman" w:hAnsi="Times New Roman" w:cs="Times New Roman"/>
              </w:rPr>
              <w:t xml:space="preserve"> </w:t>
            </w:r>
            <w:proofErr w:type="spellStart"/>
            <w:r w:rsidRPr="00A67121">
              <w:rPr>
                <w:rFonts w:ascii="Times New Roman" w:hAnsi="Times New Roman" w:cs="Times New Roman"/>
              </w:rPr>
              <w:t>ного</w:t>
            </w:r>
            <w:proofErr w:type="spellEnd"/>
            <w:r w:rsidRPr="00A67121">
              <w:rPr>
                <w:rFonts w:ascii="Times New Roman" w:hAnsi="Times New Roman" w:cs="Times New Roman"/>
              </w:rPr>
              <w:t xml:space="preserve"> содержания, жанра и композ</w:t>
            </w:r>
            <w:r w:rsidRPr="00A67121">
              <w:rPr>
                <w:rFonts w:ascii="Times New Roman" w:hAnsi="Times New Roman" w:cs="Times New Roman"/>
              </w:rPr>
              <w:t>и</w:t>
            </w:r>
            <w:r w:rsidRPr="00A67121">
              <w:rPr>
                <w:rFonts w:ascii="Times New Roman" w:hAnsi="Times New Roman" w:cs="Times New Roman"/>
              </w:rPr>
              <w:t>ции. Устный или письменный ответ на вопрос (с использованием цитирования). Участие в коллективном диалоге. Практическая работа. Выделение этапов развития сюжета, опред</w:t>
            </w:r>
            <w:r w:rsidRPr="00A67121">
              <w:rPr>
                <w:rFonts w:ascii="Times New Roman" w:hAnsi="Times New Roman" w:cs="Times New Roman"/>
              </w:rPr>
              <w:t>е</w:t>
            </w:r>
            <w:r w:rsidRPr="00A67121">
              <w:rPr>
                <w:rFonts w:ascii="Times New Roman" w:hAnsi="Times New Roman" w:cs="Times New Roman"/>
              </w:rPr>
              <w:t xml:space="preserve">ление художественной функции </w:t>
            </w:r>
            <w:proofErr w:type="spellStart"/>
            <w:r w:rsidRPr="00A67121">
              <w:rPr>
                <w:rFonts w:ascii="Times New Roman" w:hAnsi="Times New Roman" w:cs="Times New Roman"/>
              </w:rPr>
              <w:t>внесюжетных</w:t>
            </w:r>
            <w:proofErr w:type="spellEnd"/>
            <w:r w:rsidRPr="00A67121">
              <w:rPr>
                <w:rFonts w:ascii="Times New Roman" w:hAnsi="Times New Roman" w:cs="Times New Roman"/>
              </w:rPr>
              <w:t xml:space="preserve"> элементов композиции поэмы. Составление таблицы «Композиционная структура поэмы». Самостоятельная работа. Конспектирование статьи учебника «Николай Васильевич Гоголь». Ответы на вопросы практикума «Читаем, думаем, спорим…». Письменный ответ на вопрос «Почему Гоголь не сумел завершить „Мёртвые души“?». Подготовка сообщений «Образы помещиков в поэме» (по группам)</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29</w:t>
            </w:r>
            <w:r w:rsidR="00DA5CC5">
              <w:rPr>
                <w:rFonts w:ascii="Times New Roman" w:hAnsi="Times New Roman" w:cs="Times New Roman"/>
                <w:sz w:val="24"/>
                <w:szCs w:val="24"/>
                <w:lang w:eastAsia="ar-SA"/>
              </w:rPr>
              <w:t>.1</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5B2D81" w:rsidP="004908F7">
            <w:pPr>
              <w:tabs>
                <w:tab w:val="center" w:pos="4677"/>
                <w:tab w:val="right" w:pos="9355"/>
              </w:tabs>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28.1</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t>5</w:t>
            </w:r>
            <w:r>
              <w:rPr>
                <w:rFonts w:ascii="Times New Roman" w:hAnsi="Times New Roman" w:cs="Times New Roman"/>
                <w:sz w:val="20"/>
                <w:szCs w:val="20"/>
              </w:rPr>
              <w:t>7</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«Эти ничтожные люди». Образы помещиков в «Мертвых душах»</w:t>
            </w:r>
          </w:p>
          <w:p w:rsidR="00DA5CC5" w:rsidRPr="00A67121" w:rsidRDefault="00DA5CC5" w:rsidP="004908F7">
            <w:pPr>
              <w:spacing w:after="0" w:line="240" w:lineRule="auto"/>
              <w:ind w:left="57" w:right="57"/>
              <w:jc w:val="both"/>
              <w:rPr>
                <w:rFonts w:ascii="Times New Roman" w:hAnsi="Times New Roman" w:cs="Times New Roman"/>
                <w:sz w:val="24"/>
                <w:szCs w:val="24"/>
              </w:rPr>
            </w:pPr>
          </w:p>
        </w:tc>
        <w:tc>
          <w:tcPr>
            <w:tcW w:w="9065" w:type="dxa"/>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Выразительное чтение фрагментов поэмы. Устное рецензирование выразительного чтения одноклассников, исполнения актёров (</w:t>
            </w:r>
            <w:proofErr w:type="gramStart"/>
            <w:r w:rsidRPr="00A67121">
              <w:rPr>
                <w:rFonts w:ascii="Times New Roman" w:hAnsi="Times New Roman" w:cs="Times New Roman"/>
              </w:rPr>
              <w:t>см</w:t>
            </w:r>
            <w:proofErr w:type="gramEnd"/>
            <w:r w:rsidRPr="00A67121">
              <w:rPr>
                <w:rFonts w:ascii="Times New Roman" w:hAnsi="Times New Roman" w:cs="Times New Roman"/>
              </w:rPr>
              <w:t>. задания фонохрестоматии). Составление лексич</w:t>
            </w:r>
            <w:r w:rsidRPr="00A67121">
              <w:rPr>
                <w:rFonts w:ascii="Times New Roman" w:hAnsi="Times New Roman" w:cs="Times New Roman"/>
              </w:rPr>
              <w:t>е</w:t>
            </w:r>
            <w:r w:rsidRPr="00A67121">
              <w:rPr>
                <w:rFonts w:ascii="Times New Roman" w:hAnsi="Times New Roman" w:cs="Times New Roman"/>
              </w:rPr>
              <w:t>ских и историко-культурных комментариев. Выявление характерных для реалистического произведения тем, образов и приёмов изображения человека. Соотнесение содержания п</w:t>
            </w:r>
            <w:r w:rsidRPr="00A67121">
              <w:rPr>
                <w:rFonts w:ascii="Times New Roman" w:hAnsi="Times New Roman" w:cs="Times New Roman"/>
              </w:rPr>
              <w:t>о</w:t>
            </w:r>
            <w:r w:rsidRPr="00A67121">
              <w:rPr>
                <w:rFonts w:ascii="Times New Roman" w:hAnsi="Times New Roman" w:cs="Times New Roman"/>
              </w:rPr>
              <w:t>эмы с реалистически ми принципами изображения жизни и человека. Устный или письме</w:t>
            </w:r>
            <w:r w:rsidRPr="00A67121">
              <w:rPr>
                <w:rFonts w:ascii="Times New Roman" w:hAnsi="Times New Roman" w:cs="Times New Roman"/>
              </w:rPr>
              <w:t>н</w:t>
            </w:r>
            <w:r w:rsidRPr="00A67121">
              <w:rPr>
                <w:rFonts w:ascii="Times New Roman" w:hAnsi="Times New Roman" w:cs="Times New Roman"/>
              </w:rPr>
              <w:t>ный ответ на вопрос (с использованием цитирования). Участие в коллективном диалоге. Анализ различных форм выражения авторской позиции. Устное рецензирование актёрского исполнения фрагмента поэмы (</w:t>
            </w:r>
            <w:proofErr w:type="gramStart"/>
            <w:r w:rsidRPr="00A67121">
              <w:rPr>
                <w:rFonts w:ascii="Times New Roman" w:hAnsi="Times New Roman" w:cs="Times New Roman"/>
              </w:rPr>
              <w:t>см</w:t>
            </w:r>
            <w:proofErr w:type="gramEnd"/>
            <w:r w:rsidRPr="00A67121">
              <w:rPr>
                <w:rFonts w:ascii="Times New Roman" w:hAnsi="Times New Roman" w:cs="Times New Roman"/>
              </w:rPr>
              <w:t>. задания фонохрестоматии). Работа со словарём литер</w:t>
            </w:r>
            <w:r w:rsidRPr="00A67121">
              <w:rPr>
                <w:rFonts w:ascii="Times New Roman" w:hAnsi="Times New Roman" w:cs="Times New Roman"/>
              </w:rPr>
              <w:t>а</w:t>
            </w:r>
            <w:r w:rsidRPr="00A67121">
              <w:rPr>
                <w:rFonts w:ascii="Times New Roman" w:hAnsi="Times New Roman" w:cs="Times New Roman"/>
              </w:rPr>
              <w:t>туроведческих терминов. Поиск примеров, иллюстрирующих понятие «литературный тип». Обсуждение иллюстраций к поэме. Практическая работа. Составление плана характерист</w:t>
            </w:r>
            <w:r w:rsidRPr="00A67121">
              <w:rPr>
                <w:rFonts w:ascii="Times New Roman" w:hAnsi="Times New Roman" w:cs="Times New Roman"/>
              </w:rPr>
              <w:t>и</w:t>
            </w:r>
            <w:r w:rsidRPr="00A67121">
              <w:rPr>
                <w:rFonts w:ascii="Times New Roman" w:hAnsi="Times New Roman" w:cs="Times New Roman"/>
              </w:rPr>
              <w:t>ки помещика и его устная характеристика. Анализ эпизодов купли-продажи мёртвых душ (по группам). Самостоятельная работа. Письменная сравнительная характеристика двух п</w:t>
            </w:r>
            <w:r w:rsidRPr="00A67121">
              <w:rPr>
                <w:rFonts w:ascii="Times New Roman" w:hAnsi="Times New Roman" w:cs="Times New Roman"/>
              </w:rPr>
              <w:t>о</w:t>
            </w:r>
            <w:r w:rsidRPr="00A67121">
              <w:rPr>
                <w:rFonts w:ascii="Times New Roman" w:hAnsi="Times New Roman" w:cs="Times New Roman"/>
              </w:rPr>
              <w:t>мещиков (по выбору школьников). Подготовка сообщения «Образы чиновников в поэме» (по группам). Подготовка заочной экскурсии по городу N</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30</w:t>
            </w:r>
            <w:r w:rsidR="00DA5CC5">
              <w:rPr>
                <w:rFonts w:ascii="Times New Roman" w:hAnsi="Times New Roman" w:cs="Times New Roman"/>
                <w:sz w:val="24"/>
                <w:szCs w:val="24"/>
                <w:lang w:eastAsia="ar-SA"/>
              </w:rPr>
              <w:t>.1</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5B2D81" w:rsidP="004908F7">
            <w:pPr>
              <w:tabs>
                <w:tab w:val="center" w:pos="4677"/>
                <w:tab w:val="right" w:pos="9355"/>
              </w:tabs>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30.1</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0"/>
                <w:szCs w:val="20"/>
              </w:rPr>
            </w:pPr>
            <w:r>
              <w:rPr>
                <w:rFonts w:ascii="Times New Roman" w:hAnsi="Times New Roman" w:cs="Times New Roman"/>
                <w:sz w:val="20"/>
                <w:szCs w:val="20"/>
              </w:rPr>
              <w:t>58</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«Мертвая жизнь». Образ города в поэме «Мертвые души».</w:t>
            </w:r>
          </w:p>
          <w:p w:rsidR="00DA5CC5" w:rsidRPr="00A67121" w:rsidRDefault="00DA5CC5" w:rsidP="004908F7">
            <w:pPr>
              <w:spacing w:after="0" w:line="240" w:lineRule="auto"/>
              <w:ind w:left="57" w:right="57"/>
              <w:jc w:val="both"/>
              <w:rPr>
                <w:rFonts w:ascii="Times New Roman" w:hAnsi="Times New Roman" w:cs="Times New Roman"/>
                <w:sz w:val="24"/>
                <w:szCs w:val="24"/>
              </w:rPr>
            </w:pPr>
          </w:p>
          <w:p w:rsidR="00DA5CC5" w:rsidRPr="00A67121" w:rsidRDefault="00DA5CC5" w:rsidP="004908F7">
            <w:pPr>
              <w:spacing w:after="0" w:line="240" w:lineRule="auto"/>
              <w:ind w:left="57" w:right="57"/>
              <w:jc w:val="both"/>
              <w:rPr>
                <w:rFonts w:ascii="Times New Roman" w:hAnsi="Times New Roman" w:cs="Times New Roman"/>
                <w:sz w:val="24"/>
                <w:szCs w:val="24"/>
              </w:rPr>
            </w:pPr>
          </w:p>
        </w:tc>
        <w:tc>
          <w:tcPr>
            <w:tcW w:w="9065" w:type="dxa"/>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lastRenderedPageBreak/>
              <w:t>Выразительное чтение фрагментов поэмы. Составление лексических и историко-культурных комментариев. Устный или письменный ответ на вопрос (с использованием ц</w:t>
            </w:r>
            <w:r w:rsidRPr="00A67121">
              <w:rPr>
                <w:rFonts w:ascii="Times New Roman" w:hAnsi="Times New Roman" w:cs="Times New Roman"/>
              </w:rPr>
              <w:t>и</w:t>
            </w:r>
            <w:r w:rsidRPr="00A67121">
              <w:rPr>
                <w:rFonts w:ascii="Times New Roman" w:hAnsi="Times New Roman" w:cs="Times New Roman"/>
              </w:rPr>
              <w:t xml:space="preserve">тирования). Участие в коллективном диалоге. Работа со словарём литературоведческих </w:t>
            </w:r>
            <w:r w:rsidRPr="00A67121">
              <w:rPr>
                <w:rFonts w:ascii="Times New Roman" w:hAnsi="Times New Roman" w:cs="Times New Roman"/>
              </w:rPr>
              <w:lastRenderedPageBreak/>
              <w:t>терминов. Поиск примеров, иллюстрирующих понятие «сатира». Практическая работа. С</w:t>
            </w:r>
            <w:r w:rsidRPr="00A67121">
              <w:rPr>
                <w:rFonts w:ascii="Times New Roman" w:hAnsi="Times New Roman" w:cs="Times New Roman"/>
              </w:rPr>
              <w:t>о</w:t>
            </w:r>
            <w:r w:rsidRPr="00A67121">
              <w:rPr>
                <w:rFonts w:ascii="Times New Roman" w:hAnsi="Times New Roman" w:cs="Times New Roman"/>
              </w:rPr>
              <w:t xml:space="preserve">ставление плана групповой характеристики чиновников (в том числе </w:t>
            </w:r>
            <w:proofErr w:type="spellStart"/>
            <w:proofErr w:type="gramStart"/>
            <w:r w:rsidRPr="00A67121">
              <w:rPr>
                <w:rFonts w:ascii="Times New Roman" w:hAnsi="Times New Roman" w:cs="Times New Roman"/>
              </w:rPr>
              <w:t>ци</w:t>
            </w:r>
            <w:proofErr w:type="spellEnd"/>
            <w:r w:rsidRPr="00A67121">
              <w:rPr>
                <w:rFonts w:ascii="Times New Roman" w:hAnsi="Times New Roman" w:cs="Times New Roman"/>
              </w:rPr>
              <w:t xml:space="preserve"> </w:t>
            </w:r>
            <w:proofErr w:type="spellStart"/>
            <w:r w:rsidRPr="00A67121">
              <w:rPr>
                <w:rFonts w:ascii="Times New Roman" w:hAnsi="Times New Roman" w:cs="Times New Roman"/>
              </w:rPr>
              <w:t>татного</w:t>
            </w:r>
            <w:proofErr w:type="spellEnd"/>
            <w:proofErr w:type="gramEnd"/>
            <w:r w:rsidRPr="00A67121">
              <w:rPr>
                <w:rFonts w:ascii="Times New Roman" w:hAnsi="Times New Roman" w:cs="Times New Roman"/>
              </w:rPr>
              <w:t>) и характ</w:t>
            </w:r>
            <w:r w:rsidRPr="00A67121">
              <w:rPr>
                <w:rFonts w:ascii="Times New Roman" w:hAnsi="Times New Roman" w:cs="Times New Roman"/>
              </w:rPr>
              <w:t>е</w:t>
            </w:r>
            <w:r w:rsidRPr="00A67121">
              <w:rPr>
                <w:rFonts w:ascii="Times New Roman" w:hAnsi="Times New Roman" w:cs="Times New Roman"/>
              </w:rPr>
              <w:t>ристика героев по плану (по группам). Подбор цитат на тему «Образ города N». Составл</w:t>
            </w:r>
            <w:r w:rsidRPr="00A67121">
              <w:rPr>
                <w:rFonts w:ascii="Times New Roman" w:hAnsi="Times New Roman" w:cs="Times New Roman"/>
              </w:rPr>
              <w:t>е</w:t>
            </w:r>
            <w:r w:rsidRPr="00A67121">
              <w:rPr>
                <w:rFonts w:ascii="Times New Roman" w:hAnsi="Times New Roman" w:cs="Times New Roman"/>
              </w:rPr>
              <w:t>ние плана анализа эпизода и анализ фрагментов поэмы. Самостоятельная работа. Письме</w:t>
            </w:r>
            <w:r w:rsidRPr="00A67121">
              <w:rPr>
                <w:rFonts w:ascii="Times New Roman" w:hAnsi="Times New Roman" w:cs="Times New Roman"/>
              </w:rPr>
              <w:t>н</w:t>
            </w:r>
            <w:r w:rsidRPr="00A67121">
              <w:rPr>
                <w:rFonts w:ascii="Times New Roman" w:hAnsi="Times New Roman" w:cs="Times New Roman"/>
              </w:rPr>
              <w:t>ный ответ на вопрос «Чем близки образы города в „Ревизоре“ и „Мёртвых душах“?». По</w:t>
            </w:r>
            <w:r w:rsidRPr="00A67121">
              <w:rPr>
                <w:rFonts w:ascii="Times New Roman" w:hAnsi="Times New Roman" w:cs="Times New Roman"/>
              </w:rPr>
              <w:t>д</w:t>
            </w:r>
            <w:r w:rsidRPr="00A67121">
              <w:rPr>
                <w:rFonts w:ascii="Times New Roman" w:hAnsi="Times New Roman" w:cs="Times New Roman"/>
              </w:rPr>
              <w:t>готовка сообщения «История жизни Чичикова»</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lastRenderedPageBreak/>
              <w:t>2</w:t>
            </w:r>
            <w:r w:rsidR="00DA5CC5">
              <w:rPr>
                <w:rFonts w:ascii="Times New Roman" w:hAnsi="Times New Roman" w:cs="Times New Roman"/>
                <w:sz w:val="24"/>
                <w:szCs w:val="24"/>
                <w:lang w:eastAsia="ar-SA"/>
              </w:rPr>
              <w:t>.2</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5B2D81" w:rsidP="004908F7">
            <w:pPr>
              <w:tabs>
                <w:tab w:val="center" w:pos="4677"/>
                <w:tab w:val="right" w:pos="9355"/>
              </w:tabs>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2.2</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0"/>
                <w:szCs w:val="20"/>
              </w:rPr>
            </w:pPr>
            <w:r>
              <w:rPr>
                <w:rFonts w:ascii="Times New Roman" w:hAnsi="Times New Roman" w:cs="Times New Roman"/>
                <w:sz w:val="20"/>
                <w:szCs w:val="20"/>
              </w:rPr>
              <w:lastRenderedPageBreak/>
              <w:t>59</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Сатира на  чиновничес</w:t>
            </w:r>
            <w:r w:rsidRPr="00A67121">
              <w:rPr>
                <w:rFonts w:ascii="Times New Roman" w:hAnsi="Times New Roman" w:cs="Times New Roman"/>
                <w:sz w:val="24"/>
                <w:szCs w:val="24"/>
              </w:rPr>
              <w:t>т</w:t>
            </w:r>
            <w:r w:rsidRPr="00A67121">
              <w:rPr>
                <w:rFonts w:ascii="Times New Roman" w:hAnsi="Times New Roman" w:cs="Times New Roman"/>
                <w:sz w:val="24"/>
                <w:szCs w:val="24"/>
              </w:rPr>
              <w:t>во</w:t>
            </w:r>
          </w:p>
          <w:p w:rsidR="00DA5CC5" w:rsidRPr="00A67121" w:rsidRDefault="00DA5CC5" w:rsidP="004908F7">
            <w:pPr>
              <w:spacing w:after="0" w:line="240" w:lineRule="auto"/>
              <w:ind w:left="57" w:right="57"/>
              <w:jc w:val="both"/>
              <w:rPr>
                <w:rFonts w:ascii="Times New Roman" w:hAnsi="Times New Roman" w:cs="Times New Roman"/>
                <w:sz w:val="24"/>
                <w:szCs w:val="24"/>
              </w:rPr>
            </w:pPr>
          </w:p>
        </w:tc>
        <w:tc>
          <w:tcPr>
            <w:tcW w:w="9065" w:type="dxa"/>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Выразительное чтение фрагментов поэмы. Составление лексических и историко-культурных комментариев. Устный или письменный ответ на вопрос (с использованием ц</w:t>
            </w:r>
            <w:r w:rsidRPr="00A67121">
              <w:rPr>
                <w:rFonts w:ascii="Times New Roman" w:hAnsi="Times New Roman" w:cs="Times New Roman"/>
              </w:rPr>
              <w:t>и</w:t>
            </w:r>
            <w:r w:rsidRPr="00A67121">
              <w:rPr>
                <w:rFonts w:ascii="Times New Roman" w:hAnsi="Times New Roman" w:cs="Times New Roman"/>
              </w:rPr>
              <w:t>тирования). Участие в коллективном диалоге. Работа со словарём литературоведческих терминов. Поиск примеров, иллюстрирующих понятие «сатира». Практическая работа. С</w:t>
            </w:r>
            <w:r w:rsidRPr="00A67121">
              <w:rPr>
                <w:rFonts w:ascii="Times New Roman" w:hAnsi="Times New Roman" w:cs="Times New Roman"/>
              </w:rPr>
              <w:t>о</w:t>
            </w:r>
            <w:r w:rsidRPr="00A67121">
              <w:rPr>
                <w:rFonts w:ascii="Times New Roman" w:hAnsi="Times New Roman" w:cs="Times New Roman"/>
              </w:rPr>
              <w:t xml:space="preserve">ставление плана групповой характеристики чиновников (в том числе </w:t>
            </w:r>
            <w:proofErr w:type="spellStart"/>
            <w:proofErr w:type="gramStart"/>
            <w:r w:rsidRPr="00A67121">
              <w:rPr>
                <w:rFonts w:ascii="Times New Roman" w:hAnsi="Times New Roman" w:cs="Times New Roman"/>
              </w:rPr>
              <w:t>ци</w:t>
            </w:r>
            <w:proofErr w:type="spellEnd"/>
            <w:r w:rsidRPr="00A67121">
              <w:rPr>
                <w:rFonts w:ascii="Times New Roman" w:hAnsi="Times New Roman" w:cs="Times New Roman"/>
              </w:rPr>
              <w:t xml:space="preserve"> </w:t>
            </w:r>
            <w:proofErr w:type="spellStart"/>
            <w:r w:rsidRPr="00A67121">
              <w:rPr>
                <w:rFonts w:ascii="Times New Roman" w:hAnsi="Times New Roman" w:cs="Times New Roman"/>
              </w:rPr>
              <w:t>татного</w:t>
            </w:r>
            <w:proofErr w:type="spellEnd"/>
            <w:proofErr w:type="gramEnd"/>
            <w:r w:rsidRPr="00A67121">
              <w:rPr>
                <w:rFonts w:ascii="Times New Roman" w:hAnsi="Times New Roman" w:cs="Times New Roman"/>
              </w:rPr>
              <w:t>) и характ</w:t>
            </w:r>
            <w:r w:rsidRPr="00A67121">
              <w:rPr>
                <w:rFonts w:ascii="Times New Roman" w:hAnsi="Times New Roman" w:cs="Times New Roman"/>
              </w:rPr>
              <w:t>е</w:t>
            </w:r>
            <w:r w:rsidRPr="00A67121">
              <w:rPr>
                <w:rFonts w:ascii="Times New Roman" w:hAnsi="Times New Roman" w:cs="Times New Roman"/>
              </w:rPr>
              <w:t>ристика героев по плану (по группам). Подбор цитат на тему «Образ города N». Составл</w:t>
            </w:r>
            <w:r w:rsidRPr="00A67121">
              <w:rPr>
                <w:rFonts w:ascii="Times New Roman" w:hAnsi="Times New Roman" w:cs="Times New Roman"/>
              </w:rPr>
              <w:t>е</w:t>
            </w:r>
            <w:r w:rsidRPr="00A67121">
              <w:rPr>
                <w:rFonts w:ascii="Times New Roman" w:hAnsi="Times New Roman" w:cs="Times New Roman"/>
              </w:rPr>
              <w:t>ние плана анализа эпизода и анализ фрагментов поэмы. Самостоятельная работа. Письме</w:t>
            </w:r>
            <w:r w:rsidRPr="00A67121">
              <w:rPr>
                <w:rFonts w:ascii="Times New Roman" w:hAnsi="Times New Roman" w:cs="Times New Roman"/>
              </w:rPr>
              <w:t>н</w:t>
            </w:r>
            <w:r w:rsidRPr="00A67121">
              <w:rPr>
                <w:rFonts w:ascii="Times New Roman" w:hAnsi="Times New Roman" w:cs="Times New Roman"/>
              </w:rPr>
              <w:t>ный ответ на вопрос «Чем близки образы города в „Ревизоре“ и „Мёртвых душах“?». По</w:t>
            </w:r>
            <w:r w:rsidRPr="00A67121">
              <w:rPr>
                <w:rFonts w:ascii="Times New Roman" w:hAnsi="Times New Roman" w:cs="Times New Roman"/>
              </w:rPr>
              <w:t>д</w:t>
            </w:r>
            <w:r w:rsidRPr="00A67121">
              <w:rPr>
                <w:rFonts w:ascii="Times New Roman" w:hAnsi="Times New Roman" w:cs="Times New Roman"/>
              </w:rPr>
              <w:t>готовка сообщения «История жизни Чичикова»</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5</w:t>
            </w:r>
            <w:r w:rsidR="00DA5CC5">
              <w:rPr>
                <w:rFonts w:ascii="Times New Roman" w:hAnsi="Times New Roman" w:cs="Times New Roman"/>
                <w:sz w:val="24"/>
                <w:szCs w:val="24"/>
                <w:lang w:eastAsia="ar-SA"/>
              </w:rPr>
              <w:t>.2</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5B2D81" w:rsidP="004908F7">
            <w:pPr>
              <w:tabs>
                <w:tab w:val="center" w:pos="4677"/>
                <w:tab w:val="right" w:pos="9355"/>
              </w:tabs>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4.2</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0"/>
                <w:szCs w:val="20"/>
              </w:rPr>
            </w:pPr>
            <w:r>
              <w:rPr>
                <w:rFonts w:ascii="Times New Roman" w:hAnsi="Times New Roman" w:cs="Times New Roman"/>
                <w:sz w:val="20"/>
                <w:szCs w:val="20"/>
              </w:rPr>
              <w:t>60</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xml:space="preserve">Чичиков как новый герой эпохи и как антигерой. </w:t>
            </w:r>
          </w:p>
          <w:p w:rsidR="00DA5CC5" w:rsidRPr="00A67121" w:rsidRDefault="00DA5CC5" w:rsidP="004908F7">
            <w:pPr>
              <w:spacing w:after="0" w:line="240" w:lineRule="auto"/>
              <w:ind w:left="57" w:right="57"/>
              <w:jc w:val="both"/>
              <w:rPr>
                <w:rFonts w:ascii="Times New Roman" w:hAnsi="Times New Roman" w:cs="Times New Roman"/>
                <w:sz w:val="24"/>
                <w:szCs w:val="24"/>
              </w:rPr>
            </w:pPr>
          </w:p>
        </w:tc>
        <w:tc>
          <w:tcPr>
            <w:tcW w:w="9065" w:type="dxa"/>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Выразительное чтение фрагментов поэмы. Составление лексических и историко-культурных комментариев. Устный или письменный ответ на вопрос (с использованием ц</w:t>
            </w:r>
            <w:r w:rsidRPr="00A67121">
              <w:rPr>
                <w:rFonts w:ascii="Times New Roman" w:hAnsi="Times New Roman" w:cs="Times New Roman"/>
              </w:rPr>
              <w:t>и</w:t>
            </w:r>
            <w:r w:rsidRPr="00A67121">
              <w:rPr>
                <w:rFonts w:ascii="Times New Roman" w:hAnsi="Times New Roman" w:cs="Times New Roman"/>
              </w:rPr>
              <w:t>тирования). Участие в коллективном диалоге. Объяснение жизненной основы и художес</w:t>
            </w:r>
            <w:r w:rsidRPr="00A67121">
              <w:rPr>
                <w:rFonts w:ascii="Times New Roman" w:hAnsi="Times New Roman" w:cs="Times New Roman"/>
              </w:rPr>
              <w:t>т</w:t>
            </w:r>
            <w:r w:rsidRPr="00A67121">
              <w:rPr>
                <w:rFonts w:ascii="Times New Roman" w:hAnsi="Times New Roman" w:cs="Times New Roman"/>
              </w:rPr>
              <w:t>венной условности, индивидуальной неповторимости и типической обобщённости образа героя. Работа со словарём литературоведческих терминов. Поиск примеров, иллюстриру</w:t>
            </w:r>
            <w:r w:rsidRPr="00A67121">
              <w:rPr>
                <w:rFonts w:ascii="Times New Roman" w:hAnsi="Times New Roman" w:cs="Times New Roman"/>
              </w:rPr>
              <w:t>ю</w:t>
            </w:r>
            <w:r w:rsidRPr="00A67121">
              <w:rPr>
                <w:rFonts w:ascii="Times New Roman" w:hAnsi="Times New Roman" w:cs="Times New Roman"/>
              </w:rPr>
              <w:t>щих понятия «герой» и «антигерой». Практическая работа. Составление плана характер</w:t>
            </w:r>
            <w:r w:rsidRPr="00A67121">
              <w:rPr>
                <w:rFonts w:ascii="Times New Roman" w:hAnsi="Times New Roman" w:cs="Times New Roman"/>
              </w:rPr>
              <w:t>и</w:t>
            </w:r>
            <w:r w:rsidRPr="00A67121">
              <w:rPr>
                <w:rFonts w:ascii="Times New Roman" w:hAnsi="Times New Roman" w:cs="Times New Roman"/>
              </w:rPr>
              <w:t>стики Чичикова и устная характеристика героя. Подбор цитат на тему «Чичиков в гоголе</w:t>
            </w:r>
            <w:r w:rsidRPr="00A67121">
              <w:rPr>
                <w:rFonts w:ascii="Times New Roman" w:hAnsi="Times New Roman" w:cs="Times New Roman"/>
              </w:rPr>
              <w:t>в</w:t>
            </w:r>
            <w:r w:rsidRPr="00A67121">
              <w:rPr>
                <w:rFonts w:ascii="Times New Roman" w:hAnsi="Times New Roman" w:cs="Times New Roman"/>
              </w:rPr>
              <w:t>ских оценках». Анализ фрагментов поэмы. Самостоятельная работа. Письменный ответ на вопрос «Зачем Гоголь рисует в финале „Мёртвых душ“ образ дороги и образ Чичикова в едином движении?»</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6</w:t>
            </w:r>
            <w:r w:rsidR="00DA5CC5">
              <w:rPr>
                <w:rFonts w:ascii="Times New Roman" w:hAnsi="Times New Roman" w:cs="Times New Roman"/>
                <w:sz w:val="24"/>
                <w:szCs w:val="24"/>
                <w:lang w:eastAsia="ar-SA"/>
              </w:rPr>
              <w:t>.2</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5B2D81" w:rsidP="004908F7">
            <w:pPr>
              <w:tabs>
                <w:tab w:val="center" w:pos="4677"/>
                <w:tab w:val="right" w:pos="9355"/>
              </w:tabs>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6.2</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t>6</w:t>
            </w:r>
            <w:r>
              <w:rPr>
                <w:rFonts w:ascii="Times New Roman" w:hAnsi="Times New Roman" w:cs="Times New Roman"/>
                <w:sz w:val="20"/>
                <w:szCs w:val="20"/>
              </w:rPr>
              <w:t>1</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Н. В. Гоголь. «Мёртвые души»: образ России, нар</w:t>
            </w:r>
            <w:r w:rsidRPr="00A67121">
              <w:rPr>
                <w:rFonts w:ascii="Times New Roman" w:hAnsi="Times New Roman" w:cs="Times New Roman"/>
              </w:rPr>
              <w:t>о</w:t>
            </w:r>
            <w:r w:rsidRPr="00A67121">
              <w:rPr>
                <w:rFonts w:ascii="Times New Roman" w:hAnsi="Times New Roman" w:cs="Times New Roman"/>
              </w:rPr>
              <w:t xml:space="preserve">да и автора в поэме. </w:t>
            </w:r>
            <w:r w:rsidRPr="00A67121">
              <w:rPr>
                <w:rFonts w:ascii="Times New Roman" w:hAnsi="Times New Roman" w:cs="Times New Roman"/>
                <w:sz w:val="24"/>
                <w:szCs w:val="24"/>
              </w:rPr>
              <w:t>«Мертвые души» - поэма о величии России. Мер</w:t>
            </w:r>
            <w:r w:rsidRPr="00A67121">
              <w:rPr>
                <w:rFonts w:ascii="Times New Roman" w:hAnsi="Times New Roman" w:cs="Times New Roman"/>
                <w:sz w:val="24"/>
                <w:szCs w:val="24"/>
              </w:rPr>
              <w:t>т</w:t>
            </w:r>
            <w:r w:rsidRPr="00A67121">
              <w:rPr>
                <w:rFonts w:ascii="Times New Roman" w:hAnsi="Times New Roman" w:cs="Times New Roman"/>
                <w:sz w:val="24"/>
                <w:szCs w:val="24"/>
              </w:rPr>
              <w:t xml:space="preserve">вые и живые души. </w:t>
            </w:r>
          </w:p>
          <w:p w:rsidR="00DA5CC5" w:rsidRPr="00A67121" w:rsidRDefault="00DA5CC5" w:rsidP="004908F7">
            <w:pPr>
              <w:spacing w:after="0" w:line="240" w:lineRule="auto"/>
              <w:ind w:left="57" w:right="57"/>
              <w:jc w:val="both"/>
              <w:rPr>
                <w:rFonts w:ascii="Times New Roman" w:hAnsi="Times New Roman" w:cs="Times New Roman"/>
                <w:sz w:val="24"/>
                <w:szCs w:val="24"/>
              </w:rPr>
            </w:pPr>
          </w:p>
        </w:tc>
        <w:tc>
          <w:tcPr>
            <w:tcW w:w="9065" w:type="dxa"/>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Выразительное чтение фрагментов поэмы (в том числе наизусть). Устный или письменный ответ на вопрос (с использованием цитирования). Участие в коллективном диалоге. Опр</w:t>
            </w:r>
            <w:r w:rsidRPr="00A67121">
              <w:rPr>
                <w:rFonts w:ascii="Times New Roman" w:hAnsi="Times New Roman" w:cs="Times New Roman"/>
              </w:rPr>
              <w:t>е</w:t>
            </w:r>
            <w:r w:rsidRPr="00A67121">
              <w:rPr>
                <w:rFonts w:ascii="Times New Roman" w:hAnsi="Times New Roman" w:cs="Times New Roman"/>
              </w:rPr>
              <w:t xml:space="preserve">деление общего и индивидуального, неповторимого в литературном образе родины в поэме. Подбор цитат на тему «Образ родины в поэме». Определение художественной функции </w:t>
            </w:r>
            <w:proofErr w:type="spellStart"/>
            <w:r w:rsidRPr="00A67121">
              <w:rPr>
                <w:rFonts w:ascii="Times New Roman" w:hAnsi="Times New Roman" w:cs="Times New Roman"/>
              </w:rPr>
              <w:t>внесюжетных</w:t>
            </w:r>
            <w:proofErr w:type="spellEnd"/>
            <w:r w:rsidRPr="00A67121">
              <w:rPr>
                <w:rFonts w:ascii="Times New Roman" w:hAnsi="Times New Roman" w:cs="Times New Roman"/>
              </w:rPr>
              <w:t xml:space="preserve"> элементов композиции поэмы (лирических отступлений). Характеристика о</w:t>
            </w:r>
            <w:r w:rsidRPr="00A67121">
              <w:rPr>
                <w:rFonts w:ascii="Times New Roman" w:hAnsi="Times New Roman" w:cs="Times New Roman"/>
              </w:rPr>
              <w:t>б</w:t>
            </w:r>
            <w:r w:rsidRPr="00A67121">
              <w:rPr>
                <w:rFonts w:ascii="Times New Roman" w:hAnsi="Times New Roman" w:cs="Times New Roman"/>
              </w:rPr>
              <w:t>раза автора. Анализ различных форм выражения авторской позиции в поэме. Выявление признаков эпического и лирического родов в поэме. Практическая работа. Составление схемы «Живые и мёртвые души в поэме Гоголя». Подбор цитат на тему «Авторское отн</w:t>
            </w:r>
            <w:r w:rsidRPr="00A67121">
              <w:rPr>
                <w:rFonts w:ascii="Times New Roman" w:hAnsi="Times New Roman" w:cs="Times New Roman"/>
              </w:rPr>
              <w:t>о</w:t>
            </w:r>
            <w:r w:rsidRPr="00A67121">
              <w:rPr>
                <w:rFonts w:ascii="Times New Roman" w:hAnsi="Times New Roman" w:cs="Times New Roman"/>
              </w:rPr>
              <w:t>шение к России в лирических отступлениях поэмы». Самостоятельная работа. Конспект</w:t>
            </w:r>
            <w:r w:rsidRPr="00A67121">
              <w:rPr>
                <w:rFonts w:ascii="Times New Roman" w:hAnsi="Times New Roman" w:cs="Times New Roman"/>
              </w:rPr>
              <w:t>и</w:t>
            </w:r>
            <w:r w:rsidRPr="00A67121">
              <w:rPr>
                <w:rFonts w:ascii="Times New Roman" w:hAnsi="Times New Roman" w:cs="Times New Roman"/>
              </w:rPr>
              <w:t xml:space="preserve">рование фрагментов статьи В. Г. Белинского «„Похождения Чичикова, или Мёртвые души“. Поэма Н. В. Гоголя». Письменный ответ на один из вопросов: 1. Какой путь нравственного возрождения родины хотел показать Гоголь в «Мёртвых душах»? 2. Почему в поэме образ автора дан в развитии: от сатирика к пророку и проповеднику? Подготовка к семинарскому </w:t>
            </w:r>
            <w:r w:rsidRPr="00A67121">
              <w:rPr>
                <w:rFonts w:ascii="Times New Roman" w:hAnsi="Times New Roman" w:cs="Times New Roman"/>
              </w:rPr>
              <w:lastRenderedPageBreak/>
              <w:t>занятию «Поэтика „Мёртвых душ“»</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lastRenderedPageBreak/>
              <w:t>9</w:t>
            </w:r>
            <w:r w:rsidR="00DA5CC5">
              <w:rPr>
                <w:rFonts w:ascii="Times New Roman" w:hAnsi="Times New Roman" w:cs="Times New Roman"/>
                <w:sz w:val="24"/>
                <w:szCs w:val="24"/>
                <w:lang w:eastAsia="ar-SA"/>
              </w:rPr>
              <w:t>.2</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5B2D81" w:rsidP="004908F7">
            <w:pPr>
              <w:tabs>
                <w:tab w:val="center" w:pos="4677"/>
                <w:tab w:val="right" w:pos="9355"/>
              </w:tabs>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9.2</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lastRenderedPageBreak/>
              <w:t>6</w:t>
            </w:r>
            <w:r>
              <w:rPr>
                <w:rFonts w:ascii="Times New Roman" w:hAnsi="Times New Roman" w:cs="Times New Roman"/>
                <w:sz w:val="20"/>
                <w:szCs w:val="20"/>
              </w:rPr>
              <w:t>2</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Р.Р.</w:t>
            </w:r>
            <w:r w:rsidRPr="00A67121">
              <w:rPr>
                <w:rFonts w:ascii="Times New Roman" w:hAnsi="Times New Roman" w:cs="Times New Roman"/>
              </w:rPr>
              <w:t xml:space="preserve"> Жанровое своеобразие поэмы. </w:t>
            </w:r>
            <w:r w:rsidRPr="00A67121">
              <w:rPr>
                <w:rFonts w:ascii="Times New Roman" w:hAnsi="Times New Roman" w:cs="Times New Roman"/>
                <w:sz w:val="24"/>
                <w:szCs w:val="24"/>
              </w:rPr>
              <w:t>Поэма в оценке критики. Подготовка к сочинению</w:t>
            </w:r>
          </w:p>
          <w:p w:rsidR="00DA5CC5" w:rsidRPr="00A67121" w:rsidRDefault="00DA5CC5" w:rsidP="00EE18D7">
            <w:pPr>
              <w:shd w:val="clear" w:color="auto" w:fill="FFFFFF"/>
              <w:spacing w:after="0" w:line="240" w:lineRule="auto"/>
              <w:ind w:left="57" w:right="57"/>
              <w:jc w:val="both"/>
              <w:rPr>
                <w:rFonts w:ascii="Times New Roman" w:hAnsi="Times New Roman" w:cs="Times New Roman"/>
                <w:sz w:val="24"/>
                <w:szCs w:val="24"/>
              </w:rPr>
            </w:pPr>
          </w:p>
        </w:tc>
        <w:tc>
          <w:tcPr>
            <w:tcW w:w="9065" w:type="dxa"/>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Общая характеристика художественного мира поэмы. Выводы об особенностях художес</w:t>
            </w:r>
            <w:r w:rsidRPr="00A67121">
              <w:rPr>
                <w:rFonts w:ascii="Times New Roman" w:hAnsi="Times New Roman" w:cs="Times New Roman"/>
              </w:rPr>
              <w:t>т</w:t>
            </w:r>
            <w:r w:rsidRPr="00A67121">
              <w:rPr>
                <w:rFonts w:ascii="Times New Roman" w:hAnsi="Times New Roman" w:cs="Times New Roman"/>
              </w:rPr>
              <w:t>венного мира, сюжета, проблематики и тематики поэмы. Подбор примеров, иллюстриру</w:t>
            </w:r>
            <w:r w:rsidRPr="00A67121">
              <w:rPr>
                <w:rFonts w:ascii="Times New Roman" w:hAnsi="Times New Roman" w:cs="Times New Roman"/>
              </w:rPr>
              <w:t>ю</w:t>
            </w:r>
            <w:r w:rsidRPr="00A67121">
              <w:rPr>
                <w:rFonts w:ascii="Times New Roman" w:hAnsi="Times New Roman" w:cs="Times New Roman"/>
              </w:rPr>
              <w:t>щих понятия «сатира», «юмор», «ирония», «сарказм». Практическая работа. Сообщения школьников по вопросам семинара. Аргументация своей позиции. Самостоятельная работа. Написание отзыва (рецензии) на театральные или кинематографические версии поэмы. С</w:t>
            </w:r>
            <w:r w:rsidRPr="00A67121">
              <w:rPr>
                <w:rFonts w:ascii="Times New Roman" w:hAnsi="Times New Roman" w:cs="Times New Roman"/>
              </w:rPr>
              <w:t>о</w:t>
            </w:r>
            <w:r w:rsidRPr="00A67121">
              <w:rPr>
                <w:rFonts w:ascii="Times New Roman" w:hAnsi="Times New Roman" w:cs="Times New Roman"/>
              </w:rPr>
              <w:t>поставление поэмы Н. В. Гоголя «Мёртвые души» и её инсценировки М. А. Булгаковым. Подготовка к контрольному сочинению по поэме «Мёртвые души». Ответы на вопросы викторины № 8 (см. практикум «Читаем, думаем, спорим…»)</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12</w:t>
            </w:r>
            <w:r w:rsidR="00DA5CC5">
              <w:rPr>
                <w:rFonts w:ascii="Times New Roman" w:hAnsi="Times New Roman" w:cs="Times New Roman"/>
                <w:sz w:val="24"/>
                <w:szCs w:val="24"/>
                <w:lang w:eastAsia="ar-SA"/>
              </w:rPr>
              <w:t>.2</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5B2D81" w:rsidP="004908F7">
            <w:pPr>
              <w:tabs>
                <w:tab w:val="center" w:pos="4677"/>
                <w:tab w:val="right" w:pos="9355"/>
              </w:tabs>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11.2</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t>6</w:t>
            </w:r>
            <w:r>
              <w:rPr>
                <w:rFonts w:ascii="Times New Roman" w:hAnsi="Times New Roman" w:cs="Times New Roman"/>
                <w:sz w:val="20"/>
                <w:szCs w:val="20"/>
              </w:rPr>
              <w:t>3</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EE18D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xml:space="preserve">    </w:t>
            </w:r>
            <w:r w:rsidRPr="00A67121">
              <w:rPr>
                <w:rFonts w:ascii="Times New Roman" w:hAnsi="Times New Roman" w:cs="Times New Roman"/>
              </w:rPr>
              <w:t>Н. В. Гоголь. «Мёртвые души». Классное контрол</w:t>
            </w:r>
            <w:r w:rsidRPr="00A67121">
              <w:rPr>
                <w:rFonts w:ascii="Times New Roman" w:hAnsi="Times New Roman" w:cs="Times New Roman"/>
              </w:rPr>
              <w:t>ь</w:t>
            </w:r>
            <w:r w:rsidRPr="00A67121">
              <w:rPr>
                <w:rFonts w:ascii="Times New Roman" w:hAnsi="Times New Roman" w:cs="Times New Roman"/>
              </w:rPr>
              <w:t>ное сочинение или пис</w:t>
            </w:r>
            <w:r w:rsidRPr="00A67121">
              <w:rPr>
                <w:rFonts w:ascii="Times New Roman" w:hAnsi="Times New Roman" w:cs="Times New Roman"/>
              </w:rPr>
              <w:t>ь</w:t>
            </w:r>
            <w:r w:rsidRPr="00A67121">
              <w:rPr>
                <w:rFonts w:ascii="Times New Roman" w:hAnsi="Times New Roman" w:cs="Times New Roman"/>
              </w:rPr>
              <w:t>менный ответ на один из проблемных вопросов</w:t>
            </w:r>
            <w:r w:rsidRPr="00A67121">
              <w:rPr>
                <w:rFonts w:ascii="Times New Roman" w:hAnsi="Times New Roman" w:cs="Times New Roman"/>
                <w:sz w:val="24"/>
                <w:szCs w:val="24"/>
              </w:rPr>
              <w:t xml:space="preserve"> </w:t>
            </w:r>
          </w:p>
        </w:tc>
        <w:tc>
          <w:tcPr>
            <w:tcW w:w="9065" w:type="dxa"/>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Составление плана ответа на проблемный вопрос. Устный или письменный ответ на пр</w:t>
            </w:r>
            <w:r w:rsidRPr="00A67121">
              <w:rPr>
                <w:rFonts w:ascii="Times New Roman" w:hAnsi="Times New Roman" w:cs="Times New Roman"/>
              </w:rPr>
              <w:t>о</w:t>
            </w:r>
            <w:r w:rsidRPr="00A67121">
              <w:rPr>
                <w:rFonts w:ascii="Times New Roman" w:hAnsi="Times New Roman" w:cs="Times New Roman"/>
              </w:rPr>
              <w:t>блемный в</w:t>
            </w:r>
            <w:proofErr w:type="gramStart"/>
            <w:r w:rsidRPr="00A67121">
              <w:rPr>
                <w:rFonts w:ascii="Times New Roman" w:hAnsi="Times New Roman" w:cs="Times New Roman"/>
              </w:rPr>
              <w:t>о-</w:t>
            </w:r>
            <w:proofErr w:type="gramEnd"/>
            <w:r w:rsidRPr="00A67121">
              <w:rPr>
                <w:rFonts w:ascii="Times New Roman" w:hAnsi="Times New Roman" w:cs="Times New Roman"/>
              </w:rPr>
              <w:t xml:space="preserve"> </w:t>
            </w:r>
            <w:proofErr w:type="spellStart"/>
            <w:r w:rsidRPr="00A67121">
              <w:rPr>
                <w:rFonts w:ascii="Times New Roman" w:hAnsi="Times New Roman" w:cs="Times New Roman"/>
              </w:rPr>
              <w:t>прос</w:t>
            </w:r>
            <w:proofErr w:type="spellEnd"/>
            <w:r w:rsidRPr="00A67121">
              <w:rPr>
                <w:rFonts w:ascii="Times New Roman" w:hAnsi="Times New Roman" w:cs="Times New Roman"/>
              </w:rPr>
              <w:t xml:space="preserve"> (с использованием цитирования). Написание сочинения на литературном материале или письме</w:t>
            </w:r>
            <w:proofErr w:type="gramStart"/>
            <w:r w:rsidRPr="00A67121">
              <w:rPr>
                <w:rFonts w:ascii="Times New Roman" w:hAnsi="Times New Roman" w:cs="Times New Roman"/>
              </w:rPr>
              <w:t>н-</w:t>
            </w:r>
            <w:proofErr w:type="gramEnd"/>
            <w:r w:rsidRPr="00A67121">
              <w:rPr>
                <w:rFonts w:ascii="Times New Roman" w:hAnsi="Times New Roman" w:cs="Times New Roman"/>
              </w:rPr>
              <w:t xml:space="preserve"> </w:t>
            </w:r>
            <w:proofErr w:type="spellStart"/>
            <w:r w:rsidRPr="00A67121">
              <w:rPr>
                <w:rFonts w:ascii="Times New Roman" w:hAnsi="Times New Roman" w:cs="Times New Roman"/>
              </w:rPr>
              <w:t>ный</w:t>
            </w:r>
            <w:proofErr w:type="spellEnd"/>
            <w:r w:rsidRPr="00A67121">
              <w:rPr>
                <w:rFonts w:ascii="Times New Roman" w:hAnsi="Times New Roman" w:cs="Times New Roman"/>
              </w:rPr>
              <w:t xml:space="preserve"> ответ на один из вопросов с использованием собственного жизненного и читательского опыта: 1. Какие нравственные пороки русских помещиков, по мысли Н. В. Гоголя, нуждаются в обличении? 2. Чем смешон и чем страшен чиновничий город в изображении Н. В. Гоголя? 3. Как изменяется авторское отношение к действител</w:t>
            </w:r>
            <w:r w:rsidRPr="00A67121">
              <w:rPr>
                <w:rFonts w:ascii="Times New Roman" w:hAnsi="Times New Roman" w:cs="Times New Roman"/>
              </w:rPr>
              <w:t>ь</w:t>
            </w:r>
            <w:r w:rsidRPr="00A67121">
              <w:rPr>
                <w:rFonts w:ascii="Times New Roman" w:hAnsi="Times New Roman" w:cs="Times New Roman"/>
              </w:rPr>
              <w:t>ности на протяжении поэмы «Мёртвые души»? 4. Какой изображена Русь крестьянская в поэме «Мёртвые души»? 5. Как соединение комического и лирического начал в поэме п</w:t>
            </w:r>
            <w:r w:rsidRPr="00A67121">
              <w:rPr>
                <w:rFonts w:ascii="Times New Roman" w:hAnsi="Times New Roman" w:cs="Times New Roman"/>
              </w:rPr>
              <w:t>о</w:t>
            </w:r>
            <w:r w:rsidRPr="00A67121">
              <w:rPr>
                <w:rFonts w:ascii="Times New Roman" w:hAnsi="Times New Roman" w:cs="Times New Roman"/>
              </w:rPr>
              <w:t>могает понять её идею?</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13</w:t>
            </w:r>
            <w:r w:rsidR="00DA5CC5">
              <w:rPr>
                <w:rFonts w:ascii="Times New Roman" w:hAnsi="Times New Roman" w:cs="Times New Roman"/>
                <w:sz w:val="24"/>
                <w:szCs w:val="24"/>
                <w:lang w:eastAsia="ar-SA"/>
              </w:rPr>
              <w:t>.2</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5B2D81" w:rsidP="004908F7">
            <w:pPr>
              <w:tabs>
                <w:tab w:val="center" w:pos="4677"/>
                <w:tab w:val="right" w:pos="9355"/>
              </w:tabs>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13.2</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t>6</w:t>
            </w:r>
            <w:r>
              <w:rPr>
                <w:rFonts w:ascii="Times New Roman" w:hAnsi="Times New Roman" w:cs="Times New Roman"/>
                <w:sz w:val="20"/>
                <w:szCs w:val="20"/>
              </w:rPr>
              <w:t>4</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EE18D7">
            <w:pPr>
              <w:spacing w:after="0" w:line="240" w:lineRule="auto"/>
              <w:ind w:left="57" w:right="57"/>
              <w:jc w:val="both"/>
              <w:rPr>
                <w:rFonts w:ascii="Times New Roman" w:hAnsi="Times New Roman" w:cs="Times New Roman"/>
                <w:b/>
                <w:sz w:val="24"/>
                <w:szCs w:val="24"/>
              </w:rPr>
            </w:pPr>
            <w:r w:rsidRPr="00A67121">
              <w:rPr>
                <w:rFonts w:ascii="Times New Roman" w:hAnsi="Times New Roman" w:cs="Times New Roman"/>
                <w:sz w:val="24"/>
                <w:szCs w:val="24"/>
              </w:rPr>
              <w:t xml:space="preserve">Патриархальный мир   и угроза его распада в </w:t>
            </w:r>
            <w:proofErr w:type="spellStart"/>
            <w:r w:rsidRPr="00A67121">
              <w:rPr>
                <w:rFonts w:ascii="Times New Roman" w:hAnsi="Times New Roman" w:cs="Times New Roman"/>
                <w:sz w:val="24"/>
                <w:szCs w:val="24"/>
              </w:rPr>
              <w:t>пьпьесе</w:t>
            </w:r>
            <w:proofErr w:type="spellEnd"/>
            <w:r w:rsidRPr="00A67121">
              <w:rPr>
                <w:rFonts w:ascii="Times New Roman" w:hAnsi="Times New Roman" w:cs="Times New Roman"/>
                <w:sz w:val="24"/>
                <w:szCs w:val="24"/>
              </w:rPr>
              <w:t xml:space="preserve"> А.Н.Островского «Бедность не порок».</w:t>
            </w:r>
          </w:p>
          <w:p w:rsidR="00DA5CC5" w:rsidRPr="00A67121" w:rsidRDefault="00DA5CC5" w:rsidP="00EE18D7">
            <w:pPr>
              <w:spacing w:after="0" w:line="240" w:lineRule="auto"/>
              <w:ind w:left="57" w:right="57"/>
              <w:jc w:val="both"/>
              <w:rPr>
                <w:rFonts w:ascii="Times New Roman" w:hAnsi="Times New Roman" w:cs="Times New Roman"/>
                <w:sz w:val="24"/>
                <w:szCs w:val="24"/>
              </w:rPr>
            </w:pPr>
          </w:p>
        </w:tc>
        <w:tc>
          <w:tcPr>
            <w:tcW w:w="9065" w:type="dxa"/>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Конспектирование лекции учителя о А.Н.Островском. Сообщение о биографии и творчес</w:t>
            </w:r>
            <w:r w:rsidRPr="00A67121">
              <w:rPr>
                <w:rFonts w:ascii="Times New Roman" w:hAnsi="Times New Roman" w:cs="Times New Roman"/>
              </w:rPr>
              <w:t>т</w:t>
            </w:r>
            <w:r w:rsidRPr="00A67121">
              <w:rPr>
                <w:rFonts w:ascii="Times New Roman" w:hAnsi="Times New Roman" w:cs="Times New Roman"/>
              </w:rPr>
              <w:t>ве писателя. Выразительное чтение фрагментов произведения. Составление лексических и историко-культурных комментариев. Характеристика её сюжета, тематики, проблематики, идейно-эмоционального содержания. Устный или письменный ответ на вопрос (с использ</w:t>
            </w:r>
            <w:r w:rsidRPr="00A67121">
              <w:rPr>
                <w:rFonts w:ascii="Times New Roman" w:hAnsi="Times New Roman" w:cs="Times New Roman"/>
              </w:rPr>
              <w:t>о</w:t>
            </w:r>
            <w:r w:rsidRPr="00A67121">
              <w:rPr>
                <w:rFonts w:ascii="Times New Roman" w:hAnsi="Times New Roman" w:cs="Times New Roman"/>
              </w:rPr>
              <w:t>ванием цитирования). Участие в коллективном диалоге.</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16</w:t>
            </w:r>
            <w:r w:rsidR="00DA5CC5">
              <w:rPr>
                <w:rFonts w:ascii="Times New Roman" w:hAnsi="Times New Roman" w:cs="Times New Roman"/>
                <w:sz w:val="24"/>
                <w:szCs w:val="24"/>
                <w:lang w:eastAsia="ar-SA"/>
              </w:rPr>
              <w:t>.2</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5B2D81" w:rsidP="004908F7">
            <w:pPr>
              <w:tabs>
                <w:tab w:val="center" w:pos="4677"/>
                <w:tab w:val="right" w:pos="9355"/>
              </w:tabs>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16.2</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t>6</w:t>
            </w:r>
            <w:r>
              <w:rPr>
                <w:rFonts w:ascii="Times New Roman" w:hAnsi="Times New Roman" w:cs="Times New Roman"/>
                <w:sz w:val="20"/>
                <w:szCs w:val="20"/>
              </w:rPr>
              <w:t>5</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Ф.М.Достоевский. Тип петербургского мечтат</w:t>
            </w:r>
            <w:r w:rsidRPr="00A67121">
              <w:rPr>
                <w:rFonts w:ascii="Times New Roman" w:hAnsi="Times New Roman" w:cs="Times New Roman"/>
                <w:sz w:val="24"/>
                <w:szCs w:val="24"/>
              </w:rPr>
              <w:t>е</w:t>
            </w:r>
            <w:r w:rsidRPr="00A67121">
              <w:rPr>
                <w:rFonts w:ascii="Times New Roman" w:hAnsi="Times New Roman" w:cs="Times New Roman"/>
                <w:sz w:val="24"/>
                <w:szCs w:val="24"/>
              </w:rPr>
              <w:t>ля в повести «Белые н</w:t>
            </w:r>
            <w:r w:rsidRPr="00A67121">
              <w:rPr>
                <w:rFonts w:ascii="Times New Roman" w:hAnsi="Times New Roman" w:cs="Times New Roman"/>
                <w:sz w:val="24"/>
                <w:szCs w:val="24"/>
              </w:rPr>
              <w:t>о</w:t>
            </w:r>
            <w:r w:rsidRPr="00A67121">
              <w:rPr>
                <w:rFonts w:ascii="Times New Roman" w:hAnsi="Times New Roman" w:cs="Times New Roman"/>
                <w:sz w:val="24"/>
                <w:szCs w:val="24"/>
              </w:rPr>
              <w:t>чи».</w:t>
            </w:r>
          </w:p>
          <w:p w:rsidR="00DA5CC5" w:rsidRPr="00A67121" w:rsidRDefault="00DA5CC5" w:rsidP="004908F7">
            <w:pPr>
              <w:spacing w:after="0" w:line="240" w:lineRule="auto"/>
              <w:ind w:left="57" w:right="57"/>
              <w:jc w:val="both"/>
              <w:rPr>
                <w:rFonts w:ascii="Times New Roman" w:hAnsi="Times New Roman" w:cs="Times New Roman"/>
                <w:sz w:val="24"/>
                <w:szCs w:val="24"/>
              </w:rPr>
            </w:pPr>
          </w:p>
        </w:tc>
        <w:tc>
          <w:tcPr>
            <w:tcW w:w="9065" w:type="dxa"/>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Конспектирование лекции учителя о Ф. М. Достоевском. Сообщение о биографии и творч</w:t>
            </w:r>
            <w:r w:rsidRPr="00A67121">
              <w:rPr>
                <w:rFonts w:ascii="Times New Roman" w:hAnsi="Times New Roman" w:cs="Times New Roman"/>
              </w:rPr>
              <w:t>е</w:t>
            </w:r>
            <w:r w:rsidRPr="00A67121">
              <w:rPr>
                <w:rFonts w:ascii="Times New Roman" w:hAnsi="Times New Roman" w:cs="Times New Roman"/>
              </w:rPr>
              <w:t>стве писателя. Выразительное чтение фрагментов произведения. Составление лексических и историко-культурных комментариев. Характеристика её сюжета, тематики, проблематики, идейно-эмоционального содержания. Устный или письменный ответ на вопрос (с использ</w:t>
            </w:r>
            <w:r w:rsidRPr="00A67121">
              <w:rPr>
                <w:rFonts w:ascii="Times New Roman" w:hAnsi="Times New Roman" w:cs="Times New Roman"/>
              </w:rPr>
              <w:t>о</w:t>
            </w:r>
            <w:r w:rsidRPr="00A67121">
              <w:rPr>
                <w:rFonts w:ascii="Times New Roman" w:hAnsi="Times New Roman" w:cs="Times New Roman"/>
              </w:rPr>
              <w:t>ванием цитирования). Участие в коллективном диалоге. Различение образов рассказчика и автора повествователя. Анализ различных форм выражения авторской позиции. Практич</w:t>
            </w:r>
            <w:r w:rsidRPr="00A67121">
              <w:rPr>
                <w:rFonts w:ascii="Times New Roman" w:hAnsi="Times New Roman" w:cs="Times New Roman"/>
              </w:rPr>
              <w:t>е</w:t>
            </w:r>
            <w:r w:rsidRPr="00A67121">
              <w:rPr>
                <w:rFonts w:ascii="Times New Roman" w:hAnsi="Times New Roman" w:cs="Times New Roman"/>
              </w:rPr>
              <w:t>ская работа. Характеристика образа Мечтателя и средства создания его образа. Подбор ц</w:t>
            </w:r>
            <w:r w:rsidRPr="00A67121">
              <w:rPr>
                <w:rFonts w:ascii="Times New Roman" w:hAnsi="Times New Roman" w:cs="Times New Roman"/>
              </w:rPr>
              <w:t>и</w:t>
            </w:r>
            <w:r w:rsidRPr="00A67121">
              <w:rPr>
                <w:rFonts w:ascii="Times New Roman" w:hAnsi="Times New Roman" w:cs="Times New Roman"/>
              </w:rPr>
              <w:t>тат на тему «Образ города в повести». Самостоятельная работа. Конспектирование статьи учебника о Достоевском. Подготовка сообщения «История Настеньки». Письменный ответ на вопрос «Какую проблему ставит в повести автор?»</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19</w:t>
            </w:r>
            <w:r w:rsidR="00DA5CC5">
              <w:rPr>
                <w:rFonts w:ascii="Times New Roman" w:hAnsi="Times New Roman" w:cs="Times New Roman"/>
                <w:sz w:val="24"/>
                <w:szCs w:val="24"/>
                <w:lang w:eastAsia="ar-SA"/>
              </w:rPr>
              <w:t>.2</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5B2D81" w:rsidP="004908F7">
            <w:pPr>
              <w:tabs>
                <w:tab w:val="center" w:pos="4677"/>
                <w:tab w:val="right" w:pos="9355"/>
              </w:tabs>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18.2</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tabs>
                <w:tab w:val="center" w:pos="4677"/>
                <w:tab w:val="right" w:pos="9355"/>
              </w:tabs>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t>6</w:t>
            </w:r>
            <w:r>
              <w:rPr>
                <w:rFonts w:ascii="Times New Roman" w:hAnsi="Times New Roman" w:cs="Times New Roman"/>
                <w:sz w:val="20"/>
                <w:szCs w:val="20"/>
              </w:rPr>
              <w:t>6</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 xml:space="preserve">Ф. М. Достоевский. Образ Настеньки. </w:t>
            </w:r>
            <w:r w:rsidRPr="00A67121">
              <w:rPr>
                <w:rFonts w:ascii="Times New Roman" w:hAnsi="Times New Roman" w:cs="Times New Roman"/>
                <w:sz w:val="24"/>
                <w:szCs w:val="24"/>
              </w:rPr>
              <w:t>Роль истории Настеньки в повести «Белые ночи».</w:t>
            </w:r>
          </w:p>
          <w:p w:rsidR="00DA5CC5" w:rsidRPr="00A67121" w:rsidRDefault="00DA5CC5" w:rsidP="004908F7">
            <w:pPr>
              <w:spacing w:after="0" w:line="240" w:lineRule="auto"/>
              <w:ind w:left="57" w:right="57"/>
              <w:jc w:val="both"/>
              <w:rPr>
                <w:rFonts w:ascii="Times New Roman" w:hAnsi="Times New Roman" w:cs="Times New Roman"/>
                <w:sz w:val="24"/>
                <w:szCs w:val="24"/>
              </w:rPr>
            </w:pPr>
          </w:p>
        </w:tc>
        <w:tc>
          <w:tcPr>
            <w:tcW w:w="9065" w:type="dxa"/>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lastRenderedPageBreak/>
              <w:t>Выразительное чтение фрагментов повести. Устный или письменный ответ на вопрос (с и</w:t>
            </w:r>
            <w:r w:rsidRPr="00A67121">
              <w:rPr>
                <w:rFonts w:ascii="Times New Roman" w:hAnsi="Times New Roman" w:cs="Times New Roman"/>
              </w:rPr>
              <w:t>с</w:t>
            </w:r>
            <w:r w:rsidRPr="00A67121">
              <w:rPr>
                <w:rFonts w:ascii="Times New Roman" w:hAnsi="Times New Roman" w:cs="Times New Roman"/>
              </w:rPr>
              <w:t>пользованием цитирования). Участие в коллективном диалоге. Работа со словарём литер</w:t>
            </w:r>
            <w:r w:rsidRPr="00A67121">
              <w:rPr>
                <w:rFonts w:ascii="Times New Roman" w:hAnsi="Times New Roman" w:cs="Times New Roman"/>
              </w:rPr>
              <w:t>а</w:t>
            </w:r>
            <w:r w:rsidRPr="00A67121">
              <w:rPr>
                <w:rFonts w:ascii="Times New Roman" w:hAnsi="Times New Roman" w:cs="Times New Roman"/>
              </w:rPr>
              <w:t>туроведческих терминов. Подбор примеров, иллюстрирующих понятия «повесть», «псих</w:t>
            </w:r>
            <w:r w:rsidRPr="00A67121">
              <w:rPr>
                <w:rFonts w:ascii="Times New Roman" w:hAnsi="Times New Roman" w:cs="Times New Roman"/>
              </w:rPr>
              <w:t>о</w:t>
            </w:r>
            <w:r w:rsidRPr="00A67121">
              <w:rPr>
                <w:rFonts w:ascii="Times New Roman" w:hAnsi="Times New Roman" w:cs="Times New Roman"/>
              </w:rPr>
              <w:t>логизм». Обсуждение иллюстраций к повести. Практическая работа. Составление плана х</w:t>
            </w:r>
            <w:r w:rsidRPr="00A67121">
              <w:rPr>
                <w:rFonts w:ascii="Times New Roman" w:hAnsi="Times New Roman" w:cs="Times New Roman"/>
              </w:rPr>
              <w:t>а</w:t>
            </w:r>
            <w:r w:rsidRPr="00A67121">
              <w:rPr>
                <w:rFonts w:ascii="Times New Roman" w:hAnsi="Times New Roman" w:cs="Times New Roman"/>
              </w:rPr>
              <w:t>рактеристики героини (в том числе цитатного). Характеристика героини и средства созд</w:t>
            </w:r>
            <w:r w:rsidRPr="00A67121">
              <w:rPr>
                <w:rFonts w:ascii="Times New Roman" w:hAnsi="Times New Roman" w:cs="Times New Roman"/>
              </w:rPr>
              <w:t>а</w:t>
            </w:r>
            <w:r w:rsidRPr="00A67121">
              <w:rPr>
                <w:rFonts w:ascii="Times New Roman" w:hAnsi="Times New Roman" w:cs="Times New Roman"/>
              </w:rPr>
              <w:lastRenderedPageBreak/>
              <w:t xml:space="preserve">ния её образа. Подбор цитат на тему «Психологизм повести». Самостоятельная работа. Письменный ответ на вопрос «Чем интересна повесть „Белые ночи“ </w:t>
            </w:r>
            <w:proofErr w:type="spellStart"/>
            <w:r w:rsidRPr="00A67121">
              <w:rPr>
                <w:rFonts w:ascii="Times New Roman" w:hAnsi="Times New Roman" w:cs="Times New Roman"/>
              </w:rPr>
              <w:t>современ</w:t>
            </w:r>
            <w:proofErr w:type="spellEnd"/>
            <w:r w:rsidRPr="00A67121">
              <w:rPr>
                <w:rFonts w:ascii="Times New Roman" w:hAnsi="Times New Roman" w:cs="Times New Roman"/>
              </w:rPr>
              <w:t xml:space="preserve">- 315 </w:t>
            </w:r>
            <w:proofErr w:type="spellStart"/>
            <w:r w:rsidRPr="00A67121">
              <w:rPr>
                <w:rFonts w:ascii="Times New Roman" w:hAnsi="Times New Roman" w:cs="Times New Roman"/>
              </w:rPr>
              <w:t>ным</w:t>
            </w:r>
            <w:proofErr w:type="spellEnd"/>
            <w:r w:rsidRPr="00A67121">
              <w:rPr>
                <w:rFonts w:ascii="Times New Roman" w:hAnsi="Times New Roman" w:cs="Times New Roman"/>
              </w:rPr>
              <w:t xml:space="preserve"> школьникам?». Подбор материала и подготовка сообщения о биографии и раннем творчес</w:t>
            </w:r>
            <w:r w:rsidRPr="00A67121">
              <w:rPr>
                <w:rFonts w:ascii="Times New Roman" w:hAnsi="Times New Roman" w:cs="Times New Roman"/>
              </w:rPr>
              <w:t>т</w:t>
            </w:r>
            <w:r w:rsidRPr="00A67121">
              <w:rPr>
                <w:rFonts w:ascii="Times New Roman" w:hAnsi="Times New Roman" w:cs="Times New Roman"/>
              </w:rPr>
              <w:t>ве Чехова с использованием материалов практикума «Читаем, думаем, спорим…», справо</w:t>
            </w:r>
            <w:r w:rsidRPr="00A67121">
              <w:rPr>
                <w:rFonts w:ascii="Times New Roman" w:hAnsi="Times New Roman" w:cs="Times New Roman"/>
              </w:rPr>
              <w:t>ч</w:t>
            </w:r>
            <w:r w:rsidRPr="00A67121">
              <w:rPr>
                <w:rFonts w:ascii="Times New Roman" w:hAnsi="Times New Roman" w:cs="Times New Roman"/>
              </w:rPr>
              <w:t>ной литературы и ресурсов Интернета. Чтение рассказа «Смерть чиновника». Проект. По</w:t>
            </w:r>
            <w:r w:rsidRPr="00A67121">
              <w:rPr>
                <w:rFonts w:ascii="Times New Roman" w:hAnsi="Times New Roman" w:cs="Times New Roman"/>
              </w:rPr>
              <w:t>д</w:t>
            </w:r>
            <w:r w:rsidRPr="00A67121">
              <w:rPr>
                <w:rFonts w:ascii="Times New Roman" w:hAnsi="Times New Roman" w:cs="Times New Roman"/>
              </w:rPr>
              <w:t>готовка электронного альбома «„Белые ночи“ Достоевского в иллюстрациях русских х</w:t>
            </w:r>
            <w:r w:rsidRPr="00A67121">
              <w:rPr>
                <w:rFonts w:ascii="Times New Roman" w:hAnsi="Times New Roman" w:cs="Times New Roman"/>
              </w:rPr>
              <w:t>у</w:t>
            </w:r>
            <w:r w:rsidRPr="00A67121">
              <w:rPr>
                <w:rFonts w:ascii="Times New Roman" w:hAnsi="Times New Roman" w:cs="Times New Roman"/>
              </w:rPr>
              <w:t>дожников»</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lastRenderedPageBreak/>
              <w:t>20</w:t>
            </w:r>
            <w:r w:rsidR="00DA5CC5">
              <w:rPr>
                <w:rFonts w:ascii="Times New Roman" w:hAnsi="Times New Roman" w:cs="Times New Roman"/>
                <w:sz w:val="24"/>
                <w:szCs w:val="24"/>
                <w:lang w:eastAsia="ar-SA"/>
              </w:rPr>
              <w:t>.2</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5B2D81" w:rsidP="004908F7">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20.2</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lastRenderedPageBreak/>
              <w:t>6</w:t>
            </w:r>
            <w:r>
              <w:rPr>
                <w:rFonts w:ascii="Times New Roman" w:hAnsi="Times New Roman" w:cs="Times New Roman"/>
                <w:sz w:val="20"/>
                <w:szCs w:val="20"/>
              </w:rPr>
              <w:t>7</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4908F7">
            <w:pPr>
              <w:shd w:val="clear" w:color="auto" w:fill="FFFFFF"/>
              <w:spacing w:after="0" w:line="240" w:lineRule="auto"/>
              <w:ind w:left="57" w:right="57"/>
              <w:jc w:val="both"/>
              <w:rPr>
                <w:rFonts w:ascii="Times New Roman" w:hAnsi="Times New Roman" w:cs="Times New Roman"/>
                <w:i/>
                <w:sz w:val="24"/>
                <w:szCs w:val="24"/>
              </w:rPr>
            </w:pPr>
            <w:r w:rsidRPr="00A67121">
              <w:rPr>
                <w:rFonts w:ascii="Times New Roman" w:hAnsi="Times New Roman" w:cs="Times New Roman"/>
                <w:sz w:val="24"/>
                <w:szCs w:val="24"/>
              </w:rPr>
              <w:t>Эволюция образа главн</w:t>
            </w:r>
            <w:r w:rsidRPr="00A67121">
              <w:rPr>
                <w:rFonts w:ascii="Times New Roman" w:hAnsi="Times New Roman" w:cs="Times New Roman"/>
                <w:sz w:val="24"/>
                <w:szCs w:val="24"/>
              </w:rPr>
              <w:t>о</w:t>
            </w:r>
            <w:r w:rsidRPr="00A67121">
              <w:rPr>
                <w:rFonts w:ascii="Times New Roman" w:hAnsi="Times New Roman" w:cs="Times New Roman"/>
                <w:sz w:val="24"/>
                <w:szCs w:val="24"/>
              </w:rPr>
              <w:t>го героя в рассказе А.П.Чехова «Смерть ч</w:t>
            </w:r>
            <w:r w:rsidRPr="00A67121">
              <w:rPr>
                <w:rFonts w:ascii="Times New Roman" w:hAnsi="Times New Roman" w:cs="Times New Roman"/>
                <w:sz w:val="24"/>
                <w:szCs w:val="24"/>
              </w:rPr>
              <w:t>и</w:t>
            </w:r>
            <w:r w:rsidRPr="00A67121">
              <w:rPr>
                <w:rFonts w:ascii="Times New Roman" w:hAnsi="Times New Roman" w:cs="Times New Roman"/>
                <w:sz w:val="24"/>
                <w:szCs w:val="24"/>
              </w:rPr>
              <w:t>новника».</w:t>
            </w:r>
            <w:r w:rsidRPr="00A67121">
              <w:rPr>
                <w:rFonts w:ascii="Times New Roman" w:hAnsi="Times New Roman" w:cs="Times New Roman"/>
                <w:i/>
                <w:sz w:val="24"/>
                <w:szCs w:val="24"/>
              </w:rPr>
              <w:t xml:space="preserve"> </w:t>
            </w:r>
          </w:p>
          <w:p w:rsidR="00DA5CC5" w:rsidRPr="00A67121" w:rsidRDefault="00DA5CC5" w:rsidP="004908F7">
            <w:pPr>
              <w:spacing w:after="0" w:line="240" w:lineRule="auto"/>
              <w:ind w:left="57" w:right="57"/>
              <w:jc w:val="both"/>
              <w:rPr>
                <w:rFonts w:ascii="Times New Roman" w:hAnsi="Times New Roman" w:cs="Times New Roman"/>
                <w:sz w:val="24"/>
                <w:szCs w:val="24"/>
              </w:rPr>
            </w:pPr>
          </w:p>
          <w:p w:rsidR="00DA5CC5" w:rsidRPr="00A67121" w:rsidRDefault="00DA5CC5" w:rsidP="004908F7">
            <w:pPr>
              <w:spacing w:after="0" w:line="240" w:lineRule="auto"/>
              <w:ind w:left="57" w:right="57"/>
              <w:jc w:val="both"/>
              <w:rPr>
                <w:rFonts w:ascii="Times New Roman" w:hAnsi="Times New Roman" w:cs="Times New Roman"/>
                <w:sz w:val="24"/>
                <w:szCs w:val="24"/>
              </w:rPr>
            </w:pPr>
          </w:p>
        </w:tc>
        <w:tc>
          <w:tcPr>
            <w:tcW w:w="9065" w:type="dxa"/>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Конспектирование лекции учителя о Чехове. Подбор и обобщение дополнительного мат</w:t>
            </w:r>
            <w:r w:rsidRPr="00A67121">
              <w:rPr>
                <w:rFonts w:ascii="Times New Roman" w:hAnsi="Times New Roman" w:cs="Times New Roman"/>
              </w:rPr>
              <w:t>е</w:t>
            </w:r>
            <w:r w:rsidRPr="00A67121">
              <w:rPr>
                <w:rFonts w:ascii="Times New Roman" w:hAnsi="Times New Roman" w:cs="Times New Roman"/>
              </w:rPr>
              <w:t>риала о биографии и творчестве А. П. Чехова. Выразительное чтение рассказа (по ролям). Устное рецензирование выразительного чтения одноклассников, исполнения актёров (</w:t>
            </w:r>
            <w:proofErr w:type="gramStart"/>
            <w:r w:rsidRPr="00A67121">
              <w:rPr>
                <w:rFonts w:ascii="Times New Roman" w:hAnsi="Times New Roman" w:cs="Times New Roman"/>
              </w:rPr>
              <w:t>см</w:t>
            </w:r>
            <w:proofErr w:type="gramEnd"/>
            <w:r w:rsidRPr="00A67121">
              <w:rPr>
                <w:rFonts w:ascii="Times New Roman" w:hAnsi="Times New Roman" w:cs="Times New Roman"/>
              </w:rPr>
              <w:t>. задания фонохрестоматии). Составление лексических и историко-культурных комментар</w:t>
            </w:r>
            <w:r w:rsidRPr="00A67121">
              <w:rPr>
                <w:rFonts w:ascii="Times New Roman" w:hAnsi="Times New Roman" w:cs="Times New Roman"/>
              </w:rPr>
              <w:t>и</w:t>
            </w:r>
            <w:r w:rsidRPr="00A67121">
              <w:rPr>
                <w:rFonts w:ascii="Times New Roman" w:hAnsi="Times New Roman" w:cs="Times New Roman"/>
              </w:rPr>
              <w:t xml:space="preserve">ев. Характеристика сюжета рассказа, его тематики, проблематики, идейно-эмоционального содержания. Устный или письменный ответ на вопрос (с использованием цитирования). Участие в коллективном диалоге. Анализ различных форм выражения авторской позиции. Практическая работа. Характеристика </w:t>
            </w:r>
            <w:proofErr w:type="spellStart"/>
            <w:r w:rsidRPr="00A67121">
              <w:rPr>
                <w:rFonts w:ascii="Times New Roman" w:hAnsi="Times New Roman" w:cs="Times New Roman"/>
              </w:rPr>
              <w:t>Червякова</w:t>
            </w:r>
            <w:proofErr w:type="spellEnd"/>
            <w:r w:rsidRPr="00A67121">
              <w:rPr>
                <w:rFonts w:ascii="Times New Roman" w:hAnsi="Times New Roman" w:cs="Times New Roman"/>
              </w:rPr>
              <w:t xml:space="preserve"> и средства создания его образа. Подбор цитат на тему «„Маленький человек“ в рассказе Чехова». Самостоятельная работа. Ко</w:t>
            </w:r>
            <w:r w:rsidRPr="00A67121">
              <w:rPr>
                <w:rFonts w:ascii="Times New Roman" w:hAnsi="Times New Roman" w:cs="Times New Roman"/>
              </w:rPr>
              <w:t>н</w:t>
            </w:r>
            <w:r w:rsidRPr="00A67121">
              <w:rPr>
                <w:rFonts w:ascii="Times New Roman" w:hAnsi="Times New Roman" w:cs="Times New Roman"/>
              </w:rPr>
              <w:t xml:space="preserve">спектирование статьи учебника о Чехове. Письменный ответ на вопрос «Почему рассказ Чехова называется „Смерть чиновника“, а не „Смерть </w:t>
            </w:r>
            <w:proofErr w:type="spellStart"/>
            <w:r w:rsidRPr="00A67121">
              <w:rPr>
                <w:rFonts w:ascii="Times New Roman" w:hAnsi="Times New Roman" w:cs="Times New Roman"/>
              </w:rPr>
              <w:t>Червякова</w:t>
            </w:r>
            <w:proofErr w:type="spellEnd"/>
            <w:r w:rsidRPr="00A67121">
              <w:rPr>
                <w:rFonts w:ascii="Times New Roman" w:hAnsi="Times New Roman" w:cs="Times New Roman"/>
              </w:rPr>
              <w:t>“?». Чтение рассказа «То</w:t>
            </w:r>
            <w:r w:rsidRPr="00A67121">
              <w:rPr>
                <w:rFonts w:ascii="Times New Roman" w:hAnsi="Times New Roman" w:cs="Times New Roman"/>
              </w:rPr>
              <w:t>с</w:t>
            </w:r>
            <w:r w:rsidRPr="00A67121">
              <w:rPr>
                <w:rFonts w:ascii="Times New Roman" w:hAnsi="Times New Roman" w:cs="Times New Roman"/>
              </w:rPr>
              <w:t>ка»</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26</w:t>
            </w:r>
            <w:r w:rsidR="00DA5CC5">
              <w:rPr>
                <w:rFonts w:ascii="Times New Roman" w:hAnsi="Times New Roman" w:cs="Times New Roman"/>
                <w:sz w:val="24"/>
                <w:szCs w:val="24"/>
                <w:lang w:eastAsia="ar-SA"/>
              </w:rPr>
              <w:t>.2</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5B2D81" w:rsidP="004908F7">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25.2</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0"/>
                <w:szCs w:val="20"/>
              </w:rPr>
            </w:pPr>
            <w:r>
              <w:rPr>
                <w:rFonts w:ascii="Times New Roman" w:hAnsi="Times New Roman" w:cs="Times New Roman"/>
                <w:sz w:val="20"/>
                <w:szCs w:val="20"/>
              </w:rPr>
              <w:t>68</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Тема одиночества чел</w:t>
            </w:r>
            <w:r w:rsidRPr="00A67121">
              <w:rPr>
                <w:rFonts w:ascii="Times New Roman" w:hAnsi="Times New Roman" w:cs="Times New Roman"/>
                <w:sz w:val="24"/>
                <w:szCs w:val="24"/>
              </w:rPr>
              <w:t>о</w:t>
            </w:r>
            <w:r w:rsidRPr="00A67121">
              <w:rPr>
                <w:rFonts w:ascii="Times New Roman" w:hAnsi="Times New Roman" w:cs="Times New Roman"/>
                <w:sz w:val="24"/>
                <w:szCs w:val="24"/>
              </w:rPr>
              <w:t xml:space="preserve">века в мире в рассказе А.П.Чехова «Тоска». </w:t>
            </w:r>
          </w:p>
          <w:p w:rsidR="00DA5CC5" w:rsidRPr="00A67121" w:rsidRDefault="00DA5CC5" w:rsidP="004908F7">
            <w:pPr>
              <w:spacing w:after="0" w:line="240" w:lineRule="auto"/>
              <w:ind w:left="57" w:right="57"/>
              <w:jc w:val="both"/>
              <w:rPr>
                <w:rFonts w:ascii="Times New Roman" w:hAnsi="Times New Roman" w:cs="Times New Roman"/>
                <w:sz w:val="24"/>
                <w:szCs w:val="24"/>
              </w:rPr>
            </w:pPr>
          </w:p>
        </w:tc>
        <w:tc>
          <w:tcPr>
            <w:tcW w:w="9065" w:type="dxa"/>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Выразительное чтение рассказа (по ролям). Устное рецензирование выразительного чтения одноклассников, исполнения актёров (</w:t>
            </w:r>
            <w:proofErr w:type="gramStart"/>
            <w:r w:rsidRPr="00A67121">
              <w:rPr>
                <w:rFonts w:ascii="Times New Roman" w:hAnsi="Times New Roman" w:cs="Times New Roman"/>
              </w:rPr>
              <w:t>см</w:t>
            </w:r>
            <w:proofErr w:type="gramEnd"/>
            <w:r w:rsidRPr="00A67121">
              <w:rPr>
                <w:rFonts w:ascii="Times New Roman" w:hAnsi="Times New Roman" w:cs="Times New Roman"/>
              </w:rPr>
              <w:t>. задания фонохрестоматии). Составление лексич</w:t>
            </w:r>
            <w:r w:rsidRPr="00A67121">
              <w:rPr>
                <w:rFonts w:ascii="Times New Roman" w:hAnsi="Times New Roman" w:cs="Times New Roman"/>
              </w:rPr>
              <w:t>е</w:t>
            </w:r>
            <w:r w:rsidRPr="00A67121">
              <w:rPr>
                <w:rFonts w:ascii="Times New Roman" w:hAnsi="Times New Roman" w:cs="Times New Roman"/>
              </w:rPr>
              <w:t>ских и историко-культурных комментариев. Характеристика сюжета рассказа, его тематики, проблематики, идейно-эмоционального с</w:t>
            </w:r>
            <w:proofErr w:type="gramStart"/>
            <w:r w:rsidRPr="00A67121">
              <w:rPr>
                <w:rFonts w:ascii="Times New Roman" w:hAnsi="Times New Roman" w:cs="Times New Roman"/>
              </w:rPr>
              <w:t>о-</w:t>
            </w:r>
            <w:proofErr w:type="gramEnd"/>
            <w:r w:rsidRPr="00A67121">
              <w:rPr>
                <w:rFonts w:ascii="Times New Roman" w:hAnsi="Times New Roman" w:cs="Times New Roman"/>
              </w:rPr>
              <w:t xml:space="preserve"> держания. Устный или письменный ответ на в</w:t>
            </w:r>
            <w:r w:rsidRPr="00A67121">
              <w:rPr>
                <w:rFonts w:ascii="Times New Roman" w:hAnsi="Times New Roman" w:cs="Times New Roman"/>
              </w:rPr>
              <w:t>о</w:t>
            </w:r>
            <w:r w:rsidRPr="00A67121">
              <w:rPr>
                <w:rFonts w:ascii="Times New Roman" w:hAnsi="Times New Roman" w:cs="Times New Roman"/>
              </w:rPr>
              <w:t>прос (с использованием цитирования). Участие в коллективном диалоге. Работа со словарём литературоведческих терминов. Подбор примеров, иллюстрирующих понятие «рассказ». Практическая работа. Характеристика Ионы и средства создания его образа. Подбор цитат на тему «Образ города в рассказе». Самостоятельная работа. Письменный ответ на вопрос «Можно ли считать рассказ „Тоска“ важным и для нашего времени?». Подбор материала и подготовка сообщения о биографии и творчестве Бунина в период эмиграции и истории создания сборника «Тёмные аллеи» с использованием материалов практикума «Читаем, д</w:t>
            </w:r>
            <w:r w:rsidRPr="00A67121">
              <w:rPr>
                <w:rFonts w:ascii="Times New Roman" w:hAnsi="Times New Roman" w:cs="Times New Roman"/>
              </w:rPr>
              <w:t>у</w:t>
            </w:r>
            <w:r w:rsidRPr="00A67121">
              <w:rPr>
                <w:rFonts w:ascii="Times New Roman" w:hAnsi="Times New Roman" w:cs="Times New Roman"/>
              </w:rPr>
              <w:t>маем, спорим…», справочной литературы и ресурсов Интернета. Проект. Составление ко</w:t>
            </w:r>
            <w:r w:rsidRPr="00A67121">
              <w:rPr>
                <w:rFonts w:ascii="Times New Roman" w:hAnsi="Times New Roman" w:cs="Times New Roman"/>
              </w:rPr>
              <w:t>л</w:t>
            </w:r>
            <w:r w:rsidRPr="00A67121">
              <w:rPr>
                <w:rFonts w:ascii="Times New Roman" w:hAnsi="Times New Roman" w:cs="Times New Roman"/>
              </w:rPr>
              <w:t>лективного иллюстрированного электронного сборника рефератов на тему «Эволюция о</w:t>
            </w:r>
            <w:r w:rsidRPr="00A67121">
              <w:rPr>
                <w:rFonts w:ascii="Times New Roman" w:hAnsi="Times New Roman" w:cs="Times New Roman"/>
              </w:rPr>
              <w:t>б</w:t>
            </w:r>
            <w:r w:rsidRPr="00A67121">
              <w:rPr>
                <w:rFonts w:ascii="Times New Roman" w:hAnsi="Times New Roman" w:cs="Times New Roman"/>
              </w:rPr>
              <w:t>раза „маленького человека“ в русской литературе XIX века»</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27</w:t>
            </w:r>
            <w:r w:rsidR="00DA5CC5">
              <w:rPr>
                <w:rFonts w:ascii="Times New Roman" w:hAnsi="Times New Roman" w:cs="Times New Roman"/>
                <w:sz w:val="24"/>
                <w:szCs w:val="24"/>
                <w:lang w:eastAsia="ar-SA"/>
              </w:rPr>
              <w:t>.2</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5B2D81" w:rsidP="004908F7">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27.2</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0"/>
                <w:szCs w:val="20"/>
              </w:rPr>
            </w:pPr>
            <w:r>
              <w:rPr>
                <w:rFonts w:ascii="Times New Roman" w:hAnsi="Times New Roman" w:cs="Times New Roman"/>
                <w:sz w:val="20"/>
                <w:szCs w:val="20"/>
              </w:rPr>
              <w:t>69</w:t>
            </w:r>
          </w:p>
        </w:tc>
        <w:tc>
          <w:tcPr>
            <w:tcW w:w="2974" w:type="dxa"/>
            <w:gridSpan w:val="2"/>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r w:rsidRPr="00AB317B">
              <w:rPr>
                <w:rFonts w:ascii="Times New Roman" w:hAnsi="Times New Roman" w:cs="Times New Roman"/>
                <w:b/>
                <w:sz w:val="24"/>
                <w:szCs w:val="24"/>
              </w:rPr>
              <w:t>Р.Р.Подготовка к соч</w:t>
            </w:r>
            <w:r w:rsidRPr="00AB317B">
              <w:rPr>
                <w:rFonts w:ascii="Times New Roman" w:hAnsi="Times New Roman" w:cs="Times New Roman"/>
                <w:b/>
                <w:sz w:val="24"/>
                <w:szCs w:val="24"/>
              </w:rPr>
              <w:t>и</w:t>
            </w:r>
            <w:r w:rsidRPr="00AB317B">
              <w:rPr>
                <w:rFonts w:ascii="Times New Roman" w:hAnsi="Times New Roman" w:cs="Times New Roman"/>
                <w:b/>
                <w:sz w:val="24"/>
                <w:szCs w:val="24"/>
              </w:rPr>
              <w:t>нению-ответу</w:t>
            </w:r>
            <w:r w:rsidRPr="00A67121">
              <w:rPr>
                <w:rFonts w:ascii="Times New Roman" w:hAnsi="Times New Roman" w:cs="Times New Roman"/>
                <w:sz w:val="24"/>
                <w:szCs w:val="24"/>
              </w:rPr>
              <w:t xml:space="preserve"> на пр</w:t>
            </w:r>
            <w:r w:rsidRPr="00A67121">
              <w:rPr>
                <w:rFonts w:ascii="Times New Roman" w:hAnsi="Times New Roman" w:cs="Times New Roman"/>
                <w:sz w:val="24"/>
                <w:szCs w:val="24"/>
              </w:rPr>
              <w:t>о</w:t>
            </w:r>
            <w:r w:rsidRPr="00A67121">
              <w:rPr>
                <w:rFonts w:ascii="Times New Roman" w:hAnsi="Times New Roman" w:cs="Times New Roman"/>
                <w:sz w:val="24"/>
                <w:szCs w:val="24"/>
              </w:rPr>
              <w:t>блемный вопрос «В чем особенности изображ</w:t>
            </w:r>
            <w:r w:rsidRPr="00A67121">
              <w:rPr>
                <w:rFonts w:ascii="Times New Roman" w:hAnsi="Times New Roman" w:cs="Times New Roman"/>
                <w:sz w:val="24"/>
                <w:szCs w:val="24"/>
              </w:rPr>
              <w:t>е</w:t>
            </w:r>
            <w:r w:rsidRPr="00A67121">
              <w:rPr>
                <w:rFonts w:ascii="Times New Roman" w:hAnsi="Times New Roman" w:cs="Times New Roman"/>
                <w:sz w:val="24"/>
                <w:szCs w:val="24"/>
              </w:rPr>
              <w:t xml:space="preserve">ния внутреннего мира </w:t>
            </w:r>
            <w:r w:rsidRPr="00A67121">
              <w:rPr>
                <w:rFonts w:ascii="Times New Roman" w:hAnsi="Times New Roman" w:cs="Times New Roman"/>
                <w:sz w:val="24"/>
                <w:szCs w:val="24"/>
              </w:rPr>
              <w:lastRenderedPageBreak/>
              <w:t>героев русской литерат</w:t>
            </w:r>
            <w:r w:rsidRPr="00A67121">
              <w:rPr>
                <w:rFonts w:ascii="Times New Roman" w:hAnsi="Times New Roman" w:cs="Times New Roman"/>
                <w:sz w:val="24"/>
                <w:szCs w:val="24"/>
              </w:rPr>
              <w:t>у</w:t>
            </w:r>
            <w:r w:rsidRPr="00A67121">
              <w:rPr>
                <w:rFonts w:ascii="Times New Roman" w:hAnsi="Times New Roman" w:cs="Times New Roman"/>
                <w:sz w:val="24"/>
                <w:szCs w:val="24"/>
              </w:rPr>
              <w:t xml:space="preserve">ры </w:t>
            </w:r>
            <w:r w:rsidRPr="00A67121">
              <w:rPr>
                <w:rFonts w:ascii="Times New Roman" w:hAnsi="Times New Roman" w:cs="Times New Roman"/>
                <w:sz w:val="24"/>
                <w:szCs w:val="24"/>
                <w:lang w:val="en-US"/>
              </w:rPr>
              <w:t>XIX</w:t>
            </w:r>
            <w:r w:rsidRPr="00A67121">
              <w:rPr>
                <w:rFonts w:ascii="Times New Roman" w:hAnsi="Times New Roman" w:cs="Times New Roman"/>
                <w:sz w:val="24"/>
                <w:szCs w:val="24"/>
              </w:rPr>
              <w:t xml:space="preserve"> века»</w:t>
            </w:r>
          </w:p>
          <w:p w:rsidR="00DA5CC5" w:rsidRPr="00A67121" w:rsidRDefault="00DA5CC5" w:rsidP="004F2535">
            <w:pPr>
              <w:shd w:val="clear" w:color="auto" w:fill="FFFFFF"/>
              <w:spacing w:after="0" w:line="240" w:lineRule="auto"/>
              <w:ind w:left="57" w:right="57"/>
              <w:jc w:val="both"/>
              <w:rPr>
                <w:rFonts w:ascii="Times New Roman" w:hAnsi="Times New Roman" w:cs="Times New Roman"/>
                <w:sz w:val="24"/>
                <w:szCs w:val="24"/>
              </w:rPr>
            </w:pPr>
          </w:p>
        </w:tc>
        <w:tc>
          <w:tcPr>
            <w:tcW w:w="9065" w:type="dxa"/>
          </w:tcPr>
          <w:p w:rsidR="00DA5CC5" w:rsidRPr="00AB63A5" w:rsidRDefault="00DA5CC5" w:rsidP="004908F7">
            <w:pPr>
              <w:spacing w:after="0" w:line="240" w:lineRule="auto"/>
              <w:ind w:left="57" w:right="57"/>
              <w:jc w:val="both"/>
              <w:rPr>
                <w:rFonts w:ascii="Times New Roman" w:hAnsi="Times New Roman" w:cs="Times New Roman"/>
                <w:sz w:val="24"/>
                <w:szCs w:val="24"/>
              </w:rPr>
            </w:pPr>
            <w:r w:rsidRPr="00AB63A5">
              <w:rPr>
                <w:rFonts w:ascii="Times New Roman" w:hAnsi="Times New Roman" w:cs="Times New Roman"/>
                <w:sz w:val="24"/>
                <w:szCs w:val="24"/>
              </w:rPr>
              <w:lastRenderedPageBreak/>
              <w:t>Подбор материала и подготовка сообщения о биографии и творчестве Бунина в п</w:t>
            </w:r>
            <w:r w:rsidRPr="00AB63A5">
              <w:rPr>
                <w:rFonts w:ascii="Times New Roman" w:hAnsi="Times New Roman" w:cs="Times New Roman"/>
                <w:sz w:val="24"/>
                <w:szCs w:val="24"/>
              </w:rPr>
              <w:t>е</w:t>
            </w:r>
            <w:r w:rsidRPr="00AB63A5">
              <w:rPr>
                <w:rFonts w:ascii="Times New Roman" w:hAnsi="Times New Roman" w:cs="Times New Roman"/>
                <w:sz w:val="24"/>
                <w:szCs w:val="24"/>
              </w:rPr>
              <w:t>риод эмиграции и истории создания сборника «Тёмные аллеи» с использованием материалов практикума «Читаем, думаем, спорим…», справочной литературы и р</w:t>
            </w:r>
            <w:r w:rsidRPr="00AB63A5">
              <w:rPr>
                <w:rFonts w:ascii="Times New Roman" w:hAnsi="Times New Roman" w:cs="Times New Roman"/>
                <w:sz w:val="24"/>
                <w:szCs w:val="24"/>
              </w:rPr>
              <w:t>е</w:t>
            </w:r>
            <w:r w:rsidRPr="00AB63A5">
              <w:rPr>
                <w:rFonts w:ascii="Times New Roman" w:hAnsi="Times New Roman" w:cs="Times New Roman"/>
                <w:sz w:val="24"/>
                <w:szCs w:val="24"/>
              </w:rPr>
              <w:t>сурсов Интернета.</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2.3</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5B2D81" w:rsidP="004908F7">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2.3</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4908F7">
            <w:pPr>
              <w:spacing w:after="0" w:line="240" w:lineRule="auto"/>
              <w:ind w:left="57" w:right="57"/>
              <w:jc w:val="both"/>
              <w:rPr>
                <w:rFonts w:ascii="Times New Roman" w:hAnsi="Times New Roman" w:cs="Times New Roman"/>
                <w:sz w:val="24"/>
                <w:szCs w:val="24"/>
              </w:rPr>
            </w:pPr>
          </w:p>
        </w:tc>
      </w:tr>
      <w:tr w:rsidR="00DA5CC5" w:rsidRPr="00A67121" w:rsidTr="00DA5CC5">
        <w:tc>
          <w:tcPr>
            <w:tcW w:w="14455" w:type="dxa"/>
            <w:gridSpan w:val="6"/>
            <w:tcBorders>
              <w:top w:val="single" w:sz="4" w:space="0" w:color="auto"/>
              <w:left w:val="single" w:sz="4" w:space="0" w:color="auto"/>
              <w:bottom w:val="single" w:sz="4" w:space="0" w:color="auto"/>
              <w:right w:val="single" w:sz="4" w:space="0" w:color="auto"/>
            </w:tcBorders>
          </w:tcPr>
          <w:p w:rsidR="00DA5CC5" w:rsidRPr="00A67121" w:rsidRDefault="00DA5CC5" w:rsidP="007A1781">
            <w:pPr>
              <w:spacing w:after="0" w:line="240" w:lineRule="auto"/>
              <w:ind w:left="57" w:right="57"/>
              <w:jc w:val="center"/>
              <w:rPr>
                <w:rFonts w:ascii="Times New Roman" w:hAnsi="Times New Roman" w:cs="Times New Roman"/>
                <w:sz w:val="24"/>
                <w:szCs w:val="24"/>
              </w:rPr>
            </w:pPr>
            <w:r w:rsidRPr="00A67121">
              <w:rPr>
                <w:rFonts w:ascii="Times New Roman" w:hAnsi="Times New Roman" w:cs="Times New Roman"/>
                <w:b/>
                <w:sz w:val="24"/>
                <w:szCs w:val="24"/>
              </w:rPr>
              <w:lastRenderedPageBreak/>
              <w:t>Разде</w:t>
            </w:r>
            <w:r>
              <w:rPr>
                <w:rFonts w:ascii="Times New Roman" w:hAnsi="Times New Roman" w:cs="Times New Roman"/>
                <w:b/>
                <w:sz w:val="24"/>
                <w:szCs w:val="24"/>
              </w:rPr>
              <w:t>л 5. Литература ХХ века (2</w:t>
            </w:r>
            <w:r w:rsidRPr="00755457">
              <w:rPr>
                <w:rFonts w:ascii="Times New Roman" w:hAnsi="Times New Roman" w:cs="Times New Roman"/>
                <w:b/>
                <w:sz w:val="24"/>
                <w:szCs w:val="24"/>
              </w:rPr>
              <w:t>4</w:t>
            </w:r>
            <w:r w:rsidRPr="00A67121">
              <w:rPr>
                <w:rFonts w:ascii="Times New Roman" w:hAnsi="Times New Roman" w:cs="Times New Roman"/>
                <w:b/>
                <w:sz w:val="24"/>
                <w:szCs w:val="24"/>
              </w:rPr>
              <w:t xml:space="preserve"> ч.)</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7A1781">
            <w:pPr>
              <w:spacing w:after="0" w:line="240" w:lineRule="auto"/>
              <w:ind w:left="57" w:right="57"/>
              <w:jc w:val="center"/>
              <w:rPr>
                <w:rFonts w:ascii="Times New Roman" w:hAnsi="Times New Roman" w:cs="Times New Roman"/>
                <w:b/>
                <w:sz w:val="24"/>
                <w:szCs w:val="24"/>
              </w:rPr>
            </w:pP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7A1781">
            <w:pPr>
              <w:spacing w:after="0" w:line="240" w:lineRule="auto"/>
              <w:ind w:left="57" w:right="57"/>
              <w:jc w:val="center"/>
              <w:rPr>
                <w:rFonts w:ascii="Times New Roman" w:hAnsi="Times New Roman" w:cs="Times New Roman"/>
                <w:b/>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096C33">
            <w:pPr>
              <w:spacing w:after="0" w:line="240" w:lineRule="auto"/>
              <w:ind w:left="57" w:right="57"/>
              <w:jc w:val="both"/>
              <w:rPr>
                <w:rFonts w:ascii="Times New Roman" w:hAnsi="Times New Roman" w:cs="Times New Roman"/>
                <w:sz w:val="20"/>
                <w:szCs w:val="20"/>
              </w:rPr>
            </w:pPr>
            <w:r>
              <w:rPr>
                <w:rFonts w:ascii="Times New Roman" w:hAnsi="Times New Roman" w:cs="Times New Roman"/>
                <w:sz w:val="20"/>
                <w:szCs w:val="20"/>
              </w:rPr>
              <w:t>70</w:t>
            </w:r>
          </w:p>
        </w:tc>
        <w:tc>
          <w:tcPr>
            <w:tcW w:w="2407" w:type="dxa"/>
            <w:tcBorders>
              <w:top w:val="single" w:sz="4" w:space="0" w:color="auto"/>
              <w:left w:val="single" w:sz="4" w:space="0" w:color="auto"/>
              <w:bottom w:val="single" w:sz="4" w:space="0" w:color="auto"/>
              <w:right w:val="single" w:sz="4" w:space="0" w:color="auto"/>
            </w:tcBorders>
          </w:tcPr>
          <w:p w:rsidR="00DA5CC5" w:rsidRPr="00A67121" w:rsidRDefault="00DA5CC5" w:rsidP="00096C33">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xml:space="preserve">Русская литература </w:t>
            </w:r>
            <w:r w:rsidRPr="00A67121">
              <w:rPr>
                <w:rFonts w:ascii="Times New Roman" w:hAnsi="Times New Roman" w:cs="Times New Roman"/>
                <w:sz w:val="24"/>
                <w:szCs w:val="24"/>
                <w:lang w:val="en-US"/>
              </w:rPr>
              <w:t>XX</w:t>
            </w:r>
            <w:r w:rsidRPr="00A67121">
              <w:rPr>
                <w:rFonts w:ascii="Times New Roman" w:hAnsi="Times New Roman" w:cs="Times New Roman"/>
                <w:sz w:val="24"/>
                <w:szCs w:val="24"/>
              </w:rPr>
              <w:t xml:space="preserve"> века: разноо</w:t>
            </w:r>
            <w:r w:rsidRPr="00A67121">
              <w:rPr>
                <w:rFonts w:ascii="Times New Roman" w:hAnsi="Times New Roman" w:cs="Times New Roman"/>
                <w:sz w:val="24"/>
                <w:szCs w:val="24"/>
              </w:rPr>
              <w:t>б</w:t>
            </w:r>
            <w:r w:rsidRPr="00A67121">
              <w:rPr>
                <w:rFonts w:ascii="Times New Roman" w:hAnsi="Times New Roman" w:cs="Times New Roman"/>
                <w:sz w:val="24"/>
                <w:szCs w:val="24"/>
              </w:rPr>
              <w:t>разие жанров и н</w:t>
            </w:r>
            <w:r w:rsidRPr="00A67121">
              <w:rPr>
                <w:rFonts w:ascii="Times New Roman" w:hAnsi="Times New Roman" w:cs="Times New Roman"/>
                <w:sz w:val="24"/>
                <w:szCs w:val="24"/>
              </w:rPr>
              <w:t>а</w:t>
            </w:r>
            <w:r w:rsidRPr="00A67121">
              <w:rPr>
                <w:rFonts w:ascii="Times New Roman" w:hAnsi="Times New Roman" w:cs="Times New Roman"/>
                <w:sz w:val="24"/>
                <w:szCs w:val="24"/>
              </w:rPr>
              <w:t xml:space="preserve">правлений. </w:t>
            </w:r>
          </w:p>
          <w:p w:rsidR="00DA5CC5" w:rsidRPr="00A67121" w:rsidRDefault="00DA5CC5" w:rsidP="00096C33">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И. А. Бунин. «Тё</w:t>
            </w:r>
            <w:r w:rsidRPr="00A67121">
              <w:rPr>
                <w:rFonts w:ascii="Times New Roman" w:hAnsi="Times New Roman" w:cs="Times New Roman"/>
              </w:rPr>
              <w:t>м</w:t>
            </w:r>
            <w:r w:rsidRPr="00A67121">
              <w:rPr>
                <w:rFonts w:ascii="Times New Roman" w:hAnsi="Times New Roman" w:cs="Times New Roman"/>
              </w:rPr>
              <w:t>ные аллеи»: пробл</w:t>
            </w:r>
            <w:r w:rsidRPr="00A67121">
              <w:rPr>
                <w:rFonts w:ascii="Times New Roman" w:hAnsi="Times New Roman" w:cs="Times New Roman"/>
              </w:rPr>
              <w:t>е</w:t>
            </w:r>
            <w:r w:rsidRPr="00A67121">
              <w:rPr>
                <w:rFonts w:ascii="Times New Roman" w:hAnsi="Times New Roman" w:cs="Times New Roman"/>
              </w:rPr>
              <w:t>матика и о</w:t>
            </w:r>
            <w:proofErr w:type="gramStart"/>
            <w:r w:rsidRPr="00A67121">
              <w:rPr>
                <w:rFonts w:ascii="Times New Roman" w:hAnsi="Times New Roman" w:cs="Times New Roman"/>
              </w:rPr>
              <w:t>б-</w:t>
            </w:r>
            <w:proofErr w:type="gramEnd"/>
            <w:r w:rsidRPr="00A67121">
              <w:rPr>
                <w:rFonts w:ascii="Times New Roman" w:hAnsi="Times New Roman" w:cs="Times New Roman"/>
              </w:rPr>
              <w:t xml:space="preserve"> разы. Слово о писателе. Печальная история любви людей из ра</w:t>
            </w:r>
            <w:r w:rsidRPr="00A67121">
              <w:rPr>
                <w:rFonts w:ascii="Times New Roman" w:hAnsi="Times New Roman" w:cs="Times New Roman"/>
              </w:rPr>
              <w:t>з</w:t>
            </w:r>
            <w:r w:rsidRPr="00A67121">
              <w:rPr>
                <w:rFonts w:ascii="Times New Roman" w:hAnsi="Times New Roman" w:cs="Times New Roman"/>
              </w:rPr>
              <w:t>ных социальных сл</w:t>
            </w:r>
            <w:r w:rsidRPr="00A67121">
              <w:rPr>
                <w:rFonts w:ascii="Times New Roman" w:hAnsi="Times New Roman" w:cs="Times New Roman"/>
              </w:rPr>
              <w:t>о</w:t>
            </w:r>
            <w:r w:rsidRPr="00A67121">
              <w:rPr>
                <w:rFonts w:ascii="Times New Roman" w:hAnsi="Times New Roman" w:cs="Times New Roman"/>
              </w:rPr>
              <w:t>ёв</w:t>
            </w:r>
          </w:p>
          <w:p w:rsidR="00DA5CC5" w:rsidRPr="00A67121" w:rsidRDefault="00DA5CC5" w:rsidP="004F2535">
            <w:pPr>
              <w:spacing w:after="0" w:line="240" w:lineRule="auto"/>
              <w:ind w:left="57" w:right="57"/>
              <w:jc w:val="both"/>
              <w:rPr>
                <w:rFonts w:ascii="Times New Roman" w:hAnsi="Times New Roman" w:cs="Times New Roman"/>
                <w:sz w:val="24"/>
                <w:szCs w:val="24"/>
              </w:rPr>
            </w:pPr>
          </w:p>
        </w:tc>
        <w:tc>
          <w:tcPr>
            <w:tcW w:w="9632" w:type="dxa"/>
            <w:gridSpan w:val="2"/>
          </w:tcPr>
          <w:p w:rsidR="00DA5CC5" w:rsidRPr="00A67121" w:rsidRDefault="00DA5CC5" w:rsidP="00096C33">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 xml:space="preserve">Конспектирование лекции учителя о русской </w:t>
            </w:r>
            <w:proofErr w:type="spellStart"/>
            <w:proofErr w:type="gramStart"/>
            <w:r w:rsidRPr="00A67121">
              <w:rPr>
                <w:rFonts w:ascii="Times New Roman" w:hAnsi="Times New Roman" w:cs="Times New Roman"/>
              </w:rPr>
              <w:t>лите-ратуре</w:t>
            </w:r>
            <w:proofErr w:type="spellEnd"/>
            <w:proofErr w:type="gramEnd"/>
            <w:r w:rsidRPr="00A67121">
              <w:rPr>
                <w:rFonts w:ascii="Times New Roman" w:hAnsi="Times New Roman" w:cs="Times New Roman"/>
              </w:rPr>
              <w:t xml:space="preserve"> XX века и творчестве Бунина. Сообщ</w:t>
            </w:r>
            <w:r w:rsidRPr="00A67121">
              <w:rPr>
                <w:rFonts w:ascii="Times New Roman" w:hAnsi="Times New Roman" w:cs="Times New Roman"/>
              </w:rPr>
              <w:t>е</w:t>
            </w:r>
            <w:r w:rsidRPr="00A67121">
              <w:rPr>
                <w:rFonts w:ascii="Times New Roman" w:hAnsi="Times New Roman" w:cs="Times New Roman"/>
              </w:rPr>
              <w:t>ние о биографии и творчестве Бунина периода эмиграции, истории создания сборника «Тёмные аллеи». Выразительное чтение рассказа. Устное рецензирование выразительного чтения одн</w:t>
            </w:r>
            <w:r w:rsidRPr="00A67121">
              <w:rPr>
                <w:rFonts w:ascii="Times New Roman" w:hAnsi="Times New Roman" w:cs="Times New Roman"/>
              </w:rPr>
              <w:t>о</w:t>
            </w:r>
            <w:r w:rsidRPr="00A67121">
              <w:rPr>
                <w:rFonts w:ascii="Times New Roman" w:hAnsi="Times New Roman" w:cs="Times New Roman"/>
              </w:rPr>
              <w:t>классников, исполнения актёров (</w:t>
            </w:r>
            <w:proofErr w:type="gramStart"/>
            <w:r w:rsidRPr="00A67121">
              <w:rPr>
                <w:rFonts w:ascii="Times New Roman" w:hAnsi="Times New Roman" w:cs="Times New Roman"/>
              </w:rPr>
              <w:t>см</w:t>
            </w:r>
            <w:proofErr w:type="gramEnd"/>
            <w:r w:rsidRPr="00A67121">
              <w:rPr>
                <w:rFonts w:ascii="Times New Roman" w:hAnsi="Times New Roman" w:cs="Times New Roman"/>
              </w:rPr>
              <w:t>. задания фонохрестоматии). Составление лексических и и</w:t>
            </w:r>
            <w:r w:rsidRPr="00A67121">
              <w:rPr>
                <w:rFonts w:ascii="Times New Roman" w:hAnsi="Times New Roman" w:cs="Times New Roman"/>
              </w:rPr>
              <w:t>с</w:t>
            </w:r>
            <w:r w:rsidRPr="00A67121">
              <w:rPr>
                <w:rFonts w:ascii="Times New Roman" w:hAnsi="Times New Roman" w:cs="Times New Roman"/>
              </w:rPr>
              <w:t>торико-культурных комментариев. Характеристика сюжета рассказа, его тематики, проблематики, идейно-эмоционального содержания. Устный или письменный ответ на вопрос, в том числе с и</w:t>
            </w:r>
            <w:r w:rsidRPr="00A67121">
              <w:rPr>
                <w:rFonts w:ascii="Times New Roman" w:hAnsi="Times New Roman" w:cs="Times New Roman"/>
              </w:rPr>
              <w:t>с</w:t>
            </w:r>
            <w:r w:rsidRPr="00A67121">
              <w:rPr>
                <w:rFonts w:ascii="Times New Roman" w:hAnsi="Times New Roman" w:cs="Times New Roman"/>
              </w:rPr>
              <w:t>пользованием цитирования. Участие в коллективном диалоге. Практическая работа. Характер</w:t>
            </w:r>
            <w:r w:rsidRPr="00A67121">
              <w:rPr>
                <w:rFonts w:ascii="Times New Roman" w:hAnsi="Times New Roman" w:cs="Times New Roman"/>
              </w:rPr>
              <w:t>и</w:t>
            </w:r>
            <w:r w:rsidRPr="00A67121">
              <w:rPr>
                <w:rFonts w:ascii="Times New Roman" w:hAnsi="Times New Roman" w:cs="Times New Roman"/>
              </w:rPr>
              <w:t>стика героев рассказа и средств создания их образов, сопоставительная характеристика персон</w:t>
            </w:r>
            <w:r w:rsidRPr="00A67121">
              <w:rPr>
                <w:rFonts w:ascii="Times New Roman" w:hAnsi="Times New Roman" w:cs="Times New Roman"/>
              </w:rPr>
              <w:t>а</w:t>
            </w:r>
            <w:r w:rsidRPr="00A67121">
              <w:rPr>
                <w:rFonts w:ascii="Times New Roman" w:hAnsi="Times New Roman" w:cs="Times New Roman"/>
              </w:rPr>
              <w:t>жей. Самостоятельная работа. Конспектирование статьи учебника о Бунине. Письменный ответ на один из вопросов: 1. Почему любовь героев рассказа не стала началом их общей жизни и судьбы? 2. Почему Надежда не смогла простить Николая Алексеевича? Индивидуальная работа по подг</w:t>
            </w:r>
            <w:r w:rsidRPr="00A67121">
              <w:rPr>
                <w:rFonts w:ascii="Times New Roman" w:hAnsi="Times New Roman" w:cs="Times New Roman"/>
              </w:rPr>
              <w:t>о</w:t>
            </w:r>
            <w:r w:rsidRPr="00A67121">
              <w:rPr>
                <w:rFonts w:ascii="Times New Roman" w:hAnsi="Times New Roman" w:cs="Times New Roman"/>
              </w:rPr>
              <w:t>товке рефератов и докладов о русской литературе ХХ века с последующим рецензированием и обсуждением наиболее интересных работ в классе. Написание аннотаций, отзывов и рецензий на самостоятельно прочитанные произведения русской литературы XX века</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5</w:t>
            </w:r>
            <w:r w:rsidR="00DA5CC5">
              <w:rPr>
                <w:rFonts w:ascii="Times New Roman" w:hAnsi="Times New Roman" w:cs="Times New Roman"/>
                <w:sz w:val="24"/>
                <w:szCs w:val="24"/>
                <w:lang w:eastAsia="ar-SA"/>
              </w:rPr>
              <w:t>.3</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096C33">
            <w:pPr>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5B2D81" w:rsidP="00096C33">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4.3</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096C33">
            <w:pPr>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096C33">
            <w:pPr>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t>7</w:t>
            </w:r>
            <w:r>
              <w:rPr>
                <w:rFonts w:ascii="Times New Roman" w:hAnsi="Times New Roman" w:cs="Times New Roman"/>
                <w:sz w:val="20"/>
                <w:szCs w:val="20"/>
              </w:rPr>
              <w:t>1</w:t>
            </w:r>
          </w:p>
        </w:tc>
        <w:tc>
          <w:tcPr>
            <w:tcW w:w="2407" w:type="dxa"/>
            <w:tcBorders>
              <w:top w:val="single" w:sz="4" w:space="0" w:color="auto"/>
              <w:left w:val="single" w:sz="4" w:space="0" w:color="auto"/>
              <w:bottom w:val="single" w:sz="4" w:space="0" w:color="auto"/>
              <w:right w:val="single" w:sz="4" w:space="0" w:color="auto"/>
            </w:tcBorders>
          </w:tcPr>
          <w:p w:rsidR="00DA5CC5" w:rsidRPr="00A67121" w:rsidRDefault="00DA5CC5" w:rsidP="004F2535">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И. А. Бунин. «Тё</w:t>
            </w:r>
            <w:r w:rsidRPr="00A67121">
              <w:rPr>
                <w:rFonts w:ascii="Times New Roman" w:hAnsi="Times New Roman" w:cs="Times New Roman"/>
              </w:rPr>
              <w:t>м</w:t>
            </w:r>
            <w:r w:rsidRPr="00A67121">
              <w:rPr>
                <w:rFonts w:ascii="Times New Roman" w:hAnsi="Times New Roman" w:cs="Times New Roman"/>
              </w:rPr>
              <w:t>ные аллеи»: масте</w:t>
            </w:r>
            <w:r w:rsidRPr="00A67121">
              <w:rPr>
                <w:rFonts w:ascii="Times New Roman" w:hAnsi="Times New Roman" w:cs="Times New Roman"/>
              </w:rPr>
              <w:t>р</w:t>
            </w:r>
            <w:r w:rsidRPr="00A67121">
              <w:rPr>
                <w:rFonts w:ascii="Times New Roman" w:hAnsi="Times New Roman" w:cs="Times New Roman"/>
              </w:rPr>
              <w:t>ство писателя в ра</w:t>
            </w:r>
            <w:r w:rsidRPr="00A67121">
              <w:rPr>
                <w:rFonts w:ascii="Times New Roman" w:hAnsi="Times New Roman" w:cs="Times New Roman"/>
              </w:rPr>
              <w:t>с</w:t>
            </w:r>
            <w:r w:rsidRPr="00A67121">
              <w:rPr>
                <w:rFonts w:ascii="Times New Roman" w:hAnsi="Times New Roman" w:cs="Times New Roman"/>
              </w:rPr>
              <w:t>сказе. Роль худож</w:t>
            </w:r>
            <w:r w:rsidRPr="00A67121">
              <w:rPr>
                <w:rFonts w:ascii="Times New Roman" w:hAnsi="Times New Roman" w:cs="Times New Roman"/>
              </w:rPr>
              <w:t>е</w:t>
            </w:r>
            <w:r w:rsidRPr="00A67121">
              <w:rPr>
                <w:rFonts w:ascii="Times New Roman" w:hAnsi="Times New Roman" w:cs="Times New Roman"/>
              </w:rPr>
              <w:t>ственной детали в х</w:t>
            </w:r>
            <w:r w:rsidRPr="00A67121">
              <w:rPr>
                <w:rFonts w:ascii="Times New Roman" w:hAnsi="Times New Roman" w:cs="Times New Roman"/>
              </w:rPr>
              <w:t>а</w:t>
            </w:r>
            <w:r w:rsidRPr="00A67121">
              <w:rPr>
                <w:rFonts w:ascii="Times New Roman" w:hAnsi="Times New Roman" w:cs="Times New Roman"/>
              </w:rPr>
              <w:t>рактеристике героев</w:t>
            </w:r>
          </w:p>
        </w:tc>
        <w:tc>
          <w:tcPr>
            <w:tcW w:w="9632" w:type="dxa"/>
            <w:gridSpan w:val="2"/>
          </w:tcPr>
          <w:p w:rsidR="00DA5CC5" w:rsidRPr="00A67121" w:rsidRDefault="00DA5CC5" w:rsidP="00096C33">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Выявление характерных для рассказов писателя тем, образов и приёмов изображения человека. Выявление признаков эпического и лирического родов в рассказе. Соотнесение содержания ра</w:t>
            </w:r>
            <w:r w:rsidRPr="00A67121">
              <w:rPr>
                <w:rFonts w:ascii="Times New Roman" w:hAnsi="Times New Roman" w:cs="Times New Roman"/>
              </w:rPr>
              <w:t>с</w:t>
            </w:r>
            <w:r w:rsidRPr="00A67121">
              <w:rPr>
                <w:rFonts w:ascii="Times New Roman" w:hAnsi="Times New Roman" w:cs="Times New Roman"/>
              </w:rPr>
              <w:t>сказа с реалистическими принципами изображения жизни и человека. Устный или письменный ответ на вопрос (с использованием цитирования). Участие в коллективном диалоге. Работа со словарём литературоведческих терминов. Подбор примеров, иллюстрирующих понятия «деталь», «психологизм». Практическая работа. Подбор цитат на тему «Психологизм рассказа». Самосто</w:t>
            </w:r>
            <w:r w:rsidRPr="00A67121">
              <w:rPr>
                <w:rFonts w:ascii="Times New Roman" w:hAnsi="Times New Roman" w:cs="Times New Roman"/>
              </w:rPr>
              <w:t>я</w:t>
            </w:r>
            <w:r w:rsidRPr="00A67121">
              <w:rPr>
                <w:rFonts w:ascii="Times New Roman" w:hAnsi="Times New Roman" w:cs="Times New Roman"/>
              </w:rPr>
              <w:t xml:space="preserve">тельная работа. Письменный ответ на вопрос «Какова роль художественных деталей в рассказе „Тёмные аллеи“?». </w:t>
            </w:r>
            <w:proofErr w:type="gramStart"/>
            <w:r w:rsidRPr="00A67121">
              <w:rPr>
                <w:rFonts w:ascii="Times New Roman" w:hAnsi="Times New Roman" w:cs="Times New Roman"/>
              </w:rPr>
              <w:t>Чтение рассказа Бунина «В одной знакомой улице» (см. практикум «Читаем, думаем, спорим…») и его сопоставление с рассказом «Тёмные аллеи».</w:t>
            </w:r>
            <w:proofErr w:type="gramEnd"/>
            <w:r w:rsidRPr="00A67121">
              <w:rPr>
                <w:rFonts w:ascii="Times New Roman" w:hAnsi="Times New Roman" w:cs="Times New Roman"/>
              </w:rPr>
              <w:t xml:space="preserve"> Ответы на вопросы викт</w:t>
            </w:r>
            <w:r w:rsidRPr="00A67121">
              <w:rPr>
                <w:rFonts w:ascii="Times New Roman" w:hAnsi="Times New Roman" w:cs="Times New Roman"/>
              </w:rPr>
              <w:t>о</w:t>
            </w:r>
            <w:r w:rsidRPr="00A67121">
              <w:rPr>
                <w:rFonts w:ascii="Times New Roman" w:hAnsi="Times New Roman" w:cs="Times New Roman"/>
              </w:rPr>
              <w:t>рины № 11 (см. практикум «Читаем, думаем, спорим…»). Подбор материала и подготовка соо</w:t>
            </w:r>
            <w:r w:rsidRPr="00A67121">
              <w:rPr>
                <w:rFonts w:ascii="Times New Roman" w:hAnsi="Times New Roman" w:cs="Times New Roman"/>
              </w:rPr>
              <w:t>б</w:t>
            </w:r>
            <w:r w:rsidRPr="00A67121">
              <w:rPr>
                <w:rFonts w:ascii="Times New Roman" w:hAnsi="Times New Roman" w:cs="Times New Roman"/>
              </w:rPr>
              <w:t>щения о биографии и творчестве Блока с использованием материалов практикума «Читаем, дум</w:t>
            </w:r>
            <w:r w:rsidRPr="00A67121">
              <w:rPr>
                <w:rFonts w:ascii="Times New Roman" w:hAnsi="Times New Roman" w:cs="Times New Roman"/>
              </w:rPr>
              <w:t>а</w:t>
            </w:r>
            <w:r w:rsidRPr="00A67121">
              <w:rPr>
                <w:rFonts w:ascii="Times New Roman" w:hAnsi="Times New Roman" w:cs="Times New Roman"/>
              </w:rPr>
              <w:t>ем, спорим…», справочной литературы и ресурсов Интернета. Проект. Подготовка сценария л</w:t>
            </w:r>
            <w:r w:rsidRPr="00A67121">
              <w:rPr>
                <w:rFonts w:ascii="Times New Roman" w:hAnsi="Times New Roman" w:cs="Times New Roman"/>
              </w:rPr>
              <w:t>и</w:t>
            </w:r>
            <w:r w:rsidRPr="00A67121">
              <w:rPr>
                <w:rFonts w:ascii="Times New Roman" w:hAnsi="Times New Roman" w:cs="Times New Roman"/>
              </w:rPr>
              <w:t>тературного вечера, посвящённого жизни и творчеству И. А. Бунина</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6</w:t>
            </w:r>
            <w:r w:rsidR="00DA5CC5">
              <w:rPr>
                <w:rFonts w:ascii="Times New Roman" w:hAnsi="Times New Roman" w:cs="Times New Roman"/>
                <w:sz w:val="24"/>
                <w:szCs w:val="24"/>
                <w:lang w:eastAsia="ar-SA"/>
              </w:rPr>
              <w:t>.3</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096C33">
            <w:pPr>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5B2D81" w:rsidP="00096C33">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6.3</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096C33">
            <w:pPr>
              <w:spacing w:after="0" w:line="240" w:lineRule="auto"/>
              <w:ind w:left="57" w:right="57"/>
              <w:jc w:val="both"/>
              <w:rPr>
                <w:rFonts w:ascii="Times New Roman" w:hAnsi="Times New Roman" w:cs="Times New Roman"/>
                <w:sz w:val="24"/>
                <w:szCs w:val="24"/>
              </w:rPr>
            </w:pPr>
          </w:p>
        </w:tc>
      </w:tr>
      <w:tr w:rsidR="00DA5CC5" w:rsidRPr="00A67121" w:rsidTr="00DA5CC5">
        <w:tc>
          <w:tcPr>
            <w:tcW w:w="14455" w:type="dxa"/>
            <w:gridSpan w:val="6"/>
            <w:tcBorders>
              <w:top w:val="single" w:sz="4" w:space="0" w:color="auto"/>
              <w:left w:val="single" w:sz="4" w:space="0" w:color="auto"/>
              <w:bottom w:val="single" w:sz="4" w:space="0" w:color="auto"/>
              <w:right w:val="single" w:sz="4" w:space="0" w:color="auto"/>
            </w:tcBorders>
          </w:tcPr>
          <w:p w:rsidR="00DA5CC5" w:rsidRPr="00A67121" w:rsidRDefault="00DA5CC5" w:rsidP="007A1781">
            <w:pPr>
              <w:spacing w:after="0" w:line="240" w:lineRule="auto"/>
              <w:ind w:left="57" w:right="57"/>
              <w:jc w:val="center"/>
              <w:rPr>
                <w:rFonts w:ascii="Times New Roman" w:hAnsi="Times New Roman" w:cs="Times New Roman"/>
                <w:sz w:val="24"/>
                <w:szCs w:val="24"/>
              </w:rPr>
            </w:pPr>
            <w:r w:rsidRPr="00A67121">
              <w:rPr>
                <w:rFonts w:ascii="Times New Roman" w:hAnsi="Times New Roman" w:cs="Times New Roman"/>
                <w:b/>
                <w:sz w:val="24"/>
                <w:szCs w:val="24"/>
              </w:rPr>
              <w:t>Русская поэзия Серебряного века</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7A1781">
            <w:pPr>
              <w:spacing w:after="0" w:line="240" w:lineRule="auto"/>
              <w:ind w:left="57" w:right="57"/>
              <w:jc w:val="center"/>
              <w:rPr>
                <w:rFonts w:ascii="Times New Roman" w:hAnsi="Times New Roman" w:cs="Times New Roman"/>
                <w:b/>
                <w:sz w:val="24"/>
                <w:szCs w:val="24"/>
              </w:rPr>
            </w:pP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7A1781">
            <w:pPr>
              <w:spacing w:after="0" w:line="240" w:lineRule="auto"/>
              <w:ind w:left="57" w:right="57"/>
              <w:jc w:val="center"/>
              <w:rPr>
                <w:rFonts w:ascii="Times New Roman" w:hAnsi="Times New Roman" w:cs="Times New Roman"/>
                <w:b/>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1C0A94">
            <w:pPr>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t>7</w:t>
            </w:r>
            <w:r>
              <w:rPr>
                <w:rFonts w:ascii="Times New Roman" w:hAnsi="Times New Roman" w:cs="Times New Roman"/>
                <w:sz w:val="20"/>
                <w:szCs w:val="20"/>
              </w:rPr>
              <w:t>2</w:t>
            </w:r>
          </w:p>
        </w:tc>
        <w:tc>
          <w:tcPr>
            <w:tcW w:w="2407" w:type="dxa"/>
            <w:tcBorders>
              <w:top w:val="single" w:sz="4" w:space="0" w:color="auto"/>
              <w:left w:val="single" w:sz="4" w:space="0" w:color="auto"/>
              <w:bottom w:val="single" w:sz="4" w:space="0" w:color="auto"/>
              <w:right w:val="single" w:sz="4" w:space="0" w:color="auto"/>
            </w:tcBorders>
          </w:tcPr>
          <w:p w:rsidR="00DA5CC5" w:rsidRPr="00A67121" w:rsidRDefault="00DA5CC5" w:rsidP="001C0A94">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Русская поэзия С</w:t>
            </w:r>
            <w:r w:rsidRPr="00A67121">
              <w:rPr>
                <w:rFonts w:ascii="Times New Roman" w:hAnsi="Times New Roman" w:cs="Times New Roman"/>
                <w:sz w:val="24"/>
                <w:szCs w:val="24"/>
              </w:rPr>
              <w:t>е</w:t>
            </w:r>
            <w:r w:rsidRPr="00A67121">
              <w:rPr>
                <w:rFonts w:ascii="Times New Roman" w:hAnsi="Times New Roman" w:cs="Times New Roman"/>
                <w:sz w:val="24"/>
                <w:szCs w:val="24"/>
              </w:rPr>
              <w:t>ребряного века. Высокие идеалы и предчувствие пер</w:t>
            </w:r>
            <w:r w:rsidRPr="00A67121">
              <w:rPr>
                <w:rFonts w:ascii="Times New Roman" w:hAnsi="Times New Roman" w:cs="Times New Roman"/>
                <w:sz w:val="24"/>
                <w:szCs w:val="24"/>
              </w:rPr>
              <w:t>е</w:t>
            </w:r>
            <w:r w:rsidRPr="00A67121">
              <w:rPr>
                <w:rFonts w:ascii="Times New Roman" w:hAnsi="Times New Roman" w:cs="Times New Roman"/>
                <w:sz w:val="24"/>
                <w:szCs w:val="24"/>
              </w:rPr>
              <w:t xml:space="preserve">мен в лирике </w:t>
            </w:r>
            <w:r w:rsidRPr="00A67121">
              <w:rPr>
                <w:rFonts w:ascii="Times New Roman" w:hAnsi="Times New Roman" w:cs="Times New Roman"/>
                <w:sz w:val="24"/>
                <w:szCs w:val="24"/>
              </w:rPr>
              <w:lastRenderedPageBreak/>
              <w:t>А.А.Блока.</w:t>
            </w:r>
          </w:p>
          <w:p w:rsidR="00DA5CC5" w:rsidRPr="00A67121" w:rsidRDefault="00DA5CC5" w:rsidP="001C0A94">
            <w:pPr>
              <w:spacing w:after="0" w:line="240" w:lineRule="auto"/>
              <w:ind w:left="57" w:right="57"/>
              <w:jc w:val="both"/>
              <w:rPr>
                <w:rFonts w:ascii="Times New Roman" w:hAnsi="Times New Roman" w:cs="Times New Roman"/>
                <w:sz w:val="24"/>
                <w:szCs w:val="24"/>
              </w:rPr>
            </w:pPr>
          </w:p>
          <w:p w:rsidR="00DA5CC5" w:rsidRPr="00A67121" w:rsidRDefault="00DA5CC5" w:rsidP="001C0A94">
            <w:pPr>
              <w:spacing w:after="0" w:line="240" w:lineRule="auto"/>
              <w:ind w:left="57" w:right="57"/>
              <w:jc w:val="both"/>
              <w:rPr>
                <w:rFonts w:ascii="Times New Roman" w:hAnsi="Times New Roman" w:cs="Times New Roman"/>
                <w:sz w:val="24"/>
                <w:szCs w:val="24"/>
              </w:rPr>
            </w:pPr>
          </w:p>
        </w:tc>
        <w:tc>
          <w:tcPr>
            <w:tcW w:w="9632" w:type="dxa"/>
            <w:gridSpan w:val="2"/>
          </w:tcPr>
          <w:p w:rsidR="00DA5CC5" w:rsidRPr="00A67121" w:rsidRDefault="00DA5CC5" w:rsidP="001C0A94">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lastRenderedPageBreak/>
              <w:t>Конспектирование лекции учителя о русской поэзии XX века и о Блоке. Подбор и обобщение д</w:t>
            </w:r>
            <w:r w:rsidRPr="00A67121">
              <w:rPr>
                <w:rFonts w:ascii="Times New Roman" w:hAnsi="Times New Roman" w:cs="Times New Roman"/>
              </w:rPr>
              <w:t>о</w:t>
            </w:r>
            <w:r w:rsidRPr="00A67121">
              <w:rPr>
                <w:rFonts w:ascii="Times New Roman" w:hAnsi="Times New Roman" w:cs="Times New Roman"/>
              </w:rPr>
              <w:t>полнительного материала о биографии и творчестве А. А. Блока. Выразительное чтение стихотв</w:t>
            </w:r>
            <w:r w:rsidRPr="00A67121">
              <w:rPr>
                <w:rFonts w:ascii="Times New Roman" w:hAnsi="Times New Roman" w:cs="Times New Roman"/>
              </w:rPr>
              <w:t>о</w:t>
            </w:r>
            <w:r w:rsidRPr="00A67121">
              <w:rPr>
                <w:rFonts w:ascii="Times New Roman" w:hAnsi="Times New Roman" w:cs="Times New Roman"/>
              </w:rPr>
              <w:t>рений (в том числе наизусть). Устное рецензирование выразительного чтения одноклассников, исполнения актёров (</w:t>
            </w:r>
            <w:proofErr w:type="gramStart"/>
            <w:r w:rsidRPr="00A67121">
              <w:rPr>
                <w:rFonts w:ascii="Times New Roman" w:hAnsi="Times New Roman" w:cs="Times New Roman"/>
              </w:rPr>
              <w:t>см</w:t>
            </w:r>
            <w:proofErr w:type="gramEnd"/>
            <w:r w:rsidRPr="00A67121">
              <w:rPr>
                <w:rFonts w:ascii="Times New Roman" w:hAnsi="Times New Roman" w:cs="Times New Roman"/>
              </w:rPr>
              <w:t>. задания фонохрестоматии). Устный или письменный ответ на вопрос (с использованием цитирования). Участие в коллективном диалоге. Различение образов лирического героя и автора. Анализ различных форм выражения авторской позиции. Выявление признаков л</w:t>
            </w:r>
            <w:r w:rsidRPr="00A67121">
              <w:rPr>
                <w:rFonts w:ascii="Times New Roman" w:hAnsi="Times New Roman" w:cs="Times New Roman"/>
              </w:rPr>
              <w:t>и</w:t>
            </w:r>
            <w:r w:rsidRPr="00A67121">
              <w:rPr>
                <w:rFonts w:ascii="Times New Roman" w:hAnsi="Times New Roman" w:cs="Times New Roman"/>
              </w:rPr>
              <w:lastRenderedPageBreak/>
              <w:t>рического рода. Практическая работа. Выявление художественно значимых изобразительно-выразительных средств языка поэта (поэтический словарь, тропы, поэтический синтаксис, фоника и др.) и определение их художественной функции в стихотворении. Составление плана и устный анализ стихотворений. Самостоятельная работа. Конспектирование статьи учебника «Александр Александрович Блок». Подготовка к чтению наизусть и письменному анализу одного из стих</w:t>
            </w:r>
            <w:r w:rsidRPr="00A67121">
              <w:rPr>
                <w:rFonts w:ascii="Times New Roman" w:hAnsi="Times New Roman" w:cs="Times New Roman"/>
              </w:rPr>
              <w:t>о</w:t>
            </w:r>
            <w:r w:rsidRPr="00A67121">
              <w:rPr>
                <w:rFonts w:ascii="Times New Roman" w:hAnsi="Times New Roman" w:cs="Times New Roman"/>
              </w:rPr>
              <w:t>творений. Выполнение заданий практикума «Читаем, думаем, спорим…»</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lastRenderedPageBreak/>
              <w:t>9</w:t>
            </w:r>
            <w:r w:rsidR="00DA5CC5">
              <w:rPr>
                <w:rFonts w:ascii="Times New Roman" w:hAnsi="Times New Roman" w:cs="Times New Roman"/>
                <w:sz w:val="24"/>
                <w:szCs w:val="24"/>
                <w:lang w:eastAsia="ar-SA"/>
              </w:rPr>
              <w:t>.3</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1C0A94">
            <w:pPr>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5B2D81" w:rsidP="001C0A94">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9.3</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1C0A94">
            <w:pPr>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1C0A94">
            <w:pPr>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lastRenderedPageBreak/>
              <w:t>7</w:t>
            </w:r>
            <w:r>
              <w:rPr>
                <w:rFonts w:ascii="Times New Roman" w:hAnsi="Times New Roman" w:cs="Times New Roman"/>
                <w:sz w:val="20"/>
                <w:szCs w:val="20"/>
              </w:rPr>
              <w:t>3</w:t>
            </w:r>
          </w:p>
        </w:tc>
        <w:tc>
          <w:tcPr>
            <w:tcW w:w="2407" w:type="dxa"/>
            <w:tcBorders>
              <w:top w:val="single" w:sz="4" w:space="0" w:color="auto"/>
              <w:left w:val="single" w:sz="4" w:space="0" w:color="auto"/>
              <w:bottom w:val="single" w:sz="4" w:space="0" w:color="auto"/>
              <w:right w:val="single" w:sz="4" w:space="0" w:color="auto"/>
            </w:tcBorders>
          </w:tcPr>
          <w:p w:rsidR="00DA5CC5" w:rsidRPr="00A67121" w:rsidRDefault="00DA5CC5" w:rsidP="009A0741">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С. А. Есенин. Тема России – главная в есенинской поэзии: «Вот уж вечер…», «Гой ты, Русь моя родная…», «Край ты мой заброше</w:t>
            </w:r>
            <w:r w:rsidRPr="00A67121">
              <w:rPr>
                <w:rFonts w:ascii="Times New Roman" w:hAnsi="Times New Roman" w:cs="Times New Roman"/>
              </w:rPr>
              <w:t>н</w:t>
            </w:r>
            <w:r w:rsidRPr="00A67121">
              <w:rPr>
                <w:rFonts w:ascii="Times New Roman" w:hAnsi="Times New Roman" w:cs="Times New Roman"/>
              </w:rPr>
              <w:t>ный…», «Разбуди меня завтра рано…».</w:t>
            </w:r>
          </w:p>
        </w:tc>
        <w:tc>
          <w:tcPr>
            <w:tcW w:w="9632" w:type="dxa"/>
            <w:gridSpan w:val="2"/>
          </w:tcPr>
          <w:p w:rsidR="00DA5CC5" w:rsidRPr="00A67121" w:rsidRDefault="00DA5CC5" w:rsidP="001C0A94">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Конспектирование лекции учителя о Есенине. Подбор и обобщение дополнительного материала о биографии и творчестве С. А. Есенина. Выразительное чтение стихотворений (в том числе на</w:t>
            </w:r>
            <w:r w:rsidRPr="00A67121">
              <w:rPr>
                <w:rFonts w:ascii="Times New Roman" w:hAnsi="Times New Roman" w:cs="Times New Roman"/>
              </w:rPr>
              <w:t>и</w:t>
            </w:r>
            <w:r w:rsidRPr="00A67121">
              <w:rPr>
                <w:rFonts w:ascii="Times New Roman" w:hAnsi="Times New Roman" w:cs="Times New Roman"/>
              </w:rPr>
              <w:t>зусть). Устное рецензирование выразительного чтения одноклассников, исполнения актёров (</w:t>
            </w:r>
            <w:proofErr w:type="gramStart"/>
            <w:r w:rsidRPr="00A67121">
              <w:rPr>
                <w:rFonts w:ascii="Times New Roman" w:hAnsi="Times New Roman" w:cs="Times New Roman"/>
              </w:rPr>
              <w:t>см</w:t>
            </w:r>
            <w:proofErr w:type="gramEnd"/>
            <w:r w:rsidRPr="00A67121">
              <w:rPr>
                <w:rFonts w:ascii="Times New Roman" w:hAnsi="Times New Roman" w:cs="Times New Roman"/>
              </w:rPr>
              <w:t>. задания фонохрестоматии). Устный или письменный ответ на вопрос (с использованием цитир</w:t>
            </w:r>
            <w:r w:rsidRPr="00A67121">
              <w:rPr>
                <w:rFonts w:ascii="Times New Roman" w:hAnsi="Times New Roman" w:cs="Times New Roman"/>
              </w:rPr>
              <w:t>о</w:t>
            </w:r>
            <w:r w:rsidRPr="00A67121">
              <w:rPr>
                <w:rFonts w:ascii="Times New Roman" w:hAnsi="Times New Roman" w:cs="Times New Roman"/>
              </w:rPr>
              <w:t>вания). Участие в коллективном диалоге. Определение общего и индивидуального, неповторим</w:t>
            </w:r>
            <w:r w:rsidRPr="00A67121">
              <w:rPr>
                <w:rFonts w:ascii="Times New Roman" w:hAnsi="Times New Roman" w:cs="Times New Roman"/>
              </w:rPr>
              <w:t>о</w:t>
            </w:r>
            <w:r w:rsidRPr="00A67121">
              <w:rPr>
                <w:rFonts w:ascii="Times New Roman" w:hAnsi="Times New Roman" w:cs="Times New Roman"/>
              </w:rPr>
              <w:t>го в литературном образе родины в творчестве поэта. Выявление признаков лирического рода в стихотворениях. Практическая работа. Подбор цитат на тему «Образ России в лирике Есенина». Составление плана и устный анализ стихотворений (по группам). Выявление художественно зн</w:t>
            </w:r>
            <w:r w:rsidRPr="00A67121">
              <w:rPr>
                <w:rFonts w:ascii="Times New Roman" w:hAnsi="Times New Roman" w:cs="Times New Roman"/>
              </w:rPr>
              <w:t>а</w:t>
            </w:r>
            <w:r w:rsidRPr="00A67121">
              <w:rPr>
                <w:rFonts w:ascii="Times New Roman" w:hAnsi="Times New Roman" w:cs="Times New Roman"/>
              </w:rPr>
              <w:t>чимых изобразительно-выразительных средств языка поэта (поэтический словарь, тропы, поэт</w:t>
            </w:r>
            <w:r w:rsidRPr="00A67121">
              <w:rPr>
                <w:rFonts w:ascii="Times New Roman" w:hAnsi="Times New Roman" w:cs="Times New Roman"/>
              </w:rPr>
              <w:t>и</w:t>
            </w:r>
            <w:r w:rsidRPr="00A67121">
              <w:rPr>
                <w:rFonts w:ascii="Times New Roman" w:hAnsi="Times New Roman" w:cs="Times New Roman"/>
              </w:rPr>
              <w:t>ческий синтаксис, фоника и др.) и определение их художественной функции.</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rPr>
                <w:rFonts w:ascii="Times New Roman" w:hAnsi="Times New Roman" w:cs="Times New Roman"/>
                <w:sz w:val="24"/>
                <w:szCs w:val="24"/>
              </w:rPr>
            </w:pPr>
            <w:r>
              <w:rPr>
                <w:rFonts w:ascii="Times New Roman" w:hAnsi="Times New Roman" w:cs="Times New Roman"/>
                <w:sz w:val="24"/>
                <w:szCs w:val="24"/>
              </w:rPr>
              <w:t>12</w:t>
            </w:r>
            <w:r w:rsidR="00DA5CC5">
              <w:rPr>
                <w:rFonts w:ascii="Times New Roman" w:hAnsi="Times New Roman" w:cs="Times New Roman"/>
                <w:sz w:val="24"/>
                <w:szCs w:val="24"/>
              </w:rPr>
              <w:t>.3</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1C0A94">
            <w:pPr>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5B2D81" w:rsidP="001C0A94">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11.3</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1C0A94">
            <w:pPr>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1C0A94">
            <w:pPr>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t>7</w:t>
            </w:r>
            <w:r>
              <w:rPr>
                <w:rFonts w:ascii="Times New Roman" w:hAnsi="Times New Roman" w:cs="Times New Roman"/>
                <w:sz w:val="20"/>
                <w:szCs w:val="20"/>
              </w:rPr>
              <w:t>4</w:t>
            </w:r>
          </w:p>
        </w:tc>
        <w:tc>
          <w:tcPr>
            <w:tcW w:w="2407" w:type="dxa"/>
            <w:tcBorders>
              <w:top w:val="single" w:sz="4" w:space="0" w:color="auto"/>
              <w:left w:val="single" w:sz="4" w:space="0" w:color="auto"/>
              <w:bottom w:val="single" w:sz="4" w:space="0" w:color="auto"/>
              <w:right w:val="single" w:sz="4" w:space="0" w:color="auto"/>
            </w:tcBorders>
          </w:tcPr>
          <w:p w:rsidR="00DA5CC5" w:rsidRPr="00A67121" w:rsidRDefault="00DA5CC5" w:rsidP="001C0A94">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Размышления о жизни, любви, пр</w:t>
            </w:r>
            <w:r w:rsidRPr="00A67121">
              <w:rPr>
                <w:rFonts w:ascii="Times New Roman" w:hAnsi="Times New Roman" w:cs="Times New Roman"/>
                <w:sz w:val="24"/>
                <w:szCs w:val="24"/>
              </w:rPr>
              <w:t>и</w:t>
            </w:r>
            <w:r w:rsidRPr="00A67121">
              <w:rPr>
                <w:rFonts w:ascii="Times New Roman" w:hAnsi="Times New Roman" w:cs="Times New Roman"/>
                <w:sz w:val="24"/>
                <w:szCs w:val="24"/>
              </w:rPr>
              <w:t>роде, предназнач</w:t>
            </w:r>
            <w:r w:rsidRPr="00A67121">
              <w:rPr>
                <w:rFonts w:ascii="Times New Roman" w:hAnsi="Times New Roman" w:cs="Times New Roman"/>
                <w:sz w:val="24"/>
                <w:szCs w:val="24"/>
              </w:rPr>
              <w:t>е</w:t>
            </w:r>
            <w:r w:rsidRPr="00A67121">
              <w:rPr>
                <w:rFonts w:ascii="Times New Roman" w:hAnsi="Times New Roman" w:cs="Times New Roman"/>
                <w:sz w:val="24"/>
                <w:szCs w:val="24"/>
              </w:rPr>
              <w:t>нии человека в л</w:t>
            </w:r>
            <w:r w:rsidRPr="00A67121">
              <w:rPr>
                <w:rFonts w:ascii="Times New Roman" w:hAnsi="Times New Roman" w:cs="Times New Roman"/>
                <w:sz w:val="24"/>
                <w:szCs w:val="24"/>
              </w:rPr>
              <w:t>и</w:t>
            </w:r>
            <w:r w:rsidRPr="00A67121">
              <w:rPr>
                <w:rFonts w:ascii="Times New Roman" w:hAnsi="Times New Roman" w:cs="Times New Roman"/>
                <w:sz w:val="24"/>
                <w:szCs w:val="24"/>
              </w:rPr>
              <w:t xml:space="preserve">рике С.Есенина. </w:t>
            </w:r>
          </w:p>
          <w:p w:rsidR="00DA5CC5" w:rsidRPr="00A67121" w:rsidRDefault="00DA5CC5" w:rsidP="001C0A94">
            <w:pPr>
              <w:spacing w:after="0" w:line="240" w:lineRule="auto"/>
              <w:ind w:left="57" w:right="57"/>
              <w:jc w:val="both"/>
              <w:rPr>
                <w:rFonts w:ascii="Times New Roman" w:hAnsi="Times New Roman" w:cs="Times New Roman"/>
                <w:sz w:val="24"/>
                <w:szCs w:val="24"/>
              </w:rPr>
            </w:pPr>
          </w:p>
        </w:tc>
        <w:tc>
          <w:tcPr>
            <w:tcW w:w="9632" w:type="dxa"/>
            <w:gridSpan w:val="2"/>
          </w:tcPr>
          <w:p w:rsidR="00DA5CC5" w:rsidRPr="00A67121" w:rsidRDefault="00DA5CC5" w:rsidP="001C0A94">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Выразительное чтение стихотворений (в том числе наизусть). Устное рецензирование выраз</w:t>
            </w:r>
            <w:r w:rsidRPr="00A67121">
              <w:rPr>
                <w:rFonts w:ascii="Times New Roman" w:hAnsi="Times New Roman" w:cs="Times New Roman"/>
              </w:rPr>
              <w:t>и</w:t>
            </w:r>
            <w:r w:rsidRPr="00A67121">
              <w:rPr>
                <w:rFonts w:ascii="Times New Roman" w:hAnsi="Times New Roman" w:cs="Times New Roman"/>
              </w:rPr>
              <w:t>тельного чтения одноклассников, исполнения актёров (</w:t>
            </w:r>
            <w:proofErr w:type="gramStart"/>
            <w:r w:rsidRPr="00A67121">
              <w:rPr>
                <w:rFonts w:ascii="Times New Roman" w:hAnsi="Times New Roman" w:cs="Times New Roman"/>
              </w:rPr>
              <w:t>см</w:t>
            </w:r>
            <w:proofErr w:type="gramEnd"/>
            <w:r w:rsidRPr="00A67121">
              <w:rPr>
                <w:rFonts w:ascii="Times New Roman" w:hAnsi="Times New Roman" w:cs="Times New Roman"/>
              </w:rPr>
              <w:t>. задания фонохрестоматии). Устный или письменный ответ на вопрос (с использованием цитирования). Участие в коллективном ди</w:t>
            </w:r>
            <w:r w:rsidRPr="00A67121">
              <w:rPr>
                <w:rFonts w:ascii="Times New Roman" w:hAnsi="Times New Roman" w:cs="Times New Roman"/>
              </w:rPr>
              <w:t>а</w:t>
            </w:r>
            <w:r w:rsidRPr="00A67121">
              <w:rPr>
                <w:rFonts w:ascii="Times New Roman" w:hAnsi="Times New Roman" w:cs="Times New Roman"/>
              </w:rPr>
              <w:t>логе. Обсуждение актёрского исполнения песен на стихи Есенина (</w:t>
            </w:r>
            <w:proofErr w:type="gramStart"/>
            <w:r w:rsidRPr="00A67121">
              <w:rPr>
                <w:rFonts w:ascii="Times New Roman" w:hAnsi="Times New Roman" w:cs="Times New Roman"/>
              </w:rPr>
              <w:t>см</w:t>
            </w:r>
            <w:proofErr w:type="gramEnd"/>
            <w:r w:rsidRPr="00A67121">
              <w:rPr>
                <w:rFonts w:ascii="Times New Roman" w:hAnsi="Times New Roman" w:cs="Times New Roman"/>
              </w:rPr>
              <w:t>. вопросы фонохрестом</w:t>
            </w:r>
            <w:r w:rsidRPr="00A67121">
              <w:rPr>
                <w:rFonts w:ascii="Times New Roman" w:hAnsi="Times New Roman" w:cs="Times New Roman"/>
              </w:rPr>
              <w:t>а</w:t>
            </w:r>
            <w:r w:rsidRPr="00A67121">
              <w:rPr>
                <w:rFonts w:ascii="Times New Roman" w:hAnsi="Times New Roman" w:cs="Times New Roman"/>
              </w:rPr>
              <w:t>тии). Практическая работа. Выявление художественно значимых изобразительно-выразительных средств языка поэта (поэтический словарь, тропы, поэтический синтаксис, фоника и др.) и опр</w:t>
            </w:r>
            <w:r w:rsidRPr="00A67121">
              <w:rPr>
                <w:rFonts w:ascii="Times New Roman" w:hAnsi="Times New Roman" w:cs="Times New Roman"/>
              </w:rPr>
              <w:t>е</w:t>
            </w:r>
            <w:r w:rsidRPr="00A67121">
              <w:rPr>
                <w:rFonts w:ascii="Times New Roman" w:hAnsi="Times New Roman" w:cs="Times New Roman"/>
              </w:rPr>
              <w:t>деление их художественной функции в стихотворении. Самостоятельная работа. Подготовка к выразительному чтению наизусть и письменному анализу одного из стихотворений. Отзыв на о</w:t>
            </w:r>
            <w:r w:rsidRPr="00A67121">
              <w:rPr>
                <w:rFonts w:ascii="Times New Roman" w:hAnsi="Times New Roman" w:cs="Times New Roman"/>
              </w:rPr>
              <w:t>д</w:t>
            </w:r>
            <w:r w:rsidRPr="00A67121">
              <w:rPr>
                <w:rFonts w:ascii="Times New Roman" w:hAnsi="Times New Roman" w:cs="Times New Roman"/>
              </w:rPr>
              <w:t>ну из песен на стихи поэта. Ответы на вопросы викторины № 13 (см. практикум «Читаем, думаем, спорим…»)</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13</w:t>
            </w:r>
            <w:r w:rsidR="00DA5CC5">
              <w:rPr>
                <w:rFonts w:ascii="Times New Roman" w:hAnsi="Times New Roman" w:cs="Times New Roman"/>
                <w:sz w:val="24"/>
                <w:szCs w:val="24"/>
                <w:lang w:eastAsia="ar-SA"/>
              </w:rPr>
              <w:t>.3</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1C0A94">
            <w:pPr>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5B2D81" w:rsidP="001C0A94">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13.3</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1C0A94">
            <w:pPr>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1C0A94">
            <w:pPr>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t>7</w:t>
            </w:r>
            <w:r>
              <w:rPr>
                <w:rFonts w:ascii="Times New Roman" w:hAnsi="Times New Roman" w:cs="Times New Roman"/>
                <w:sz w:val="20"/>
                <w:szCs w:val="20"/>
              </w:rPr>
              <w:t>5</w:t>
            </w:r>
          </w:p>
        </w:tc>
        <w:tc>
          <w:tcPr>
            <w:tcW w:w="2407" w:type="dxa"/>
            <w:tcBorders>
              <w:top w:val="single" w:sz="4" w:space="0" w:color="auto"/>
              <w:left w:val="single" w:sz="4" w:space="0" w:color="auto"/>
              <w:bottom w:val="single" w:sz="4" w:space="0" w:color="auto"/>
              <w:right w:val="single" w:sz="4" w:space="0" w:color="auto"/>
            </w:tcBorders>
          </w:tcPr>
          <w:p w:rsidR="00DA5CC5" w:rsidRPr="00A67121" w:rsidRDefault="00DA5CC5" w:rsidP="001C0A94">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С. А. Есенин. Стихи о любви. «Письмо к женщине». «</w:t>
            </w:r>
            <w:proofErr w:type="spellStart"/>
            <w:r w:rsidRPr="00A67121">
              <w:rPr>
                <w:rFonts w:ascii="Times New Roman" w:hAnsi="Times New Roman" w:cs="Times New Roman"/>
              </w:rPr>
              <w:t>Шаганэ</w:t>
            </w:r>
            <w:proofErr w:type="spellEnd"/>
            <w:r w:rsidRPr="00A67121">
              <w:rPr>
                <w:rFonts w:ascii="Times New Roman" w:hAnsi="Times New Roman" w:cs="Times New Roman"/>
              </w:rPr>
              <w:t xml:space="preserve"> ты моя, </w:t>
            </w:r>
            <w:proofErr w:type="spellStart"/>
            <w:r w:rsidRPr="00A67121">
              <w:rPr>
                <w:rFonts w:ascii="Times New Roman" w:hAnsi="Times New Roman" w:cs="Times New Roman"/>
              </w:rPr>
              <w:t>Шаганэ</w:t>
            </w:r>
            <w:proofErr w:type="spellEnd"/>
            <w:r w:rsidRPr="00A67121">
              <w:rPr>
                <w:rFonts w:ascii="Times New Roman" w:hAnsi="Times New Roman" w:cs="Times New Roman"/>
              </w:rPr>
              <w:t>…».</w:t>
            </w:r>
          </w:p>
        </w:tc>
        <w:tc>
          <w:tcPr>
            <w:tcW w:w="9632" w:type="dxa"/>
            <w:gridSpan w:val="2"/>
          </w:tcPr>
          <w:p w:rsidR="00DA5CC5" w:rsidRPr="00A67121" w:rsidRDefault="00DA5CC5" w:rsidP="001C0A94">
            <w:pPr>
              <w:spacing w:after="0" w:line="240" w:lineRule="auto"/>
              <w:ind w:left="57" w:right="57"/>
              <w:jc w:val="both"/>
              <w:rPr>
                <w:rFonts w:ascii="Times New Roman" w:hAnsi="Times New Roman" w:cs="Times New Roman"/>
              </w:rPr>
            </w:pPr>
            <w:r w:rsidRPr="00A67121">
              <w:rPr>
                <w:rFonts w:ascii="Times New Roman" w:hAnsi="Times New Roman" w:cs="Times New Roman"/>
              </w:rPr>
              <w:t>Выразительное чтение стихотворений (в том числе наизусть). Формулирование вопросов к стих</w:t>
            </w:r>
            <w:r w:rsidRPr="00A67121">
              <w:rPr>
                <w:rFonts w:ascii="Times New Roman" w:hAnsi="Times New Roman" w:cs="Times New Roman"/>
              </w:rPr>
              <w:t>о</w:t>
            </w:r>
            <w:r w:rsidRPr="00A67121">
              <w:rPr>
                <w:rFonts w:ascii="Times New Roman" w:hAnsi="Times New Roman" w:cs="Times New Roman"/>
              </w:rPr>
              <w:t xml:space="preserve">творениям. Устный или письменный ответ на вопрос (с использованием цитирования). Участие в коллективном диалоге. Выявление художественно значимых </w:t>
            </w:r>
            <w:proofErr w:type="spellStart"/>
            <w:proofErr w:type="gramStart"/>
            <w:r w:rsidRPr="00A67121">
              <w:rPr>
                <w:rFonts w:ascii="Times New Roman" w:hAnsi="Times New Roman" w:cs="Times New Roman"/>
              </w:rPr>
              <w:t>изобразительно-выразитель</w:t>
            </w:r>
            <w:proofErr w:type="spellEnd"/>
            <w:proofErr w:type="gramEnd"/>
            <w:r w:rsidRPr="00A67121">
              <w:rPr>
                <w:rFonts w:ascii="Times New Roman" w:hAnsi="Times New Roman" w:cs="Times New Roman"/>
              </w:rPr>
              <w:t xml:space="preserve"> </w:t>
            </w:r>
            <w:proofErr w:type="spellStart"/>
            <w:r w:rsidRPr="00A67121">
              <w:rPr>
                <w:rFonts w:ascii="Times New Roman" w:hAnsi="Times New Roman" w:cs="Times New Roman"/>
              </w:rPr>
              <w:t>ных</w:t>
            </w:r>
            <w:proofErr w:type="spellEnd"/>
            <w:r w:rsidRPr="00A67121">
              <w:rPr>
                <w:rFonts w:ascii="Times New Roman" w:hAnsi="Times New Roman" w:cs="Times New Roman"/>
              </w:rPr>
              <w:t xml:space="preserve"> средств языка поэта (поэтический словарь, тропы, поэтический синтаксис, фоника и др.) и опр</w:t>
            </w:r>
            <w:r w:rsidRPr="00A67121">
              <w:rPr>
                <w:rFonts w:ascii="Times New Roman" w:hAnsi="Times New Roman" w:cs="Times New Roman"/>
              </w:rPr>
              <w:t>е</w:t>
            </w:r>
            <w:r w:rsidRPr="00A67121">
              <w:rPr>
                <w:rFonts w:ascii="Times New Roman" w:hAnsi="Times New Roman" w:cs="Times New Roman"/>
              </w:rPr>
              <w:t>деление их художественной функции. Практическая работа. Составление партитурной разметки текста и подготовка выразительного чтения стихотворений. Самостоятельная работа. Подготовка к выразительному чтению наизусть и письменному анализу одного из стихотворений. Ответы на вопросы практикума «Читаем, думаем, спорим…». Подбор материала и подготовка сообщения о биографии и творчестве В. В. Маяковского с использованием материалов практикума «Читаем, думаем, спорим…», справочной литературы и ресурсов Интернета.</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16</w:t>
            </w:r>
            <w:r w:rsidR="00DA5CC5">
              <w:rPr>
                <w:rFonts w:ascii="Times New Roman" w:hAnsi="Times New Roman" w:cs="Times New Roman"/>
                <w:sz w:val="24"/>
                <w:szCs w:val="24"/>
                <w:lang w:eastAsia="ar-SA"/>
              </w:rPr>
              <w:t>.3</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1C0A94">
            <w:pPr>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5B2D81" w:rsidP="001C0A94">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16.3</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1C0A94">
            <w:pPr>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1C0A94">
            <w:pPr>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t>7</w:t>
            </w:r>
            <w:r>
              <w:rPr>
                <w:rFonts w:ascii="Times New Roman" w:hAnsi="Times New Roman" w:cs="Times New Roman"/>
                <w:sz w:val="20"/>
                <w:szCs w:val="20"/>
              </w:rPr>
              <w:t>6</w:t>
            </w:r>
          </w:p>
        </w:tc>
        <w:tc>
          <w:tcPr>
            <w:tcW w:w="2407" w:type="dxa"/>
            <w:tcBorders>
              <w:top w:val="single" w:sz="4" w:space="0" w:color="auto"/>
              <w:left w:val="single" w:sz="4" w:space="0" w:color="auto"/>
              <w:bottom w:val="single" w:sz="4" w:space="0" w:color="auto"/>
              <w:right w:val="single" w:sz="4" w:space="0" w:color="auto"/>
            </w:tcBorders>
          </w:tcPr>
          <w:p w:rsidR="00DA5CC5" w:rsidRPr="00A67121" w:rsidRDefault="00DA5CC5" w:rsidP="003B72E4">
            <w:pPr>
              <w:shd w:val="clear" w:color="auto" w:fill="FFFFFF"/>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xml:space="preserve">Слово о поэте. В.Маяковский. </w:t>
            </w:r>
            <w:r w:rsidRPr="00A67121">
              <w:rPr>
                <w:rFonts w:ascii="Times New Roman" w:hAnsi="Times New Roman" w:cs="Times New Roman"/>
                <w:sz w:val="24"/>
                <w:szCs w:val="24"/>
              </w:rPr>
              <w:lastRenderedPageBreak/>
              <w:t>«Послушайте», «А вы могли бы?», «Люблю». Своео</w:t>
            </w:r>
            <w:r w:rsidRPr="00A67121">
              <w:rPr>
                <w:rFonts w:ascii="Times New Roman" w:hAnsi="Times New Roman" w:cs="Times New Roman"/>
                <w:sz w:val="24"/>
                <w:szCs w:val="24"/>
              </w:rPr>
              <w:t>б</w:t>
            </w:r>
            <w:r w:rsidRPr="00A67121">
              <w:rPr>
                <w:rFonts w:ascii="Times New Roman" w:hAnsi="Times New Roman" w:cs="Times New Roman"/>
                <w:sz w:val="24"/>
                <w:szCs w:val="24"/>
              </w:rPr>
              <w:t xml:space="preserve">разие стиха. </w:t>
            </w:r>
          </w:p>
        </w:tc>
        <w:tc>
          <w:tcPr>
            <w:tcW w:w="9632" w:type="dxa"/>
            <w:gridSpan w:val="2"/>
          </w:tcPr>
          <w:p w:rsidR="00DA5CC5" w:rsidRPr="00A67121" w:rsidRDefault="00DA5CC5" w:rsidP="001C0A94">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lastRenderedPageBreak/>
              <w:t>Конспектирование лекции учителя о В. В. Маяковском. Сообщение о биографии и творчестве п</w:t>
            </w:r>
            <w:r w:rsidRPr="00A67121">
              <w:rPr>
                <w:rFonts w:ascii="Times New Roman" w:hAnsi="Times New Roman" w:cs="Times New Roman"/>
              </w:rPr>
              <w:t>о</w:t>
            </w:r>
            <w:r w:rsidRPr="00A67121">
              <w:rPr>
                <w:rFonts w:ascii="Times New Roman" w:hAnsi="Times New Roman" w:cs="Times New Roman"/>
              </w:rPr>
              <w:t>эта. Подбор и обобщение дополнительного материала о биографии и творчестве В. В. Маяковск</w:t>
            </w:r>
            <w:r w:rsidRPr="00A67121">
              <w:rPr>
                <w:rFonts w:ascii="Times New Roman" w:hAnsi="Times New Roman" w:cs="Times New Roman"/>
              </w:rPr>
              <w:t>о</w:t>
            </w:r>
            <w:r w:rsidRPr="00A67121">
              <w:rPr>
                <w:rFonts w:ascii="Times New Roman" w:hAnsi="Times New Roman" w:cs="Times New Roman"/>
              </w:rPr>
              <w:lastRenderedPageBreak/>
              <w:t>го. Выразительное чтение стихотворений (в том числе наизусть). Устное рецензирование выраз</w:t>
            </w:r>
            <w:r w:rsidRPr="00A67121">
              <w:rPr>
                <w:rFonts w:ascii="Times New Roman" w:hAnsi="Times New Roman" w:cs="Times New Roman"/>
              </w:rPr>
              <w:t>и</w:t>
            </w:r>
            <w:r w:rsidRPr="00A67121">
              <w:rPr>
                <w:rFonts w:ascii="Times New Roman" w:hAnsi="Times New Roman" w:cs="Times New Roman"/>
              </w:rPr>
              <w:t>тельного чтения одноклассников, исполнения актёров (</w:t>
            </w:r>
            <w:proofErr w:type="gramStart"/>
            <w:r w:rsidRPr="00A67121">
              <w:rPr>
                <w:rFonts w:ascii="Times New Roman" w:hAnsi="Times New Roman" w:cs="Times New Roman"/>
              </w:rPr>
              <w:t>см</w:t>
            </w:r>
            <w:proofErr w:type="gramEnd"/>
            <w:r w:rsidRPr="00A67121">
              <w:rPr>
                <w:rFonts w:ascii="Times New Roman" w:hAnsi="Times New Roman" w:cs="Times New Roman"/>
              </w:rPr>
              <w:t>. задания фоно - хрестоматии). Устный или письменный ответ на вопрос (с использованием цитирования). Участие в коллективном ди</w:t>
            </w:r>
            <w:r w:rsidRPr="00A67121">
              <w:rPr>
                <w:rFonts w:ascii="Times New Roman" w:hAnsi="Times New Roman" w:cs="Times New Roman"/>
              </w:rPr>
              <w:t>а</w:t>
            </w:r>
            <w:r w:rsidRPr="00A67121">
              <w:rPr>
                <w:rFonts w:ascii="Times New Roman" w:hAnsi="Times New Roman" w:cs="Times New Roman"/>
              </w:rPr>
              <w:t xml:space="preserve">логе. Характеристика </w:t>
            </w:r>
            <w:proofErr w:type="spellStart"/>
            <w:r w:rsidRPr="00A67121">
              <w:rPr>
                <w:rFonts w:ascii="Times New Roman" w:hAnsi="Times New Roman" w:cs="Times New Roman"/>
              </w:rPr>
              <w:t>ритмико-метри</w:t>
            </w:r>
            <w:proofErr w:type="spellEnd"/>
            <w:r w:rsidRPr="00A67121">
              <w:rPr>
                <w:rFonts w:ascii="Times New Roman" w:hAnsi="Times New Roman" w:cs="Times New Roman"/>
              </w:rPr>
              <w:t xml:space="preserve"> </w:t>
            </w:r>
            <w:proofErr w:type="spellStart"/>
            <w:r w:rsidRPr="00A67121">
              <w:rPr>
                <w:rFonts w:ascii="Times New Roman" w:hAnsi="Times New Roman" w:cs="Times New Roman"/>
              </w:rPr>
              <w:t>ческих</w:t>
            </w:r>
            <w:proofErr w:type="spellEnd"/>
            <w:r w:rsidRPr="00A67121">
              <w:rPr>
                <w:rFonts w:ascii="Times New Roman" w:hAnsi="Times New Roman" w:cs="Times New Roman"/>
              </w:rPr>
              <w:t xml:space="preserve"> особенностей стихотворений, представляющих т</w:t>
            </w:r>
            <w:r w:rsidRPr="00A67121">
              <w:rPr>
                <w:rFonts w:ascii="Times New Roman" w:hAnsi="Times New Roman" w:cs="Times New Roman"/>
              </w:rPr>
              <w:t>о</w:t>
            </w:r>
            <w:r w:rsidRPr="00A67121">
              <w:rPr>
                <w:rFonts w:ascii="Times New Roman" w:hAnsi="Times New Roman" w:cs="Times New Roman"/>
              </w:rPr>
              <w:t xml:space="preserve">ническую систему стихосложения. Определение видов рифм и способов рифмовки. Работа со словарём </w:t>
            </w:r>
            <w:proofErr w:type="spellStart"/>
            <w:r w:rsidRPr="00A67121">
              <w:rPr>
                <w:rFonts w:ascii="Times New Roman" w:hAnsi="Times New Roman" w:cs="Times New Roman"/>
              </w:rPr>
              <w:t>лите</w:t>
            </w:r>
            <w:proofErr w:type="spellEnd"/>
            <w:r w:rsidRPr="00A67121">
              <w:rPr>
                <w:rFonts w:ascii="Times New Roman" w:hAnsi="Times New Roman" w:cs="Times New Roman"/>
              </w:rPr>
              <w:t xml:space="preserve">- 323 </w:t>
            </w:r>
            <w:proofErr w:type="spellStart"/>
            <w:r w:rsidRPr="00A67121">
              <w:rPr>
                <w:rFonts w:ascii="Times New Roman" w:hAnsi="Times New Roman" w:cs="Times New Roman"/>
              </w:rPr>
              <w:t>ратуроведческих</w:t>
            </w:r>
            <w:proofErr w:type="spellEnd"/>
            <w:r w:rsidRPr="00A67121">
              <w:rPr>
                <w:rFonts w:ascii="Times New Roman" w:hAnsi="Times New Roman" w:cs="Times New Roman"/>
              </w:rPr>
              <w:t xml:space="preserve"> терминов. Поиск примеров, иллюстрирующих понятия «рифма», «способы рифмовки». Практическая работа. Подбор цитат на тему «Новаторство Ма</w:t>
            </w:r>
            <w:r w:rsidRPr="00A67121">
              <w:rPr>
                <w:rFonts w:ascii="Times New Roman" w:hAnsi="Times New Roman" w:cs="Times New Roman"/>
              </w:rPr>
              <w:t>я</w:t>
            </w:r>
            <w:r w:rsidRPr="00A67121">
              <w:rPr>
                <w:rFonts w:ascii="Times New Roman" w:hAnsi="Times New Roman" w:cs="Times New Roman"/>
              </w:rPr>
              <w:t xml:space="preserve">ковского». Устный анализ </w:t>
            </w:r>
            <w:proofErr w:type="spellStart"/>
            <w:proofErr w:type="gramStart"/>
            <w:r w:rsidRPr="00A67121">
              <w:rPr>
                <w:rFonts w:ascii="Times New Roman" w:hAnsi="Times New Roman" w:cs="Times New Roman"/>
              </w:rPr>
              <w:t>стихотво</w:t>
            </w:r>
            <w:proofErr w:type="spellEnd"/>
            <w:r w:rsidRPr="00A67121">
              <w:rPr>
                <w:rFonts w:ascii="Times New Roman" w:hAnsi="Times New Roman" w:cs="Times New Roman"/>
              </w:rPr>
              <w:t xml:space="preserve"> рений</w:t>
            </w:r>
            <w:proofErr w:type="gramEnd"/>
            <w:r w:rsidRPr="00A67121">
              <w:rPr>
                <w:rFonts w:ascii="Times New Roman" w:hAnsi="Times New Roman" w:cs="Times New Roman"/>
              </w:rPr>
              <w:t>. Самостоятельная работа. Конспектирование статьи учебника о В. В. Маяковском. Подготовка к выразительному чтению наизусть и письменному анализу одного из стихотворений</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lastRenderedPageBreak/>
              <w:t>19</w:t>
            </w:r>
            <w:r w:rsidR="00DA5CC5">
              <w:rPr>
                <w:rFonts w:ascii="Times New Roman" w:hAnsi="Times New Roman" w:cs="Times New Roman"/>
                <w:sz w:val="24"/>
                <w:szCs w:val="24"/>
                <w:lang w:eastAsia="ar-SA"/>
              </w:rPr>
              <w:t>.3</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1C0A94">
            <w:pPr>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5B2D81" w:rsidP="001C0A94">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18.3</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1C0A94">
            <w:pPr>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3B72E4">
            <w:pPr>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lastRenderedPageBreak/>
              <w:t>7</w:t>
            </w:r>
            <w:r>
              <w:rPr>
                <w:rFonts w:ascii="Times New Roman" w:hAnsi="Times New Roman" w:cs="Times New Roman"/>
                <w:sz w:val="20"/>
                <w:szCs w:val="20"/>
              </w:rPr>
              <w:t>7</w:t>
            </w:r>
          </w:p>
        </w:tc>
        <w:tc>
          <w:tcPr>
            <w:tcW w:w="2407" w:type="dxa"/>
            <w:tcBorders>
              <w:top w:val="single" w:sz="4" w:space="0" w:color="auto"/>
              <w:left w:val="single" w:sz="4" w:space="0" w:color="auto"/>
              <w:bottom w:val="single" w:sz="4" w:space="0" w:color="auto"/>
              <w:right w:val="single" w:sz="4" w:space="0" w:color="auto"/>
            </w:tcBorders>
          </w:tcPr>
          <w:p w:rsidR="00DA5CC5" w:rsidRPr="00A67121" w:rsidRDefault="00DA5CC5" w:rsidP="003B72E4">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В. В. Маяковский. «Люблю» (отрывок), «Прощанье». Сам</w:t>
            </w:r>
            <w:r w:rsidRPr="00A67121">
              <w:rPr>
                <w:rFonts w:ascii="Times New Roman" w:hAnsi="Times New Roman" w:cs="Times New Roman"/>
              </w:rPr>
              <w:t>о</w:t>
            </w:r>
            <w:r w:rsidRPr="00A67121">
              <w:rPr>
                <w:rFonts w:ascii="Times New Roman" w:hAnsi="Times New Roman" w:cs="Times New Roman"/>
              </w:rPr>
              <w:t xml:space="preserve">отверженность </w:t>
            </w:r>
            <w:proofErr w:type="spellStart"/>
            <w:r w:rsidRPr="00A67121">
              <w:rPr>
                <w:rFonts w:ascii="Times New Roman" w:hAnsi="Times New Roman" w:cs="Times New Roman"/>
              </w:rPr>
              <w:t>лю</w:t>
            </w:r>
            <w:proofErr w:type="spellEnd"/>
            <w:r w:rsidRPr="00A67121">
              <w:rPr>
                <w:rFonts w:ascii="Times New Roman" w:hAnsi="Times New Roman" w:cs="Times New Roman"/>
              </w:rPr>
              <w:t xml:space="preserve"> </w:t>
            </w:r>
            <w:proofErr w:type="gramStart"/>
            <w:r>
              <w:rPr>
                <w:rFonts w:ascii="Times New Roman" w:hAnsi="Times New Roman" w:cs="Times New Roman"/>
              </w:rPr>
              <w:t>-</w:t>
            </w:r>
            <w:proofErr w:type="spellStart"/>
            <w:r w:rsidRPr="00A67121">
              <w:rPr>
                <w:rFonts w:ascii="Times New Roman" w:hAnsi="Times New Roman" w:cs="Times New Roman"/>
              </w:rPr>
              <w:t>б</w:t>
            </w:r>
            <w:proofErr w:type="gramEnd"/>
            <w:r w:rsidRPr="00A67121">
              <w:rPr>
                <w:rFonts w:ascii="Times New Roman" w:hAnsi="Times New Roman" w:cs="Times New Roman"/>
              </w:rPr>
              <w:t>овного</w:t>
            </w:r>
            <w:proofErr w:type="spellEnd"/>
            <w:r w:rsidRPr="00A67121">
              <w:rPr>
                <w:rFonts w:ascii="Times New Roman" w:hAnsi="Times New Roman" w:cs="Times New Roman"/>
              </w:rPr>
              <w:t xml:space="preserve"> чувства. </w:t>
            </w:r>
          </w:p>
        </w:tc>
        <w:tc>
          <w:tcPr>
            <w:tcW w:w="9632" w:type="dxa"/>
            <w:gridSpan w:val="2"/>
          </w:tcPr>
          <w:p w:rsidR="00DA5CC5" w:rsidRPr="00A67121" w:rsidRDefault="00DA5CC5" w:rsidP="001C0A94">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Выразительное чтение стихотворений (в том числе наизусть). Устный или письменный ответ на вопрос (с использованием цитирования). Участие в коллективном диалоге. Характеристика ри</w:t>
            </w:r>
            <w:r w:rsidRPr="00A67121">
              <w:rPr>
                <w:rFonts w:ascii="Times New Roman" w:hAnsi="Times New Roman" w:cs="Times New Roman"/>
              </w:rPr>
              <w:t>т</w:t>
            </w:r>
            <w:r w:rsidRPr="00A67121">
              <w:rPr>
                <w:rFonts w:ascii="Times New Roman" w:hAnsi="Times New Roman" w:cs="Times New Roman"/>
              </w:rPr>
              <w:t>мико-метрических особенностей стихотворений, представляющих тоническую систему стих</w:t>
            </w:r>
            <w:r w:rsidRPr="00A67121">
              <w:rPr>
                <w:rFonts w:ascii="Times New Roman" w:hAnsi="Times New Roman" w:cs="Times New Roman"/>
              </w:rPr>
              <w:t>о</w:t>
            </w:r>
            <w:r w:rsidRPr="00A67121">
              <w:rPr>
                <w:rFonts w:ascii="Times New Roman" w:hAnsi="Times New Roman" w:cs="Times New Roman"/>
              </w:rPr>
              <w:t>сложения. Выявление художественно значимых изобразительно-выразительных средств языка поэта (поэтический словарь, тропы, поэтический синтаксис, фоника и др.) и определение их х</w:t>
            </w:r>
            <w:r w:rsidRPr="00A67121">
              <w:rPr>
                <w:rFonts w:ascii="Times New Roman" w:hAnsi="Times New Roman" w:cs="Times New Roman"/>
              </w:rPr>
              <w:t>у</w:t>
            </w:r>
            <w:r w:rsidRPr="00A67121">
              <w:rPr>
                <w:rFonts w:ascii="Times New Roman" w:hAnsi="Times New Roman" w:cs="Times New Roman"/>
              </w:rPr>
              <w:t>дожественной функции. Практическая работа. Подбор примеров, иллюстрирующих понятия «ритм», «рифма», «словотворчество», «силлабо-тоническая и тоническая системы стихослож</w:t>
            </w:r>
            <w:r w:rsidRPr="00A67121">
              <w:rPr>
                <w:rFonts w:ascii="Times New Roman" w:hAnsi="Times New Roman" w:cs="Times New Roman"/>
              </w:rPr>
              <w:t>е</w:t>
            </w:r>
            <w:r w:rsidRPr="00A67121">
              <w:rPr>
                <w:rFonts w:ascii="Times New Roman" w:hAnsi="Times New Roman" w:cs="Times New Roman"/>
              </w:rPr>
              <w:t>ния». Самостоятельная работа. Подготовка к выразительному чтению наизусть и письменному анализу одного из стихотворений. Ответы на вопросы и выполнение викторины № 14 (см. пра</w:t>
            </w:r>
            <w:r w:rsidRPr="00A67121">
              <w:rPr>
                <w:rFonts w:ascii="Times New Roman" w:hAnsi="Times New Roman" w:cs="Times New Roman"/>
              </w:rPr>
              <w:t>к</w:t>
            </w:r>
            <w:r w:rsidRPr="00A67121">
              <w:rPr>
                <w:rFonts w:ascii="Times New Roman" w:hAnsi="Times New Roman" w:cs="Times New Roman"/>
              </w:rPr>
              <w:t>тикум «Читаем, думаем, спорим…»)</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20</w:t>
            </w:r>
            <w:r w:rsidR="00DA5CC5">
              <w:rPr>
                <w:rFonts w:ascii="Times New Roman" w:hAnsi="Times New Roman" w:cs="Times New Roman"/>
                <w:sz w:val="24"/>
                <w:szCs w:val="24"/>
                <w:lang w:eastAsia="ar-SA"/>
              </w:rPr>
              <w:t>.3</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1C0A94">
            <w:pPr>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5B2D81" w:rsidP="001C0A94">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20.3</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1C0A94">
            <w:pPr>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1C0A94">
            <w:pPr>
              <w:spacing w:after="0" w:line="240" w:lineRule="auto"/>
              <w:ind w:left="57" w:right="57"/>
              <w:jc w:val="both"/>
              <w:rPr>
                <w:rFonts w:ascii="Times New Roman" w:hAnsi="Times New Roman" w:cs="Times New Roman"/>
                <w:sz w:val="20"/>
                <w:szCs w:val="20"/>
              </w:rPr>
            </w:pPr>
            <w:r>
              <w:rPr>
                <w:rFonts w:ascii="Times New Roman" w:hAnsi="Times New Roman" w:cs="Times New Roman"/>
                <w:sz w:val="20"/>
                <w:szCs w:val="20"/>
              </w:rPr>
              <w:t>78</w:t>
            </w:r>
          </w:p>
        </w:tc>
        <w:tc>
          <w:tcPr>
            <w:tcW w:w="2407" w:type="dxa"/>
            <w:tcBorders>
              <w:top w:val="single" w:sz="4" w:space="0" w:color="auto"/>
              <w:left w:val="single" w:sz="4" w:space="0" w:color="auto"/>
              <w:bottom w:val="single" w:sz="4" w:space="0" w:color="auto"/>
              <w:right w:val="single" w:sz="4" w:space="0" w:color="auto"/>
            </w:tcBorders>
          </w:tcPr>
          <w:p w:rsidR="00DA5CC5" w:rsidRPr="00A67121" w:rsidRDefault="00DA5CC5" w:rsidP="003B72E4">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М. А. Булгаков. «С</w:t>
            </w:r>
            <w:r w:rsidRPr="00A67121">
              <w:rPr>
                <w:rFonts w:ascii="Times New Roman" w:hAnsi="Times New Roman" w:cs="Times New Roman"/>
              </w:rPr>
              <w:t>о</w:t>
            </w:r>
            <w:r w:rsidRPr="00A67121">
              <w:rPr>
                <w:rFonts w:ascii="Times New Roman" w:hAnsi="Times New Roman" w:cs="Times New Roman"/>
              </w:rPr>
              <w:t>бачье сердце»: пр</w:t>
            </w:r>
            <w:r w:rsidRPr="00A67121">
              <w:rPr>
                <w:rFonts w:ascii="Times New Roman" w:hAnsi="Times New Roman" w:cs="Times New Roman"/>
              </w:rPr>
              <w:t>о</w:t>
            </w:r>
            <w:r w:rsidRPr="00A67121">
              <w:rPr>
                <w:rFonts w:ascii="Times New Roman" w:hAnsi="Times New Roman" w:cs="Times New Roman"/>
              </w:rPr>
              <w:t>блематика и образы.</w:t>
            </w:r>
          </w:p>
        </w:tc>
        <w:tc>
          <w:tcPr>
            <w:tcW w:w="9632" w:type="dxa"/>
            <w:gridSpan w:val="2"/>
          </w:tcPr>
          <w:p w:rsidR="00DA5CC5" w:rsidRPr="00A67121" w:rsidRDefault="00DA5CC5" w:rsidP="001C0A94">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Конспектирование лекции учителя о М. А. Булгакове. Сообщение о биографии и творчестве М. А. Булгакова, истории создания повести. Подбор и обобщение дополнительного материала о би</w:t>
            </w:r>
            <w:r w:rsidRPr="00A67121">
              <w:rPr>
                <w:rFonts w:ascii="Times New Roman" w:hAnsi="Times New Roman" w:cs="Times New Roman"/>
              </w:rPr>
              <w:t>о</w:t>
            </w:r>
            <w:r w:rsidRPr="00A67121">
              <w:rPr>
                <w:rFonts w:ascii="Times New Roman" w:hAnsi="Times New Roman" w:cs="Times New Roman"/>
              </w:rPr>
              <w:t>графии и творчестве М. А. Булгакова. Выразительное чтение фрагментов повести. Устный или письменный ответ на вопрос (с использованием цитирования). Участие в коллективном диалоге. Характеристика сюжета произведения, его тематики, проблематики, идейно-эмоционального с</w:t>
            </w:r>
            <w:r w:rsidRPr="00A67121">
              <w:rPr>
                <w:rFonts w:ascii="Times New Roman" w:hAnsi="Times New Roman" w:cs="Times New Roman"/>
              </w:rPr>
              <w:t>о</w:t>
            </w:r>
            <w:r w:rsidRPr="00A67121">
              <w:rPr>
                <w:rFonts w:ascii="Times New Roman" w:hAnsi="Times New Roman" w:cs="Times New Roman"/>
              </w:rPr>
              <w:t xml:space="preserve">держания. Практическая работа. Характеристика </w:t>
            </w:r>
            <w:proofErr w:type="spellStart"/>
            <w:r w:rsidRPr="00A67121">
              <w:rPr>
                <w:rFonts w:ascii="Times New Roman" w:hAnsi="Times New Roman" w:cs="Times New Roman"/>
              </w:rPr>
              <w:t>Шарикова</w:t>
            </w:r>
            <w:proofErr w:type="spellEnd"/>
            <w:r w:rsidRPr="00A67121">
              <w:rPr>
                <w:rFonts w:ascii="Times New Roman" w:hAnsi="Times New Roman" w:cs="Times New Roman"/>
              </w:rPr>
              <w:t xml:space="preserve"> и средств создания его образа, а та</w:t>
            </w:r>
            <w:r w:rsidRPr="00A67121">
              <w:rPr>
                <w:rFonts w:ascii="Times New Roman" w:hAnsi="Times New Roman" w:cs="Times New Roman"/>
              </w:rPr>
              <w:t>к</w:t>
            </w:r>
            <w:r w:rsidRPr="00A67121">
              <w:rPr>
                <w:rFonts w:ascii="Times New Roman" w:hAnsi="Times New Roman" w:cs="Times New Roman"/>
              </w:rPr>
              <w:t xml:space="preserve">же сопоставительная характеристика </w:t>
            </w:r>
            <w:proofErr w:type="spellStart"/>
            <w:r w:rsidRPr="00A67121">
              <w:rPr>
                <w:rFonts w:ascii="Times New Roman" w:hAnsi="Times New Roman" w:cs="Times New Roman"/>
              </w:rPr>
              <w:t>Шарикова</w:t>
            </w:r>
            <w:proofErr w:type="spellEnd"/>
            <w:r w:rsidRPr="00A67121">
              <w:rPr>
                <w:rFonts w:ascii="Times New Roman" w:hAnsi="Times New Roman" w:cs="Times New Roman"/>
              </w:rPr>
              <w:t xml:space="preserve"> и </w:t>
            </w:r>
            <w:proofErr w:type="spellStart"/>
            <w:r w:rsidRPr="00A67121">
              <w:rPr>
                <w:rFonts w:ascii="Times New Roman" w:hAnsi="Times New Roman" w:cs="Times New Roman"/>
              </w:rPr>
              <w:t>Швондера</w:t>
            </w:r>
            <w:proofErr w:type="spellEnd"/>
            <w:r w:rsidRPr="00A67121">
              <w:rPr>
                <w:rFonts w:ascii="Times New Roman" w:hAnsi="Times New Roman" w:cs="Times New Roman"/>
              </w:rPr>
              <w:t>. Подбор цитат на тему «Средства создания комического в повести». 325 Самостоятельная работа. Конспектирование статьи уче</w:t>
            </w:r>
            <w:r w:rsidRPr="00A67121">
              <w:rPr>
                <w:rFonts w:ascii="Times New Roman" w:hAnsi="Times New Roman" w:cs="Times New Roman"/>
              </w:rPr>
              <w:t>б</w:t>
            </w:r>
            <w:r w:rsidRPr="00A67121">
              <w:rPr>
                <w:rFonts w:ascii="Times New Roman" w:hAnsi="Times New Roman" w:cs="Times New Roman"/>
              </w:rPr>
              <w:t>ника о Булгакове. Выполнение заданий практикума «Читаем, думаем, спорим…». Письменный ответ на вопрос «Почему повесть „Собачье сердце“ направлена против „</w:t>
            </w:r>
            <w:proofErr w:type="spellStart"/>
            <w:r w:rsidRPr="00A67121">
              <w:rPr>
                <w:rFonts w:ascii="Times New Roman" w:hAnsi="Times New Roman" w:cs="Times New Roman"/>
              </w:rPr>
              <w:t>шариковщины</w:t>
            </w:r>
            <w:proofErr w:type="spellEnd"/>
            <w:r w:rsidRPr="00A67121">
              <w:rPr>
                <w:rFonts w:ascii="Times New Roman" w:hAnsi="Times New Roman" w:cs="Times New Roman"/>
              </w:rPr>
              <w:t>“?»</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2.4</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1C0A94">
            <w:pPr>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5B2D81" w:rsidP="001C0A94">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1.4</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1C0A94">
            <w:pPr>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1C0A94">
            <w:pPr>
              <w:spacing w:after="0" w:line="240" w:lineRule="auto"/>
              <w:ind w:left="57" w:right="57"/>
              <w:jc w:val="both"/>
              <w:rPr>
                <w:rFonts w:ascii="Times New Roman" w:hAnsi="Times New Roman" w:cs="Times New Roman"/>
                <w:sz w:val="20"/>
                <w:szCs w:val="20"/>
              </w:rPr>
            </w:pPr>
            <w:r>
              <w:rPr>
                <w:rFonts w:ascii="Times New Roman" w:hAnsi="Times New Roman" w:cs="Times New Roman"/>
                <w:sz w:val="20"/>
                <w:szCs w:val="20"/>
              </w:rPr>
              <w:t>79</w:t>
            </w:r>
          </w:p>
        </w:tc>
        <w:tc>
          <w:tcPr>
            <w:tcW w:w="2407" w:type="dxa"/>
            <w:tcBorders>
              <w:top w:val="single" w:sz="4" w:space="0" w:color="auto"/>
              <w:left w:val="single" w:sz="4" w:space="0" w:color="auto"/>
              <w:bottom w:val="single" w:sz="4" w:space="0" w:color="auto"/>
              <w:right w:val="single" w:sz="4" w:space="0" w:color="auto"/>
            </w:tcBorders>
          </w:tcPr>
          <w:p w:rsidR="00DA5CC5" w:rsidRPr="00A67121" w:rsidRDefault="00DA5CC5" w:rsidP="001C0A94">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М. А. Булгаков. «С</w:t>
            </w:r>
            <w:r w:rsidRPr="00A67121">
              <w:rPr>
                <w:rFonts w:ascii="Times New Roman" w:hAnsi="Times New Roman" w:cs="Times New Roman"/>
              </w:rPr>
              <w:t>о</w:t>
            </w:r>
            <w:r w:rsidRPr="00A67121">
              <w:rPr>
                <w:rFonts w:ascii="Times New Roman" w:hAnsi="Times New Roman" w:cs="Times New Roman"/>
              </w:rPr>
              <w:t>бачье сердце»: поэт</w:t>
            </w:r>
            <w:r w:rsidRPr="00A67121">
              <w:rPr>
                <w:rFonts w:ascii="Times New Roman" w:hAnsi="Times New Roman" w:cs="Times New Roman"/>
              </w:rPr>
              <w:t>и</w:t>
            </w:r>
            <w:r w:rsidRPr="00A67121">
              <w:rPr>
                <w:rFonts w:ascii="Times New Roman" w:hAnsi="Times New Roman" w:cs="Times New Roman"/>
              </w:rPr>
              <w:t>ка повести. Поэтика Булгакова-сатирика.</w:t>
            </w:r>
          </w:p>
        </w:tc>
        <w:tc>
          <w:tcPr>
            <w:tcW w:w="9632" w:type="dxa"/>
            <w:gridSpan w:val="2"/>
          </w:tcPr>
          <w:p w:rsidR="00DA5CC5" w:rsidRPr="00A67121" w:rsidRDefault="00DA5CC5" w:rsidP="001C0A94">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 xml:space="preserve">Выразительное чтение фрагментов повести. Составление лексических и историко-культурных комментариев. Соотнесение содержания повести с реалистическими принципами изображения жизни и человека. Устный или письменный ответ на вопрос (с использованием цитирования). Участие в коллективном диалоге. Различение образов рассказчика и </w:t>
            </w:r>
            <w:proofErr w:type="spellStart"/>
            <w:r w:rsidRPr="00A67121">
              <w:rPr>
                <w:rFonts w:ascii="Times New Roman" w:hAnsi="Times New Roman" w:cs="Times New Roman"/>
              </w:rPr>
              <w:t>автораповество</w:t>
            </w:r>
            <w:proofErr w:type="spellEnd"/>
            <w:r w:rsidRPr="00A67121">
              <w:rPr>
                <w:rFonts w:ascii="Times New Roman" w:hAnsi="Times New Roman" w:cs="Times New Roman"/>
              </w:rPr>
              <w:t xml:space="preserve"> </w:t>
            </w:r>
            <w:proofErr w:type="spellStart"/>
            <w:r w:rsidRPr="00A67121">
              <w:rPr>
                <w:rFonts w:ascii="Times New Roman" w:hAnsi="Times New Roman" w:cs="Times New Roman"/>
              </w:rPr>
              <w:t>вателя</w:t>
            </w:r>
            <w:proofErr w:type="spellEnd"/>
            <w:r w:rsidRPr="00A67121">
              <w:rPr>
                <w:rFonts w:ascii="Times New Roman" w:hAnsi="Times New Roman" w:cs="Times New Roman"/>
              </w:rPr>
              <w:t xml:space="preserve"> в п</w:t>
            </w:r>
            <w:r w:rsidRPr="00A67121">
              <w:rPr>
                <w:rFonts w:ascii="Times New Roman" w:hAnsi="Times New Roman" w:cs="Times New Roman"/>
              </w:rPr>
              <w:t>о</w:t>
            </w:r>
            <w:r w:rsidRPr="00A67121">
              <w:rPr>
                <w:rFonts w:ascii="Times New Roman" w:hAnsi="Times New Roman" w:cs="Times New Roman"/>
              </w:rPr>
              <w:t>вести. Анализ различных форм выражения авторской позиции. Работа со словарём литератур</w:t>
            </w:r>
            <w:r w:rsidRPr="00A67121">
              <w:rPr>
                <w:rFonts w:ascii="Times New Roman" w:hAnsi="Times New Roman" w:cs="Times New Roman"/>
              </w:rPr>
              <w:t>о</w:t>
            </w:r>
            <w:r w:rsidRPr="00A67121">
              <w:rPr>
                <w:rFonts w:ascii="Times New Roman" w:hAnsi="Times New Roman" w:cs="Times New Roman"/>
              </w:rPr>
              <w:t>ведческих терминов. Поиск примеров, иллюстрирующих понятия «гротеск», «художественная у</w:t>
            </w:r>
            <w:r w:rsidRPr="00A67121">
              <w:rPr>
                <w:rFonts w:ascii="Times New Roman" w:hAnsi="Times New Roman" w:cs="Times New Roman"/>
              </w:rPr>
              <w:t>с</w:t>
            </w:r>
            <w:r w:rsidRPr="00A67121">
              <w:rPr>
                <w:rFonts w:ascii="Times New Roman" w:hAnsi="Times New Roman" w:cs="Times New Roman"/>
              </w:rPr>
              <w:t>ловность», «фантастика», «сатира». Обсуждение театральных или кинематографических версий повести. Практическая работа. Составление цитатных таблиц «Реальность и фантастика в пове</w:t>
            </w:r>
            <w:r w:rsidRPr="00A67121">
              <w:rPr>
                <w:rFonts w:ascii="Times New Roman" w:hAnsi="Times New Roman" w:cs="Times New Roman"/>
              </w:rPr>
              <w:t>с</w:t>
            </w:r>
            <w:r w:rsidRPr="00A67121">
              <w:rPr>
                <w:rFonts w:ascii="Times New Roman" w:hAnsi="Times New Roman" w:cs="Times New Roman"/>
              </w:rPr>
              <w:lastRenderedPageBreak/>
              <w:t>ти» и «Смысл смены рассказчиков в повести». Самостоятельная работа. Письменный ответ на один из вопросов: 1. Какова роль фантастических элементов в повести «Собачье сердце»? 2. З</w:t>
            </w:r>
            <w:r w:rsidRPr="00A67121">
              <w:rPr>
                <w:rFonts w:ascii="Times New Roman" w:hAnsi="Times New Roman" w:cs="Times New Roman"/>
              </w:rPr>
              <w:t>а</w:t>
            </w:r>
            <w:r w:rsidRPr="00A67121">
              <w:rPr>
                <w:rFonts w:ascii="Times New Roman" w:hAnsi="Times New Roman" w:cs="Times New Roman"/>
              </w:rPr>
              <w:t>чем автор прибегает в «Собачьем сердце» к смене рассказчиков? Написание отзыва (рецензии) на театральные или кинематографические версии повести. Подбор материала и подготовка сообщ</w:t>
            </w:r>
            <w:r w:rsidRPr="00A67121">
              <w:rPr>
                <w:rFonts w:ascii="Times New Roman" w:hAnsi="Times New Roman" w:cs="Times New Roman"/>
              </w:rPr>
              <w:t>е</w:t>
            </w:r>
            <w:r w:rsidRPr="00A67121">
              <w:rPr>
                <w:rFonts w:ascii="Times New Roman" w:hAnsi="Times New Roman" w:cs="Times New Roman"/>
              </w:rPr>
              <w:t xml:space="preserve">ния о </w:t>
            </w:r>
            <w:proofErr w:type="spellStart"/>
            <w:proofErr w:type="gramStart"/>
            <w:r w:rsidRPr="00A67121">
              <w:rPr>
                <w:rFonts w:ascii="Times New Roman" w:hAnsi="Times New Roman" w:cs="Times New Roman"/>
              </w:rPr>
              <w:t>био</w:t>
            </w:r>
            <w:proofErr w:type="spellEnd"/>
            <w:r w:rsidRPr="00A67121">
              <w:rPr>
                <w:rFonts w:ascii="Times New Roman" w:hAnsi="Times New Roman" w:cs="Times New Roman"/>
              </w:rPr>
              <w:t xml:space="preserve"> графии</w:t>
            </w:r>
            <w:proofErr w:type="gramEnd"/>
            <w:r w:rsidRPr="00A67121">
              <w:rPr>
                <w:rFonts w:ascii="Times New Roman" w:hAnsi="Times New Roman" w:cs="Times New Roman"/>
              </w:rPr>
              <w:t xml:space="preserve"> и творчестве М. И. Цветаевой с использованием материалов практикума «Чит</w:t>
            </w:r>
            <w:r w:rsidRPr="00A67121">
              <w:rPr>
                <w:rFonts w:ascii="Times New Roman" w:hAnsi="Times New Roman" w:cs="Times New Roman"/>
              </w:rPr>
              <w:t>а</w:t>
            </w:r>
            <w:r w:rsidRPr="00A67121">
              <w:rPr>
                <w:rFonts w:ascii="Times New Roman" w:hAnsi="Times New Roman" w:cs="Times New Roman"/>
              </w:rPr>
              <w:t>ем, думаем, спорим…», справочной литературы и ресурсов Интернета</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lastRenderedPageBreak/>
              <w:t>3</w:t>
            </w:r>
            <w:r w:rsidR="00DA5CC5">
              <w:rPr>
                <w:rFonts w:ascii="Times New Roman" w:hAnsi="Times New Roman" w:cs="Times New Roman"/>
                <w:sz w:val="24"/>
                <w:szCs w:val="24"/>
                <w:lang w:eastAsia="ar-SA"/>
              </w:rPr>
              <w:t>.4</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1C0A94">
            <w:pPr>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Default="005B2D81" w:rsidP="001C0A94">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3.4</w:t>
            </w:r>
          </w:p>
        </w:tc>
        <w:tc>
          <w:tcPr>
            <w:tcW w:w="851" w:type="dxa"/>
            <w:tcBorders>
              <w:top w:val="single" w:sz="4" w:space="0" w:color="auto"/>
              <w:left w:val="single" w:sz="4" w:space="0" w:color="auto"/>
              <w:bottom w:val="single" w:sz="4" w:space="0" w:color="auto"/>
              <w:right w:val="single" w:sz="4" w:space="0" w:color="auto"/>
            </w:tcBorders>
          </w:tcPr>
          <w:p w:rsidR="00DA5CC5" w:rsidRDefault="00DA5CC5" w:rsidP="001C0A94">
            <w:pPr>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1C0A94">
            <w:pPr>
              <w:spacing w:after="0" w:line="240" w:lineRule="auto"/>
              <w:ind w:left="57" w:right="57"/>
              <w:jc w:val="both"/>
              <w:rPr>
                <w:rFonts w:ascii="Times New Roman" w:hAnsi="Times New Roman" w:cs="Times New Roman"/>
                <w:sz w:val="20"/>
                <w:szCs w:val="20"/>
              </w:rPr>
            </w:pPr>
            <w:r>
              <w:rPr>
                <w:rFonts w:ascii="Times New Roman" w:hAnsi="Times New Roman" w:cs="Times New Roman"/>
                <w:sz w:val="20"/>
                <w:szCs w:val="20"/>
              </w:rPr>
              <w:lastRenderedPageBreak/>
              <w:t>80</w:t>
            </w:r>
          </w:p>
        </w:tc>
        <w:tc>
          <w:tcPr>
            <w:tcW w:w="2407" w:type="dxa"/>
            <w:tcBorders>
              <w:top w:val="single" w:sz="4" w:space="0" w:color="auto"/>
              <w:left w:val="single" w:sz="4" w:space="0" w:color="auto"/>
              <w:bottom w:val="single" w:sz="4" w:space="0" w:color="auto"/>
              <w:right w:val="single" w:sz="4" w:space="0" w:color="auto"/>
            </w:tcBorders>
          </w:tcPr>
          <w:p w:rsidR="00DA5CC5" w:rsidRPr="00A67121" w:rsidRDefault="00DA5CC5" w:rsidP="001C0A94">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М.И.Цветаева. Сл</w:t>
            </w:r>
            <w:r w:rsidRPr="00A67121">
              <w:rPr>
                <w:rFonts w:ascii="Times New Roman" w:hAnsi="Times New Roman" w:cs="Times New Roman"/>
                <w:sz w:val="24"/>
                <w:szCs w:val="24"/>
              </w:rPr>
              <w:t>о</w:t>
            </w:r>
            <w:r w:rsidRPr="00A67121">
              <w:rPr>
                <w:rFonts w:ascii="Times New Roman" w:hAnsi="Times New Roman" w:cs="Times New Roman"/>
                <w:sz w:val="24"/>
                <w:szCs w:val="24"/>
              </w:rPr>
              <w:t>во о поэте. Слово о поэзии, любви и жизни. Особенн</w:t>
            </w:r>
            <w:r w:rsidRPr="00A67121">
              <w:rPr>
                <w:rFonts w:ascii="Times New Roman" w:hAnsi="Times New Roman" w:cs="Times New Roman"/>
                <w:sz w:val="24"/>
                <w:szCs w:val="24"/>
              </w:rPr>
              <w:t>о</w:t>
            </w:r>
            <w:r w:rsidRPr="00A67121">
              <w:rPr>
                <w:rFonts w:ascii="Times New Roman" w:hAnsi="Times New Roman" w:cs="Times New Roman"/>
                <w:sz w:val="24"/>
                <w:szCs w:val="24"/>
              </w:rPr>
              <w:t>сти поэзии Цвета</w:t>
            </w:r>
            <w:r w:rsidRPr="00A67121">
              <w:rPr>
                <w:rFonts w:ascii="Times New Roman" w:hAnsi="Times New Roman" w:cs="Times New Roman"/>
                <w:sz w:val="24"/>
                <w:szCs w:val="24"/>
              </w:rPr>
              <w:t>е</w:t>
            </w:r>
            <w:r w:rsidRPr="00A67121">
              <w:rPr>
                <w:rFonts w:ascii="Times New Roman" w:hAnsi="Times New Roman" w:cs="Times New Roman"/>
                <w:sz w:val="24"/>
                <w:szCs w:val="24"/>
              </w:rPr>
              <w:t>вой</w:t>
            </w:r>
          </w:p>
          <w:p w:rsidR="00DA5CC5" w:rsidRPr="00A67121" w:rsidRDefault="00DA5CC5" w:rsidP="001C0A94">
            <w:pPr>
              <w:spacing w:after="0" w:line="240" w:lineRule="auto"/>
              <w:ind w:left="57" w:right="57"/>
              <w:jc w:val="both"/>
              <w:rPr>
                <w:rFonts w:ascii="Times New Roman" w:hAnsi="Times New Roman" w:cs="Times New Roman"/>
                <w:sz w:val="24"/>
                <w:szCs w:val="24"/>
              </w:rPr>
            </w:pPr>
          </w:p>
          <w:p w:rsidR="00DA5CC5" w:rsidRPr="00A67121" w:rsidRDefault="00DA5CC5" w:rsidP="001C0A94">
            <w:pPr>
              <w:spacing w:after="0" w:line="240" w:lineRule="auto"/>
              <w:ind w:left="57" w:right="57"/>
              <w:jc w:val="both"/>
              <w:rPr>
                <w:rFonts w:ascii="Times New Roman" w:hAnsi="Times New Roman" w:cs="Times New Roman"/>
                <w:sz w:val="24"/>
                <w:szCs w:val="24"/>
              </w:rPr>
            </w:pPr>
          </w:p>
        </w:tc>
        <w:tc>
          <w:tcPr>
            <w:tcW w:w="9632" w:type="dxa"/>
            <w:gridSpan w:val="2"/>
          </w:tcPr>
          <w:p w:rsidR="00DA5CC5" w:rsidRPr="00A67121" w:rsidRDefault="00DA5CC5" w:rsidP="001C0A94">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Конспектирование лекции учителя о М. И. Цветаевой. Сообщение о биографии и творчестве п</w:t>
            </w:r>
            <w:r w:rsidRPr="00A67121">
              <w:rPr>
                <w:rFonts w:ascii="Times New Roman" w:hAnsi="Times New Roman" w:cs="Times New Roman"/>
              </w:rPr>
              <w:t>о</w:t>
            </w:r>
            <w:r w:rsidRPr="00A67121">
              <w:rPr>
                <w:rFonts w:ascii="Times New Roman" w:hAnsi="Times New Roman" w:cs="Times New Roman"/>
              </w:rPr>
              <w:t>эта. Подбор и обобщение дополнительного материала о биографии и творчестве поэта. Выраз</w:t>
            </w:r>
            <w:r w:rsidRPr="00A67121">
              <w:rPr>
                <w:rFonts w:ascii="Times New Roman" w:hAnsi="Times New Roman" w:cs="Times New Roman"/>
              </w:rPr>
              <w:t>и</w:t>
            </w:r>
            <w:r w:rsidRPr="00A67121">
              <w:rPr>
                <w:rFonts w:ascii="Times New Roman" w:hAnsi="Times New Roman" w:cs="Times New Roman"/>
              </w:rPr>
              <w:t>тельное чтение стихотворений (в том числе наизусть). Устное рецензирование выразительного чтения одноклассников, исполнения актёров (</w:t>
            </w:r>
            <w:proofErr w:type="gramStart"/>
            <w:r w:rsidRPr="00A67121">
              <w:rPr>
                <w:rFonts w:ascii="Times New Roman" w:hAnsi="Times New Roman" w:cs="Times New Roman"/>
              </w:rPr>
              <w:t>см</w:t>
            </w:r>
            <w:proofErr w:type="gramEnd"/>
            <w:r w:rsidRPr="00A67121">
              <w:rPr>
                <w:rFonts w:ascii="Times New Roman" w:hAnsi="Times New Roman" w:cs="Times New Roman"/>
              </w:rPr>
              <w:t>. задания фонохрестоматии). Устный или пис</w:t>
            </w:r>
            <w:r w:rsidRPr="00A67121">
              <w:rPr>
                <w:rFonts w:ascii="Times New Roman" w:hAnsi="Times New Roman" w:cs="Times New Roman"/>
              </w:rPr>
              <w:t>ь</w:t>
            </w:r>
            <w:r w:rsidRPr="00A67121">
              <w:rPr>
                <w:rFonts w:ascii="Times New Roman" w:hAnsi="Times New Roman" w:cs="Times New Roman"/>
              </w:rPr>
              <w:t>менный ответ на вопрос (с использованием цитирования). Участие в коллективном диалоге. В</w:t>
            </w:r>
            <w:r w:rsidRPr="00A67121">
              <w:rPr>
                <w:rFonts w:ascii="Times New Roman" w:hAnsi="Times New Roman" w:cs="Times New Roman"/>
              </w:rPr>
              <w:t>ы</w:t>
            </w:r>
            <w:r w:rsidRPr="00A67121">
              <w:rPr>
                <w:rFonts w:ascii="Times New Roman" w:hAnsi="Times New Roman" w:cs="Times New Roman"/>
              </w:rPr>
              <w:t xml:space="preserve">явление признаков лирического рода в стихотворениях. Определение видов рифм и способов рифмовки, двусложных и трёхсложных размеров стиха. Работа со словарём литературоведческих терминов. Поиск примеров, иллюстрирующих понятия «рифма», «способы </w:t>
            </w:r>
            <w:proofErr w:type="gramStart"/>
            <w:r w:rsidRPr="00A67121">
              <w:rPr>
                <w:rFonts w:ascii="Times New Roman" w:hAnsi="Times New Roman" w:cs="Times New Roman"/>
              </w:rPr>
              <w:t xml:space="preserve">риф </w:t>
            </w:r>
            <w:proofErr w:type="spellStart"/>
            <w:r w:rsidRPr="00A67121">
              <w:rPr>
                <w:rFonts w:ascii="Times New Roman" w:hAnsi="Times New Roman" w:cs="Times New Roman"/>
              </w:rPr>
              <w:t>мовки</w:t>
            </w:r>
            <w:proofErr w:type="spellEnd"/>
            <w:proofErr w:type="gramEnd"/>
            <w:r w:rsidRPr="00A67121">
              <w:rPr>
                <w:rFonts w:ascii="Times New Roman" w:hAnsi="Times New Roman" w:cs="Times New Roman"/>
              </w:rPr>
              <w:t>». Практ</w:t>
            </w:r>
            <w:r w:rsidRPr="00A67121">
              <w:rPr>
                <w:rFonts w:ascii="Times New Roman" w:hAnsi="Times New Roman" w:cs="Times New Roman"/>
              </w:rPr>
              <w:t>и</w:t>
            </w:r>
            <w:r w:rsidRPr="00A67121">
              <w:rPr>
                <w:rFonts w:ascii="Times New Roman" w:hAnsi="Times New Roman" w:cs="Times New Roman"/>
              </w:rPr>
              <w:t>ческая работа. Выявление художественно значимых изобразительно-выразительных средств яз</w:t>
            </w:r>
            <w:r w:rsidRPr="00A67121">
              <w:rPr>
                <w:rFonts w:ascii="Times New Roman" w:hAnsi="Times New Roman" w:cs="Times New Roman"/>
              </w:rPr>
              <w:t>ы</w:t>
            </w:r>
            <w:r w:rsidRPr="00A67121">
              <w:rPr>
                <w:rFonts w:ascii="Times New Roman" w:hAnsi="Times New Roman" w:cs="Times New Roman"/>
              </w:rPr>
              <w:t>ка поэта (поэтический словарь, тропы, поэтический синтаксис, фоника и др.) и определение их художественной функции. Самостоятельная работа. Конспектирование статьи учебника о М. И. Цветаевой. Подготовка к выразительному чтению наизусть и письменному анализу одного из стихотворений или письменный ответ на вопрос «В чём новизна поэзии М. И. Цветаевой?». Отв</w:t>
            </w:r>
            <w:r w:rsidRPr="00A67121">
              <w:rPr>
                <w:rFonts w:ascii="Times New Roman" w:hAnsi="Times New Roman" w:cs="Times New Roman"/>
              </w:rPr>
              <w:t>е</w:t>
            </w:r>
            <w:r w:rsidRPr="00A67121">
              <w:rPr>
                <w:rFonts w:ascii="Times New Roman" w:hAnsi="Times New Roman" w:cs="Times New Roman"/>
              </w:rPr>
              <w:t>ты на вопросы и выполнение заданий викторины № 15 (см. практикум «Читаем, думаем, сп</w:t>
            </w:r>
            <w:r w:rsidRPr="00A67121">
              <w:rPr>
                <w:rFonts w:ascii="Times New Roman" w:hAnsi="Times New Roman" w:cs="Times New Roman"/>
              </w:rPr>
              <w:t>о</w:t>
            </w:r>
            <w:r w:rsidRPr="00A67121">
              <w:rPr>
                <w:rFonts w:ascii="Times New Roman" w:hAnsi="Times New Roman" w:cs="Times New Roman"/>
              </w:rPr>
              <w:t>рим…»)</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6</w:t>
            </w:r>
            <w:r w:rsidR="00DA5CC5">
              <w:rPr>
                <w:rFonts w:ascii="Times New Roman" w:hAnsi="Times New Roman" w:cs="Times New Roman"/>
                <w:sz w:val="24"/>
                <w:szCs w:val="24"/>
                <w:lang w:eastAsia="ar-SA"/>
              </w:rPr>
              <w:t>.4</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1C0A94">
            <w:pPr>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5B2D81" w:rsidP="001C0A94">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6.4</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1C0A94">
            <w:pPr>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1C0A94">
            <w:pPr>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t>8</w:t>
            </w:r>
            <w:r>
              <w:rPr>
                <w:rFonts w:ascii="Times New Roman" w:hAnsi="Times New Roman" w:cs="Times New Roman"/>
                <w:sz w:val="20"/>
                <w:szCs w:val="20"/>
              </w:rPr>
              <w:t>1</w:t>
            </w:r>
          </w:p>
        </w:tc>
        <w:tc>
          <w:tcPr>
            <w:tcW w:w="2407" w:type="dxa"/>
            <w:tcBorders>
              <w:top w:val="single" w:sz="4" w:space="0" w:color="auto"/>
              <w:left w:val="single" w:sz="4" w:space="0" w:color="auto"/>
              <w:bottom w:val="single" w:sz="4" w:space="0" w:color="auto"/>
              <w:right w:val="single" w:sz="4" w:space="0" w:color="auto"/>
            </w:tcBorders>
          </w:tcPr>
          <w:p w:rsidR="00DA5CC5" w:rsidRPr="00A67121" w:rsidRDefault="00DA5CC5" w:rsidP="001C0A94">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А. А. Ахматова. Ст</w:t>
            </w:r>
            <w:r w:rsidRPr="00A67121">
              <w:rPr>
                <w:rFonts w:ascii="Times New Roman" w:hAnsi="Times New Roman" w:cs="Times New Roman"/>
              </w:rPr>
              <w:t>и</w:t>
            </w:r>
            <w:r w:rsidRPr="00A67121">
              <w:rPr>
                <w:rFonts w:ascii="Times New Roman" w:hAnsi="Times New Roman" w:cs="Times New Roman"/>
              </w:rPr>
              <w:t>хи из книг «Чётки» («Стихи о Петербу</w:t>
            </w:r>
            <w:r w:rsidRPr="00A67121">
              <w:rPr>
                <w:rFonts w:ascii="Times New Roman" w:hAnsi="Times New Roman" w:cs="Times New Roman"/>
              </w:rPr>
              <w:t>р</w:t>
            </w:r>
            <w:r w:rsidRPr="00A67121">
              <w:rPr>
                <w:rFonts w:ascii="Times New Roman" w:hAnsi="Times New Roman" w:cs="Times New Roman"/>
              </w:rPr>
              <w:t>ге»), «Белая стая» («Молитва»), «Под</w:t>
            </w:r>
            <w:r w:rsidRPr="00A67121">
              <w:rPr>
                <w:rFonts w:ascii="Times New Roman" w:hAnsi="Times New Roman" w:cs="Times New Roman"/>
              </w:rPr>
              <w:t>о</w:t>
            </w:r>
            <w:r w:rsidRPr="00A67121">
              <w:rPr>
                <w:rFonts w:ascii="Times New Roman" w:hAnsi="Times New Roman" w:cs="Times New Roman"/>
              </w:rPr>
              <w:t>рожник» («Сразу ст</w:t>
            </w:r>
            <w:r w:rsidRPr="00A67121">
              <w:rPr>
                <w:rFonts w:ascii="Times New Roman" w:hAnsi="Times New Roman" w:cs="Times New Roman"/>
              </w:rPr>
              <w:t>а</w:t>
            </w:r>
            <w:r w:rsidRPr="00A67121">
              <w:rPr>
                <w:rFonts w:ascii="Times New Roman" w:hAnsi="Times New Roman" w:cs="Times New Roman"/>
              </w:rPr>
              <w:t>ло тихо в доме…», «Я спросила у к</w:t>
            </w:r>
            <w:r w:rsidRPr="00A67121">
              <w:rPr>
                <w:rFonts w:ascii="Times New Roman" w:hAnsi="Times New Roman" w:cs="Times New Roman"/>
              </w:rPr>
              <w:t>у</w:t>
            </w:r>
            <w:r w:rsidRPr="00A67121">
              <w:rPr>
                <w:rFonts w:ascii="Times New Roman" w:hAnsi="Times New Roman" w:cs="Times New Roman"/>
              </w:rPr>
              <w:t>кушки…»), «ANNO DOMINI» («Сказал, что у меня соперниц нет…», «Не с теми я, кто бросил землю…», «Что ты бродишь н</w:t>
            </w:r>
            <w:r w:rsidRPr="00A67121">
              <w:rPr>
                <w:rFonts w:ascii="Times New Roman" w:hAnsi="Times New Roman" w:cs="Times New Roman"/>
              </w:rPr>
              <w:t>е</w:t>
            </w:r>
            <w:r w:rsidRPr="00A67121">
              <w:rPr>
                <w:rFonts w:ascii="Times New Roman" w:hAnsi="Times New Roman" w:cs="Times New Roman"/>
              </w:rPr>
              <w:t>прикаянный…»). Слово о поэте. Ст</w:t>
            </w:r>
            <w:r w:rsidRPr="00A67121">
              <w:rPr>
                <w:rFonts w:ascii="Times New Roman" w:hAnsi="Times New Roman" w:cs="Times New Roman"/>
              </w:rPr>
              <w:t>и</w:t>
            </w:r>
            <w:r w:rsidRPr="00A67121">
              <w:rPr>
                <w:rFonts w:ascii="Times New Roman" w:hAnsi="Times New Roman" w:cs="Times New Roman"/>
              </w:rPr>
              <w:t xml:space="preserve">хотворения о родине </w:t>
            </w:r>
            <w:r w:rsidRPr="00A67121">
              <w:rPr>
                <w:rFonts w:ascii="Times New Roman" w:hAnsi="Times New Roman" w:cs="Times New Roman"/>
              </w:rPr>
              <w:lastRenderedPageBreak/>
              <w:t xml:space="preserve">и о любви. </w:t>
            </w:r>
          </w:p>
        </w:tc>
        <w:tc>
          <w:tcPr>
            <w:tcW w:w="9632" w:type="dxa"/>
            <w:gridSpan w:val="2"/>
          </w:tcPr>
          <w:p w:rsidR="00DA5CC5" w:rsidRPr="00A67121" w:rsidRDefault="00DA5CC5" w:rsidP="001C0A94">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lastRenderedPageBreak/>
              <w:t>Конспектирование лекции учителя об А. А. Ахматовой. Подбор и обобщение дополнительного материала о биографии и творчестве поэта. Выразительное чтение стихотворений (в том числе наизусть). Устное рецензирование выразительного чтения одноклассников, исполнения актёров (</w:t>
            </w:r>
            <w:proofErr w:type="gramStart"/>
            <w:r w:rsidRPr="00A67121">
              <w:rPr>
                <w:rFonts w:ascii="Times New Roman" w:hAnsi="Times New Roman" w:cs="Times New Roman"/>
              </w:rPr>
              <w:t>см</w:t>
            </w:r>
            <w:proofErr w:type="gramEnd"/>
            <w:r w:rsidRPr="00A67121">
              <w:rPr>
                <w:rFonts w:ascii="Times New Roman" w:hAnsi="Times New Roman" w:cs="Times New Roman"/>
              </w:rPr>
              <w:t>. задания фонохрестоматии). Устный или письменный ответ на вопрос (с использованием ц</w:t>
            </w:r>
            <w:r w:rsidRPr="00A67121">
              <w:rPr>
                <w:rFonts w:ascii="Times New Roman" w:hAnsi="Times New Roman" w:cs="Times New Roman"/>
              </w:rPr>
              <w:t>и</w:t>
            </w:r>
            <w:r w:rsidRPr="00A67121">
              <w:rPr>
                <w:rFonts w:ascii="Times New Roman" w:hAnsi="Times New Roman" w:cs="Times New Roman"/>
              </w:rPr>
              <w:t>тирования). Участие в коллективном диалоге. Практическая работа. Выявление художественно значимых изобразительно-выразительных средств языка поэта (поэтический словарь, тропы, п</w:t>
            </w:r>
            <w:r w:rsidRPr="00A67121">
              <w:rPr>
                <w:rFonts w:ascii="Times New Roman" w:hAnsi="Times New Roman" w:cs="Times New Roman"/>
              </w:rPr>
              <w:t>о</w:t>
            </w:r>
            <w:r w:rsidRPr="00A67121">
              <w:rPr>
                <w:rFonts w:ascii="Times New Roman" w:hAnsi="Times New Roman" w:cs="Times New Roman"/>
              </w:rPr>
              <w:t xml:space="preserve">этический синтаксис, фоника, поэтические интонации и др.) и определение их художественной функции в стихотворениях (по группам). Самостоятельная работа. Конспектирование статьи учебника об А. А. Ахматовой. Подготовка к выразительному чтению наизусть и письменному анализу одного из стихотворений или письменный ответ на </w:t>
            </w:r>
            <w:proofErr w:type="gramStart"/>
            <w:r w:rsidRPr="00A67121">
              <w:rPr>
                <w:rFonts w:ascii="Times New Roman" w:hAnsi="Times New Roman" w:cs="Times New Roman"/>
              </w:rPr>
              <w:t>вопрос</w:t>
            </w:r>
            <w:proofErr w:type="gramEnd"/>
            <w:r w:rsidRPr="00A67121">
              <w:rPr>
                <w:rFonts w:ascii="Times New Roman" w:hAnsi="Times New Roman" w:cs="Times New Roman"/>
              </w:rPr>
              <w:t xml:space="preserve"> «Какими средствами перед</w:t>
            </w:r>
            <w:r w:rsidRPr="00A67121">
              <w:rPr>
                <w:rFonts w:ascii="Times New Roman" w:hAnsi="Times New Roman" w:cs="Times New Roman"/>
              </w:rPr>
              <w:t>а</w:t>
            </w:r>
            <w:r w:rsidRPr="00A67121">
              <w:rPr>
                <w:rFonts w:ascii="Times New Roman" w:hAnsi="Times New Roman" w:cs="Times New Roman"/>
              </w:rPr>
              <w:t>ются в стихотворениях эмоции автора?»</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9</w:t>
            </w:r>
            <w:r w:rsidR="00DA5CC5">
              <w:rPr>
                <w:rFonts w:ascii="Times New Roman" w:hAnsi="Times New Roman" w:cs="Times New Roman"/>
                <w:sz w:val="24"/>
                <w:szCs w:val="24"/>
                <w:lang w:eastAsia="ar-SA"/>
              </w:rPr>
              <w:t>.4</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1C0A94">
            <w:pPr>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Default="005B2D81" w:rsidP="001C0A94">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8.4</w:t>
            </w:r>
          </w:p>
        </w:tc>
        <w:tc>
          <w:tcPr>
            <w:tcW w:w="851" w:type="dxa"/>
            <w:tcBorders>
              <w:top w:val="single" w:sz="4" w:space="0" w:color="auto"/>
              <w:left w:val="single" w:sz="4" w:space="0" w:color="auto"/>
              <w:bottom w:val="single" w:sz="4" w:space="0" w:color="auto"/>
              <w:right w:val="single" w:sz="4" w:space="0" w:color="auto"/>
            </w:tcBorders>
          </w:tcPr>
          <w:p w:rsidR="00DA5CC5" w:rsidRDefault="00DA5CC5" w:rsidP="001C0A94">
            <w:pPr>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1C0A94">
            <w:pPr>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lastRenderedPageBreak/>
              <w:t>8</w:t>
            </w:r>
            <w:r>
              <w:rPr>
                <w:rFonts w:ascii="Times New Roman" w:hAnsi="Times New Roman" w:cs="Times New Roman"/>
                <w:sz w:val="20"/>
                <w:szCs w:val="20"/>
              </w:rPr>
              <w:t>2</w:t>
            </w:r>
          </w:p>
        </w:tc>
        <w:tc>
          <w:tcPr>
            <w:tcW w:w="2407" w:type="dxa"/>
            <w:tcBorders>
              <w:top w:val="single" w:sz="4" w:space="0" w:color="auto"/>
              <w:left w:val="single" w:sz="4" w:space="0" w:color="auto"/>
              <w:bottom w:val="single" w:sz="4" w:space="0" w:color="auto"/>
              <w:right w:val="single" w:sz="4" w:space="0" w:color="auto"/>
            </w:tcBorders>
          </w:tcPr>
          <w:p w:rsidR="00DA5CC5" w:rsidRPr="00A67121" w:rsidRDefault="00DA5CC5" w:rsidP="001C0A94">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 xml:space="preserve">А. А. Ахматова. </w:t>
            </w:r>
            <w:proofErr w:type="gramStart"/>
            <w:r w:rsidRPr="00A67121">
              <w:rPr>
                <w:rFonts w:ascii="Times New Roman" w:hAnsi="Times New Roman" w:cs="Times New Roman"/>
              </w:rPr>
              <w:t>Ст</w:t>
            </w:r>
            <w:r w:rsidRPr="00A67121">
              <w:rPr>
                <w:rFonts w:ascii="Times New Roman" w:hAnsi="Times New Roman" w:cs="Times New Roman"/>
              </w:rPr>
              <w:t>и</w:t>
            </w:r>
            <w:r w:rsidRPr="00A67121">
              <w:rPr>
                <w:rFonts w:ascii="Times New Roman" w:hAnsi="Times New Roman" w:cs="Times New Roman"/>
              </w:rPr>
              <w:t>хи из книг «Трос</w:t>
            </w:r>
            <w:r w:rsidRPr="00A67121">
              <w:rPr>
                <w:rFonts w:ascii="Times New Roman" w:hAnsi="Times New Roman" w:cs="Times New Roman"/>
              </w:rPr>
              <w:t>т</w:t>
            </w:r>
            <w:r w:rsidRPr="00A67121">
              <w:rPr>
                <w:rFonts w:ascii="Times New Roman" w:hAnsi="Times New Roman" w:cs="Times New Roman"/>
              </w:rPr>
              <w:t xml:space="preserve">ник» («Муза»), «Седьмая книга» («Пушкин»), «Ветер войны» («И та, что сегодня прощается </w:t>
            </w:r>
            <w:proofErr w:type="spellStart"/>
            <w:r w:rsidRPr="00A67121">
              <w:rPr>
                <w:rFonts w:ascii="Times New Roman" w:hAnsi="Times New Roman" w:cs="Times New Roman"/>
              </w:rPr>
              <w:t>c</w:t>
            </w:r>
            <w:proofErr w:type="spellEnd"/>
            <w:r w:rsidRPr="00A67121">
              <w:rPr>
                <w:rFonts w:ascii="Times New Roman" w:hAnsi="Times New Roman" w:cs="Times New Roman"/>
              </w:rPr>
              <w:t xml:space="preserve"> милым…»), из поэмы «Реквием» («И упало каменное слово…»).</w:t>
            </w:r>
            <w:proofErr w:type="gramEnd"/>
            <w:r w:rsidRPr="00A67121">
              <w:rPr>
                <w:rFonts w:ascii="Times New Roman" w:hAnsi="Times New Roman" w:cs="Times New Roman"/>
              </w:rPr>
              <w:t xml:space="preserve"> Стихи о поэте и п</w:t>
            </w:r>
            <w:r w:rsidRPr="00A67121">
              <w:rPr>
                <w:rFonts w:ascii="Times New Roman" w:hAnsi="Times New Roman" w:cs="Times New Roman"/>
              </w:rPr>
              <w:t>о</w:t>
            </w:r>
            <w:r w:rsidRPr="00A67121">
              <w:rPr>
                <w:rFonts w:ascii="Times New Roman" w:hAnsi="Times New Roman" w:cs="Times New Roman"/>
              </w:rPr>
              <w:t>эзии.</w:t>
            </w:r>
          </w:p>
        </w:tc>
        <w:tc>
          <w:tcPr>
            <w:tcW w:w="9632" w:type="dxa"/>
            <w:gridSpan w:val="2"/>
          </w:tcPr>
          <w:p w:rsidR="00DA5CC5" w:rsidRPr="00A67121" w:rsidRDefault="00DA5CC5" w:rsidP="001C0A94">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Выразительное чтение стихотворений (в том числе наизусть). Устное рецензирование выраз</w:t>
            </w:r>
            <w:r w:rsidRPr="00A67121">
              <w:rPr>
                <w:rFonts w:ascii="Times New Roman" w:hAnsi="Times New Roman" w:cs="Times New Roman"/>
              </w:rPr>
              <w:t>и</w:t>
            </w:r>
            <w:r w:rsidRPr="00A67121">
              <w:rPr>
                <w:rFonts w:ascii="Times New Roman" w:hAnsi="Times New Roman" w:cs="Times New Roman"/>
              </w:rPr>
              <w:t>тельного чтения одноклассников, исполнения актёров (</w:t>
            </w:r>
            <w:proofErr w:type="gramStart"/>
            <w:r w:rsidRPr="00A67121">
              <w:rPr>
                <w:rFonts w:ascii="Times New Roman" w:hAnsi="Times New Roman" w:cs="Times New Roman"/>
              </w:rPr>
              <w:t>см</w:t>
            </w:r>
            <w:proofErr w:type="gramEnd"/>
            <w:r w:rsidRPr="00A67121">
              <w:rPr>
                <w:rFonts w:ascii="Times New Roman" w:hAnsi="Times New Roman" w:cs="Times New Roman"/>
              </w:rPr>
              <w:t>. задания фонохрестоматии). Устный или письменный ответ на вопрос (с использованием цитирования). Участие в коллективном ди</w:t>
            </w:r>
            <w:r w:rsidRPr="00A67121">
              <w:rPr>
                <w:rFonts w:ascii="Times New Roman" w:hAnsi="Times New Roman" w:cs="Times New Roman"/>
              </w:rPr>
              <w:t>а</w:t>
            </w:r>
            <w:r w:rsidRPr="00A67121">
              <w:rPr>
                <w:rFonts w:ascii="Times New Roman" w:hAnsi="Times New Roman" w:cs="Times New Roman"/>
              </w:rPr>
              <w:t>логе. Практическая работа. Выявление художественно значимых изобразительно-выразительных средств языка поэта (поэтический словарь, тропы, поэтический синтаксис, фоника, поэтические интонации и др.) и определение их художественной функции в стихотворениях (по группам). С</w:t>
            </w:r>
            <w:r w:rsidRPr="00A67121">
              <w:rPr>
                <w:rFonts w:ascii="Times New Roman" w:hAnsi="Times New Roman" w:cs="Times New Roman"/>
              </w:rPr>
              <w:t>а</w:t>
            </w:r>
            <w:r w:rsidRPr="00A67121">
              <w:rPr>
                <w:rFonts w:ascii="Times New Roman" w:hAnsi="Times New Roman" w:cs="Times New Roman"/>
              </w:rPr>
              <w:t>мостоятельная работа. Конспектирование статьи учебника об А. А. Ахматовой. Подготовка к в</w:t>
            </w:r>
            <w:r w:rsidRPr="00A67121">
              <w:rPr>
                <w:rFonts w:ascii="Times New Roman" w:hAnsi="Times New Roman" w:cs="Times New Roman"/>
              </w:rPr>
              <w:t>ы</w:t>
            </w:r>
            <w:r w:rsidRPr="00A67121">
              <w:rPr>
                <w:rFonts w:ascii="Times New Roman" w:hAnsi="Times New Roman" w:cs="Times New Roman"/>
              </w:rPr>
              <w:t>разительному чтению наизусть и письменному анализу одного из стихотворений или письменный ответ на вопрос «Как воспринимает Ахматова горе родной 329 страны и свою собственную суд</w:t>
            </w:r>
            <w:r w:rsidRPr="00A67121">
              <w:rPr>
                <w:rFonts w:ascii="Times New Roman" w:hAnsi="Times New Roman" w:cs="Times New Roman"/>
              </w:rPr>
              <w:t>ь</w:t>
            </w:r>
            <w:r w:rsidRPr="00A67121">
              <w:rPr>
                <w:rFonts w:ascii="Times New Roman" w:hAnsi="Times New Roman" w:cs="Times New Roman"/>
              </w:rPr>
              <w:t>бу?». Подбор материала и подготовка сообщения о биографии и творчестве Н. А. Заболоцкого с использованием материалов практикума «Читаем, думаем, спорим…», справочной литературы и ресурсов Интернета</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10</w:t>
            </w:r>
            <w:r w:rsidR="00DA5CC5">
              <w:rPr>
                <w:rFonts w:ascii="Times New Roman" w:hAnsi="Times New Roman" w:cs="Times New Roman"/>
                <w:sz w:val="24"/>
                <w:szCs w:val="24"/>
                <w:lang w:eastAsia="ar-SA"/>
              </w:rPr>
              <w:t>.4</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1C0A94">
            <w:pPr>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Default="005B2D81" w:rsidP="001C0A94">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10.4</w:t>
            </w:r>
          </w:p>
        </w:tc>
        <w:tc>
          <w:tcPr>
            <w:tcW w:w="851" w:type="dxa"/>
            <w:tcBorders>
              <w:top w:val="single" w:sz="4" w:space="0" w:color="auto"/>
              <w:left w:val="single" w:sz="4" w:space="0" w:color="auto"/>
              <w:bottom w:val="single" w:sz="4" w:space="0" w:color="auto"/>
              <w:right w:val="single" w:sz="4" w:space="0" w:color="auto"/>
            </w:tcBorders>
          </w:tcPr>
          <w:p w:rsidR="00DA5CC5" w:rsidRDefault="00DA5CC5" w:rsidP="001C0A94">
            <w:pPr>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1C0A94">
            <w:pPr>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t>8</w:t>
            </w:r>
            <w:r>
              <w:rPr>
                <w:rFonts w:ascii="Times New Roman" w:hAnsi="Times New Roman" w:cs="Times New Roman"/>
                <w:sz w:val="20"/>
                <w:szCs w:val="20"/>
              </w:rPr>
              <w:t>3</w:t>
            </w:r>
          </w:p>
        </w:tc>
        <w:tc>
          <w:tcPr>
            <w:tcW w:w="2407" w:type="dxa"/>
            <w:tcBorders>
              <w:top w:val="single" w:sz="4" w:space="0" w:color="auto"/>
              <w:left w:val="single" w:sz="4" w:space="0" w:color="auto"/>
              <w:bottom w:val="single" w:sz="4" w:space="0" w:color="auto"/>
              <w:right w:val="single" w:sz="4" w:space="0" w:color="auto"/>
            </w:tcBorders>
          </w:tcPr>
          <w:p w:rsidR="00DA5CC5" w:rsidRPr="00A67121" w:rsidRDefault="00DA5CC5" w:rsidP="001C0A94">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Тема гармонии ч</w:t>
            </w:r>
            <w:r w:rsidRPr="00A67121">
              <w:rPr>
                <w:rFonts w:ascii="Times New Roman" w:hAnsi="Times New Roman" w:cs="Times New Roman"/>
                <w:sz w:val="24"/>
                <w:szCs w:val="24"/>
              </w:rPr>
              <w:t>е</w:t>
            </w:r>
            <w:r w:rsidRPr="00A67121">
              <w:rPr>
                <w:rFonts w:ascii="Times New Roman" w:hAnsi="Times New Roman" w:cs="Times New Roman"/>
                <w:sz w:val="24"/>
                <w:szCs w:val="24"/>
              </w:rPr>
              <w:t>ловека с природой, любви и смерти в лирике Н.А.Заболоцкого.</w:t>
            </w:r>
          </w:p>
          <w:p w:rsidR="00DA5CC5" w:rsidRPr="00A67121" w:rsidRDefault="00DA5CC5" w:rsidP="005E04CB">
            <w:pPr>
              <w:shd w:val="clear" w:color="auto" w:fill="FFFFFF"/>
              <w:spacing w:after="0" w:line="240" w:lineRule="auto"/>
              <w:ind w:left="57" w:right="57"/>
              <w:jc w:val="both"/>
              <w:rPr>
                <w:rFonts w:ascii="Times New Roman" w:hAnsi="Times New Roman" w:cs="Times New Roman"/>
                <w:sz w:val="24"/>
                <w:szCs w:val="24"/>
              </w:rPr>
            </w:pPr>
          </w:p>
        </w:tc>
        <w:tc>
          <w:tcPr>
            <w:tcW w:w="9632" w:type="dxa"/>
            <w:gridSpan w:val="2"/>
          </w:tcPr>
          <w:p w:rsidR="00DA5CC5" w:rsidRPr="00A67121" w:rsidRDefault="00DA5CC5" w:rsidP="001C0A94">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Конспектирование лекции учителя о Заболоцком. Сообщение о биографии и творчестве поэта на основе самостоятельного поиска материалов. Подбор и обобщение дополнительного материала о биографии и творчестве Заболоцкого. Выразительное чтение стихотворений (в том числе на</w:t>
            </w:r>
            <w:r w:rsidRPr="00A67121">
              <w:rPr>
                <w:rFonts w:ascii="Times New Roman" w:hAnsi="Times New Roman" w:cs="Times New Roman"/>
              </w:rPr>
              <w:t>и</w:t>
            </w:r>
            <w:r w:rsidRPr="00A67121">
              <w:rPr>
                <w:rFonts w:ascii="Times New Roman" w:hAnsi="Times New Roman" w:cs="Times New Roman"/>
              </w:rPr>
              <w:t>зусть). Устное рецензирование выразительного чтения одноклассников, исполнения актёров (</w:t>
            </w:r>
            <w:proofErr w:type="gramStart"/>
            <w:r w:rsidRPr="00A67121">
              <w:rPr>
                <w:rFonts w:ascii="Times New Roman" w:hAnsi="Times New Roman" w:cs="Times New Roman"/>
              </w:rPr>
              <w:t>см</w:t>
            </w:r>
            <w:proofErr w:type="gramEnd"/>
            <w:r w:rsidRPr="00A67121">
              <w:rPr>
                <w:rFonts w:ascii="Times New Roman" w:hAnsi="Times New Roman" w:cs="Times New Roman"/>
              </w:rPr>
              <w:t>. задания фонохрестоматии). Устный или письменный ответ на вопрос (с использованием цитир</w:t>
            </w:r>
            <w:r w:rsidRPr="00A67121">
              <w:rPr>
                <w:rFonts w:ascii="Times New Roman" w:hAnsi="Times New Roman" w:cs="Times New Roman"/>
              </w:rPr>
              <w:t>о</w:t>
            </w:r>
            <w:r w:rsidRPr="00A67121">
              <w:rPr>
                <w:rFonts w:ascii="Times New Roman" w:hAnsi="Times New Roman" w:cs="Times New Roman"/>
              </w:rPr>
              <w:t>вания). Участие в коллективном диалоге. Практическая работа. Выявление художественно знач</w:t>
            </w:r>
            <w:r w:rsidRPr="00A67121">
              <w:rPr>
                <w:rFonts w:ascii="Times New Roman" w:hAnsi="Times New Roman" w:cs="Times New Roman"/>
              </w:rPr>
              <w:t>и</w:t>
            </w:r>
            <w:r w:rsidRPr="00A67121">
              <w:rPr>
                <w:rFonts w:ascii="Times New Roman" w:hAnsi="Times New Roman" w:cs="Times New Roman"/>
              </w:rPr>
              <w:t>мых изобразительно-выразительных средств языка поэта (поэтический словарь, тропы, поэтич</w:t>
            </w:r>
            <w:r w:rsidRPr="00A67121">
              <w:rPr>
                <w:rFonts w:ascii="Times New Roman" w:hAnsi="Times New Roman" w:cs="Times New Roman"/>
              </w:rPr>
              <w:t>е</w:t>
            </w:r>
            <w:r w:rsidRPr="00A67121">
              <w:rPr>
                <w:rFonts w:ascii="Times New Roman" w:hAnsi="Times New Roman" w:cs="Times New Roman"/>
              </w:rPr>
              <w:t>ский синтаксис, фоника, поэтические интонации и др.) и определение их художественной фун</w:t>
            </w:r>
            <w:r w:rsidRPr="00A67121">
              <w:rPr>
                <w:rFonts w:ascii="Times New Roman" w:hAnsi="Times New Roman" w:cs="Times New Roman"/>
              </w:rPr>
              <w:t>к</w:t>
            </w:r>
            <w:r w:rsidRPr="00A67121">
              <w:rPr>
                <w:rFonts w:ascii="Times New Roman" w:hAnsi="Times New Roman" w:cs="Times New Roman"/>
              </w:rPr>
              <w:t xml:space="preserve">ции в стихотворениях (по группам). Самостоятельная работа. Конспектирование статьи учебника о Заболоцком. Подготовка к выразительному чтению наизусть и письменному анализу одного из стихотворений о человеке и природе или письменный ответ на </w:t>
            </w:r>
            <w:proofErr w:type="gramStart"/>
            <w:r w:rsidRPr="00A67121">
              <w:rPr>
                <w:rFonts w:ascii="Times New Roman" w:hAnsi="Times New Roman" w:cs="Times New Roman"/>
              </w:rPr>
              <w:t>вопрос</w:t>
            </w:r>
            <w:proofErr w:type="gramEnd"/>
            <w:r w:rsidRPr="00A67121">
              <w:rPr>
                <w:rFonts w:ascii="Times New Roman" w:hAnsi="Times New Roman" w:cs="Times New Roman"/>
              </w:rPr>
              <w:t xml:space="preserve"> «Какие художественные средства в лирике Заболоцкого помогают показать многообразие и богатство мира природы?»</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13</w:t>
            </w:r>
            <w:r w:rsidR="00DA5CC5">
              <w:rPr>
                <w:rFonts w:ascii="Times New Roman" w:hAnsi="Times New Roman" w:cs="Times New Roman"/>
                <w:sz w:val="24"/>
                <w:szCs w:val="24"/>
                <w:lang w:eastAsia="ar-SA"/>
              </w:rPr>
              <w:t>.4</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1C0A94">
            <w:pPr>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Default="005B2D81" w:rsidP="001C0A94">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13.4</w:t>
            </w:r>
          </w:p>
        </w:tc>
        <w:tc>
          <w:tcPr>
            <w:tcW w:w="851" w:type="dxa"/>
            <w:tcBorders>
              <w:top w:val="single" w:sz="4" w:space="0" w:color="auto"/>
              <w:left w:val="single" w:sz="4" w:space="0" w:color="auto"/>
              <w:bottom w:val="single" w:sz="4" w:space="0" w:color="auto"/>
              <w:right w:val="single" w:sz="4" w:space="0" w:color="auto"/>
            </w:tcBorders>
          </w:tcPr>
          <w:p w:rsidR="00DA5CC5" w:rsidRDefault="00DA5CC5" w:rsidP="001C0A94">
            <w:pPr>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FB2491">
            <w:pPr>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t>8</w:t>
            </w:r>
            <w:r>
              <w:rPr>
                <w:rFonts w:ascii="Times New Roman" w:hAnsi="Times New Roman" w:cs="Times New Roman"/>
                <w:sz w:val="20"/>
                <w:szCs w:val="20"/>
              </w:rPr>
              <w:t>4</w:t>
            </w:r>
          </w:p>
        </w:tc>
        <w:tc>
          <w:tcPr>
            <w:tcW w:w="2407" w:type="dxa"/>
            <w:tcBorders>
              <w:top w:val="single" w:sz="4" w:space="0" w:color="auto"/>
              <w:left w:val="single" w:sz="4" w:space="0" w:color="auto"/>
              <w:bottom w:val="single" w:sz="4" w:space="0" w:color="auto"/>
              <w:right w:val="single" w:sz="4" w:space="0" w:color="auto"/>
            </w:tcBorders>
          </w:tcPr>
          <w:p w:rsidR="00DA5CC5" w:rsidRPr="00A67121" w:rsidRDefault="00DA5CC5" w:rsidP="001C0A94">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Судьба человека и судьба Родины в рассказе М.А.Шолохова «Судьба человека»</w:t>
            </w:r>
          </w:p>
          <w:p w:rsidR="00DA5CC5" w:rsidRPr="00A67121" w:rsidRDefault="00DA5CC5" w:rsidP="001C0A94">
            <w:pPr>
              <w:shd w:val="clear" w:color="auto" w:fill="FFFFFF"/>
              <w:spacing w:after="0" w:line="240" w:lineRule="auto"/>
              <w:ind w:left="57" w:right="57"/>
              <w:jc w:val="both"/>
              <w:rPr>
                <w:rFonts w:ascii="Times New Roman" w:hAnsi="Times New Roman" w:cs="Times New Roman"/>
                <w:i/>
                <w:sz w:val="24"/>
                <w:szCs w:val="24"/>
              </w:rPr>
            </w:pPr>
            <w:r w:rsidRPr="00A67121">
              <w:rPr>
                <w:rFonts w:ascii="Times New Roman" w:hAnsi="Times New Roman" w:cs="Times New Roman"/>
                <w:i/>
                <w:sz w:val="24"/>
                <w:szCs w:val="24"/>
              </w:rPr>
              <w:t>.</w:t>
            </w:r>
          </w:p>
          <w:p w:rsidR="00DA5CC5" w:rsidRPr="00A67121" w:rsidRDefault="00DA5CC5" w:rsidP="001C0A94">
            <w:pPr>
              <w:spacing w:after="0" w:line="240" w:lineRule="auto"/>
              <w:ind w:left="57" w:right="57"/>
              <w:jc w:val="both"/>
              <w:rPr>
                <w:rFonts w:ascii="Times New Roman" w:hAnsi="Times New Roman" w:cs="Times New Roman"/>
                <w:sz w:val="24"/>
                <w:szCs w:val="24"/>
              </w:rPr>
            </w:pPr>
          </w:p>
        </w:tc>
        <w:tc>
          <w:tcPr>
            <w:tcW w:w="9632" w:type="dxa"/>
            <w:gridSpan w:val="2"/>
          </w:tcPr>
          <w:p w:rsidR="00DA5CC5" w:rsidRPr="00A67121" w:rsidRDefault="00DA5CC5" w:rsidP="001C0A94">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Конспектирование лекции учителя о Шолохове. Подбор и обобщение дополнительного материала о биографии и творчестве М. А. Шолохова. Выразительное чтение фрагментов рассказа. Устное рецензирование 331 судьба родины. Образ главного героя — простого человека, воина и труж</w:t>
            </w:r>
            <w:r w:rsidRPr="00A67121">
              <w:rPr>
                <w:rFonts w:ascii="Times New Roman" w:hAnsi="Times New Roman" w:cs="Times New Roman"/>
              </w:rPr>
              <w:t>е</w:t>
            </w:r>
            <w:r w:rsidRPr="00A67121">
              <w:rPr>
                <w:rFonts w:ascii="Times New Roman" w:hAnsi="Times New Roman" w:cs="Times New Roman"/>
              </w:rPr>
              <w:t>ника. Тема воинского подвига, непобедимости человека. Фрагмент рассказа в актёрском исполн</w:t>
            </w:r>
            <w:r w:rsidRPr="00A67121">
              <w:rPr>
                <w:rFonts w:ascii="Times New Roman" w:hAnsi="Times New Roman" w:cs="Times New Roman"/>
              </w:rPr>
              <w:t>е</w:t>
            </w:r>
            <w:r w:rsidRPr="00A67121">
              <w:rPr>
                <w:rFonts w:ascii="Times New Roman" w:hAnsi="Times New Roman" w:cs="Times New Roman"/>
              </w:rPr>
              <w:t>нии выразительного чтения одноклассников, исполнения актёров (</w:t>
            </w:r>
            <w:proofErr w:type="gramStart"/>
            <w:r w:rsidRPr="00A67121">
              <w:rPr>
                <w:rFonts w:ascii="Times New Roman" w:hAnsi="Times New Roman" w:cs="Times New Roman"/>
              </w:rPr>
              <w:t>см</w:t>
            </w:r>
            <w:proofErr w:type="gramEnd"/>
            <w:r w:rsidRPr="00A67121">
              <w:rPr>
                <w:rFonts w:ascii="Times New Roman" w:hAnsi="Times New Roman" w:cs="Times New Roman"/>
              </w:rPr>
              <w:t>. задания фонохрестоматии). Составление лексических и историко-культурных комментариев. Устный или письменный ответ на вопрос (с использованием цитирования). Участие в коллективном диалоге. Характеристика сюжета произведения, его тематики, проблематики, идейно-эмоционального содержания. Практ</w:t>
            </w:r>
            <w:r w:rsidRPr="00A67121">
              <w:rPr>
                <w:rFonts w:ascii="Times New Roman" w:hAnsi="Times New Roman" w:cs="Times New Roman"/>
              </w:rPr>
              <w:t>и</w:t>
            </w:r>
            <w:r w:rsidRPr="00A67121">
              <w:rPr>
                <w:rFonts w:ascii="Times New Roman" w:hAnsi="Times New Roman" w:cs="Times New Roman"/>
              </w:rPr>
              <w:t>ческая работа. Характеристика героев и средств создания их образов. Сопоставительная характ</w:t>
            </w:r>
            <w:r w:rsidRPr="00A67121">
              <w:rPr>
                <w:rFonts w:ascii="Times New Roman" w:hAnsi="Times New Roman" w:cs="Times New Roman"/>
              </w:rPr>
              <w:t>е</w:t>
            </w:r>
            <w:r w:rsidRPr="00A67121">
              <w:rPr>
                <w:rFonts w:ascii="Times New Roman" w:hAnsi="Times New Roman" w:cs="Times New Roman"/>
              </w:rPr>
              <w:t>ристика персонажей. Подбор цитат на тему «Стойкость человека в суровых испытаниях». Сам</w:t>
            </w:r>
            <w:r w:rsidRPr="00A67121">
              <w:rPr>
                <w:rFonts w:ascii="Times New Roman" w:hAnsi="Times New Roman" w:cs="Times New Roman"/>
              </w:rPr>
              <w:t>о</w:t>
            </w:r>
            <w:r w:rsidRPr="00A67121">
              <w:rPr>
                <w:rFonts w:ascii="Times New Roman" w:hAnsi="Times New Roman" w:cs="Times New Roman"/>
              </w:rPr>
              <w:t>стоятельная работа. Конспектирование статьи учебника «Михаил Александрович Шолохов». Письменный ответ на вопрос «Почему трагическое повествование о войне не вызывает у читателя чувства безысходности?» (по рассказу «Судьба чело века»). Проект. Подготовка электронной пр</w:t>
            </w:r>
            <w:r w:rsidRPr="00A67121">
              <w:rPr>
                <w:rFonts w:ascii="Times New Roman" w:hAnsi="Times New Roman" w:cs="Times New Roman"/>
              </w:rPr>
              <w:t>е</w:t>
            </w:r>
            <w:r w:rsidRPr="00A67121">
              <w:rPr>
                <w:rFonts w:ascii="Times New Roman" w:hAnsi="Times New Roman" w:cs="Times New Roman"/>
              </w:rPr>
              <w:lastRenderedPageBreak/>
              <w:t>зентации «Рассказ „Судьба человека“ в иллюстрациях»</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lastRenderedPageBreak/>
              <w:t>16</w:t>
            </w:r>
            <w:r w:rsidR="00DA5CC5">
              <w:rPr>
                <w:rFonts w:ascii="Times New Roman" w:hAnsi="Times New Roman" w:cs="Times New Roman"/>
                <w:sz w:val="24"/>
                <w:szCs w:val="24"/>
                <w:lang w:eastAsia="ar-SA"/>
              </w:rPr>
              <w:t>.4</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1C0A94">
            <w:pPr>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Default="005B2D81" w:rsidP="001C0A94">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15.4</w:t>
            </w:r>
          </w:p>
        </w:tc>
        <w:tc>
          <w:tcPr>
            <w:tcW w:w="851" w:type="dxa"/>
            <w:tcBorders>
              <w:top w:val="single" w:sz="4" w:space="0" w:color="auto"/>
              <w:left w:val="single" w:sz="4" w:space="0" w:color="auto"/>
              <w:bottom w:val="single" w:sz="4" w:space="0" w:color="auto"/>
              <w:right w:val="single" w:sz="4" w:space="0" w:color="auto"/>
            </w:tcBorders>
          </w:tcPr>
          <w:p w:rsidR="00DA5CC5" w:rsidRDefault="00DA5CC5" w:rsidP="001C0A94">
            <w:pPr>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8119CE">
            <w:pPr>
              <w:spacing w:after="0" w:line="240" w:lineRule="auto"/>
              <w:ind w:left="57" w:right="57"/>
              <w:jc w:val="both"/>
              <w:rPr>
                <w:rFonts w:ascii="Times New Roman" w:hAnsi="Times New Roman" w:cs="Times New Roman"/>
                <w:sz w:val="20"/>
                <w:szCs w:val="20"/>
              </w:rPr>
            </w:pPr>
            <w:r>
              <w:rPr>
                <w:rFonts w:ascii="Times New Roman" w:hAnsi="Times New Roman" w:cs="Times New Roman"/>
                <w:sz w:val="20"/>
                <w:szCs w:val="20"/>
              </w:rPr>
              <w:lastRenderedPageBreak/>
              <w:t>85</w:t>
            </w:r>
          </w:p>
        </w:tc>
        <w:tc>
          <w:tcPr>
            <w:tcW w:w="2407" w:type="dxa"/>
            <w:tcBorders>
              <w:top w:val="single" w:sz="4" w:space="0" w:color="auto"/>
              <w:left w:val="single" w:sz="4" w:space="0" w:color="auto"/>
              <w:bottom w:val="single" w:sz="4" w:space="0" w:color="auto"/>
              <w:right w:val="single" w:sz="4" w:space="0" w:color="auto"/>
            </w:tcBorders>
          </w:tcPr>
          <w:p w:rsidR="00DA5CC5" w:rsidRPr="00A67121" w:rsidRDefault="00DA5CC5" w:rsidP="008119CE">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Контрольная работа за 3 четверть</w:t>
            </w:r>
          </w:p>
        </w:tc>
        <w:tc>
          <w:tcPr>
            <w:tcW w:w="9632" w:type="dxa"/>
            <w:gridSpan w:val="2"/>
          </w:tcPr>
          <w:p w:rsidR="00DA5CC5" w:rsidRPr="00AC79CE" w:rsidRDefault="00DA5CC5" w:rsidP="008119CE">
            <w:pPr>
              <w:spacing w:after="0" w:line="240" w:lineRule="auto"/>
              <w:ind w:left="57" w:right="57"/>
              <w:jc w:val="both"/>
              <w:rPr>
                <w:rFonts w:ascii="Times New Roman" w:hAnsi="Times New Roman" w:cs="Times New Roman"/>
                <w:sz w:val="24"/>
                <w:szCs w:val="24"/>
              </w:rPr>
            </w:pPr>
            <w:r w:rsidRPr="00AC79CE">
              <w:rPr>
                <w:rFonts w:ascii="Times New Roman" w:hAnsi="Times New Roman" w:cs="Times New Roman"/>
              </w:rPr>
              <w:t xml:space="preserve">Письменные ответы на вопросы и тестирование по произведениям, включённым </w:t>
            </w:r>
            <w:proofErr w:type="gramStart"/>
            <w:r w:rsidRPr="00AC79CE">
              <w:rPr>
                <w:rFonts w:ascii="Times New Roman" w:hAnsi="Times New Roman" w:cs="Times New Roman"/>
              </w:rPr>
              <w:t>в</w:t>
            </w:r>
            <w:proofErr w:type="gramEnd"/>
            <w:r w:rsidRPr="00AC79CE">
              <w:rPr>
                <w:rFonts w:ascii="Times New Roman" w:hAnsi="Times New Roman" w:cs="Times New Roman"/>
              </w:rPr>
              <w:t xml:space="preserve"> </w:t>
            </w:r>
            <w:proofErr w:type="gramStart"/>
            <w:r w:rsidRPr="00AC79CE">
              <w:rPr>
                <w:rFonts w:ascii="Times New Roman" w:hAnsi="Times New Roman" w:cs="Times New Roman"/>
              </w:rPr>
              <w:t>Кодификатор</w:t>
            </w:r>
            <w:proofErr w:type="gramEnd"/>
            <w:r w:rsidRPr="00AC79CE">
              <w:rPr>
                <w:rFonts w:ascii="Times New Roman" w:hAnsi="Times New Roman" w:cs="Times New Roman"/>
              </w:rPr>
              <w:t xml:space="preserve"> элементов содержания по литературе для составления КИМ ГИА для выпускников 9 класса и КИМ ЕГЭ </w:t>
            </w:r>
            <w:proofErr w:type="spellStart"/>
            <w:r w:rsidRPr="00AC79CE">
              <w:rPr>
                <w:rFonts w:ascii="Times New Roman" w:hAnsi="Times New Roman" w:cs="Times New Roman"/>
              </w:rPr>
              <w:t>длявыпускников</w:t>
            </w:r>
            <w:proofErr w:type="spellEnd"/>
            <w:r w:rsidRPr="00AC79CE">
              <w:rPr>
                <w:rFonts w:ascii="Times New Roman" w:hAnsi="Times New Roman" w:cs="Times New Roman"/>
              </w:rPr>
              <w:t xml:space="preserve"> 11 класса: М. Ю. Лермонтов («Герой нашего времени»), Н. В. Гоголь, А. П. Чехов, И. А. Бунин, А. А. Блок, С. А. Есенин, В. В. Маяковский.</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17</w:t>
            </w:r>
            <w:r w:rsidR="00DA5CC5">
              <w:rPr>
                <w:rFonts w:ascii="Times New Roman" w:hAnsi="Times New Roman" w:cs="Times New Roman"/>
                <w:sz w:val="24"/>
                <w:szCs w:val="24"/>
                <w:lang w:eastAsia="ar-SA"/>
              </w:rPr>
              <w:t>.4</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8119CE">
            <w:pPr>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5B2D81" w:rsidP="008119CE">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17.4</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8119CE">
            <w:pPr>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755457">
            <w:pPr>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t>8</w:t>
            </w:r>
            <w:r>
              <w:rPr>
                <w:rFonts w:ascii="Times New Roman" w:hAnsi="Times New Roman" w:cs="Times New Roman"/>
                <w:sz w:val="20"/>
                <w:szCs w:val="20"/>
              </w:rPr>
              <w:t>6</w:t>
            </w:r>
          </w:p>
        </w:tc>
        <w:tc>
          <w:tcPr>
            <w:tcW w:w="2407" w:type="dxa"/>
            <w:tcBorders>
              <w:top w:val="single" w:sz="4" w:space="0" w:color="auto"/>
              <w:left w:val="single" w:sz="4" w:space="0" w:color="auto"/>
              <w:bottom w:val="single" w:sz="4" w:space="0" w:color="auto"/>
              <w:right w:val="single" w:sz="4" w:space="0" w:color="auto"/>
            </w:tcBorders>
          </w:tcPr>
          <w:p w:rsidR="00DA5CC5" w:rsidRPr="00A67121" w:rsidRDefault="00DA5CC5" w:rsidP="0075545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xml:space="preserve"> Автор и рассказчик в рассказе «Судьба человека».</w:t>
            </w:r>
          </w:p>
          <w:p w:rsidR="00DA5CC5" w:rsidRPr="00A67121" w:rsidRDefault="00DA5CC5" w:rsidP="00755457">
            <w:pPr>
              <w:spacing w:after="0" w:line="240" w:lineRule="auto"/>
              <w:ind w:left="57" w:right="57"/>
              <w:jc w:val="both"/>
              <w:rPr>
                <w:rFonts w:ascii="Times New Roman" w:hAnsi="Times New Roman" w:cs="Times New Roman"/>
                <w:sz w:val="24"/>
                <w:szCs w:val="24"/>
              </w:rPr>
            </w:pPr>
          </w:p>
        </w:tc>
        <w:tc>
          <w:tcPr>
            <w:tcW w:w="9632" w:type="dxa"/>
            <w:gridSpan w:val="2"/>
          </w:tcPr>
          <w:p w:rsidR="00DA5CC5" w:rsidRPr="00A67121" w:rsidRDefault="00DA5CC5" w:rsidP="00755457">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Выразительное чтение фрагментов рассказа. Соотнесение содержания рассказа с реалистическ</w:t>
            </w:r>
            <w:r w:rsidRPr="00A67121">
              <w:rPr>
                <w:rFonts w:ascii="Times New Roman" w:hAnsi="Times New Roman" w:cs="Times New Roman"/>
              </w:rPr>
              <w:t>и</w:t>
            </w:r>
            <w:r w:rsidRPr="00A67121">
              <w:rPr>
                <w:rFonts w:ascii="Times New Roman" w:hAnsi="Times New Roman" w:cs="Times New Roman"/>
              </w:rPr>
              <w:t>ми принципами изображения жизни и человека. Устный или письменный ответ на вопрос (с и</w:t>
            </w:r>
            <w:r w:rsidRPr="00A67121">
              <w:rPr>
                <w:rFonts w:ascii="Times New Roman" w:hAnsi="Times New Roman" w:cs="Times New Roman"/>
              </w:rPr>
              <w:t>с</w:t>
            </w:r>
            <w:r w:rsidRPr="00A67121">
              <w:rPr>
                <w:rFonts w:ascii="Times New Roman" w:hAnsi="Times New Roman" w:cs="Times New Roman"/>
              </w:rPr>
              <w:t>пользованием цитирования). Участие в коллективном диалоге. Анализ различных форм выраж</w:t>
            </w:r>
            <w:r w:rsidRPr="00A67121">
              <w:rPr>
                <w:rFonts w:ascii="Times New Roman" w:hAnsi="Times New Roman" w:cs="Times New Roman"/>
              </w:rPr>
              <w:t>е</w:t>
            </w:r>
            <w:r w:rsidRPr="00A67121">
              <w:rPr>
                <w:rFonts w:ascii="Times New Roman" w:hAnsi="Times New Roman" w:cs="Times New Roman"/>
              </w:rPr>
              <w:t>ния авторской позиции. Работа со словарём литературоведческих терминов. Поиск примеров, и</w:t>
            </w:r>
            <w:r w:rsidRPr="00A67121">
              <w:rPr>
                <w:rFonts w:ascii="Times New Roman" w:hAnsi="Times New Roman" w:cs="Times New Roman"/>
              </w:rPr>
              <w:t>л</w:t>
            </w:r>
            <w:r w:rsidRPr="00A67121">
              <w:rPr>
                <w:rFonts w:ascii="Times New Roman" w:hAnsi="Times New Roman" w:cs="Times New Roman"/>
              </w:rPr>
              <w:t>люстрирующих понятия «композиция», «автор», «рассказчик», «рассказ-эпопея». Обсуждение кинематографической версии рассказа. Практическая работа. Составление цитатной таблицы «Образы рассказчика и автора-повествователя в рассказе „Судьба человека“». Подбор цитат на тему «Роль картин природы в раскрытии идеи рассказа». Самостоятельная работа. Написание о</w:t>
            </w:r>
            <w:r w:rsidRPr="00A67121">
              <w:rPr>
                <w:rFonts w:ascii="Times New Roman" w:hAnsi="Times New Roman" w:cs="Times New Roman"/>
              </w:rPr>
              <w:t>т</w:t>
            </w:r>
            <w:r w:rsidRPr="00A67121">
              <w:rPr>
                <w:rFonts w:ascii="Times New Roman" w:hAnsi="Times New Roman" w:cs="Times New Roman"/>
              </w:rPr>
              <w:t>зыва (рецензии) на кинематографическую версию рассказа или письменный ответ на вопрос «К</w:t>
            </w:r>
            <w:r w:rsidRPr="00A67121">
              <w:rPr>
                <w:rFonts w:ascii="Times New Roman" w:hAnsi="Times New Roman" w:cs="Times New Roman"/>
              </w:rPr>
              <w:t>а</w:t>
            </w:r>
            <w:r w:rsidRPr="00A67121">
              <w:rPr>
                <w:rFonts w:ascii="Times New Roman" w:hAnsi="Times New Roman" w:cs="Times New Roman"/>
              </w:rPr>
              <w:t xml:space="preserve">ков смысл названия рассказа „Судьба человека“?». Подбор материала и подготовка сообщения о </w:t>
            </w:r>
            <w:proofErr w:type="spellStart"/>
            <w:proofErr w:type="gramStart"/>
            <w:r w:rsidRPr="00A67121">
              <w:rPr>
                <w:rFonts w:ascii="Times New Roman" w:hAnsi="Times New Roman" w:cs="Times New Roman"/>
              </w:rPr>
              <w:t>био</w:t>
            </w:r>
            <w:proofErr w:type="spellEnd"/>
            <w:r w:rsidRPr="00A67121">
              <w:rPr>
                <w:rFonts w:ascii="Times New Roman" w:hAnsi="Times New Roman" w:cs="Times New Roman"/>
              </w:rPr>
              <w:t xml:space="preserve"> графии</w:t>
            </w:r>
            <w:proofErr w:type="gramEnd"/>
            <w:r w:rsidRPr="00A67121">
              <w:rPr>
                <w:rFonts w:ascii="Times New Roman" w:hAnsi="Times New Roman" w:cs="Times New Roman"/>
              </w:rPr>
              <w:t xml:space="preserve"> и творчестве Б. Л. Пастернака с использованием справочной литературы и ресурсов Интернета</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55457">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20.4</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755457">
            <w:pPr>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Default="005B2D81" w:rsidP="00755457">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20.4</w:t>
            </w:r>
          </w:p>
        </w:tc>
        <w:tc>
          <w:tcPr>
            <w:tcW w:w="851" w:type="dxa"/>
            <w:tcBorders>
              <w:top w:val="single" w:sz="4" w:space="0" w:color="auto"/>
              <w:left w:val="single" w:sz="4" w:space="0" w:color="auto"/>
              <w:bottom w:val="single" w:sz="4" w:space="0" w:color="auto"/>
              <w:right w:val="single" w:sz="4" w:space="0" w:color="auto"/>
            </w:tcBorders>
          </w:tcPr>
          <w:p w:rsidR="00DA5CC5" w:rsidRDefault="00DA5CC5" w:rsidP="00755457">
            <w:pPr>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8119CE">
            <w:pPr>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t>8</w:t>
            </w:r>
            <w:r>
              <w:rPr>
                <w:rFonts w:ascii="Times New Roman" w:hAnsi="Times New Roman" w:cs="Times New Roman"/>
                <w:sz w:val="20"/>
                <w:szCs w:val="20"/>
              </w:rPr>
              <w:t>7</w:t>
            </w:r>
          </w:p>
        </w:tc>
        <w:tc>
          <w:tcPr>
            <w:tcW w:w="2407" w:type="dxa"/>
            <w:tcBorders>
              <w:top w:val="single" w:sz="4" w:space="0" w:color="auto"/>
              <w:left w:val="single" w:sz="4" w:space="0" w:color="auto"/>
              <w:bottom w:val="single" w:sz="4" w:space="0" w:color="auto"/>
              <w:right w:val="single" w:sz="4" w:space="0" w:color="auto"/>
            </w:tcBorders>
          </w:tcPr>
          <w:p w:rsidR="00DA5CC5" w:rsidRPr="00A67121" w:rsidRDefault="00DA5CC5" w:rsidP="008119CE">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Вечность и совр</w:t>
            </w:r>
            <w:r w:rsidRPr="00A67121">
              <w:rPr>
                <w:rFonts w:ascii="Times New Roman" w:hAnsi="Times New Roman" w:cs="Times New Roman"/>
                <w:sz w:val="24"/>
                <w:szCs w:val="24"/>
              </w:rPr>
              <w:t>е</w:t>
            </w:r>
            <w:r w:rsidRPr="00A67121">
              <w:rPr>
                <w:rFonts w:ascii="Times New Roman" w:hAnsi="Times New Roman" w:cs="Times New Roman"/>
                <w:sz w:val="24"/>
                <w:szCs w:val="24"/>
              </w:rPr>
              <w:t>менность в стихах Б.Л.Пастернака о любви и природе.</w:t>
            </w:r>
          </w:p>
          <w:p w:rsidR="00DA5CC5" w:rsidRPr="00A67121" w:rsidRDefault="00DA5CC5" w:rsidP="004B1EF5">
            <w:pPr>
              <w:shd w:val="clear" w:color="auto" w:fill="FFFFFF"/>
              <w:spacing w:after="0" w:line="240" w:lineRule="auto"/>
              <w:ind w:left="57" w:right="57"/>
              <w:jc w:val="both"/>
              <w:rPr>
                <w:rFonts w:ascii="Times New Roman" w:hAnsi="Times New Roman" w:cs="Times New Roman"/>
                <w:sz w:val="24"/>
                <w:szCs w:val="24"/>
              </w:rPr>
            </w:pPr>
          </w:p>
        </w:tc>
        <w:tc>
          <w:tcPr>
            <w:tcW w:w="9632" w:type="dxa"/>
            <w:gridSpan w:val="2"/>
          </w:tcPr>
          <w:p w:rsidR="00DA5CC5" w:rsidRPr="00A67121" w:rsidRDefault="00DA5CC5" w:rsidP="008119CE">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Конспектирование лекции учителя о Б. Л. Пастернаке. Сообщение о биографии и творчестве п</w:t>
            </w:r>
            <w:r w:rsidRPr="00A67121">
              <w:rPr>
                <w:rFonts w:ascii="Times New Roman" w:hAnsi="Times New Roman" w:cs="Times New Roman"/>
              </w:rPr>
              <w:t>о</w:t>
            </w:r>
            <w:r w:rsidRPr="00A67121">
              <w:rPr>
                <w:rFonts w:ascii="Times New Roman" w:hAnsi="Times New Roman" w:cs="Times New Roman"/>
              </w:rPr>
              <w:t>эта. Подбор и обобщение дополнительного материала о биографии и творчестве Пастернака. В</w:t>
            </w:r>
            <w:r w:rsidRPr="00A67121">
              <w:rPr>
                <w:rFonts w:ascii="Times New Roman" w:hAnsi="Times New Roman" w:cs="Times New Roman"/>
              </w:rPr>
              <w:t>ы</w:t>
            </w:r>
            <w:r w:rsidRPr="00A67121">
              <w:rPr>
                <w:rFonts w:ascii="Times New Roman" w:hAnsi="Times New Roman" w:cs="Times New Roman"/>
              </w:rPr>
              <w:t>разительное чтение стихотворений (в том числе наизусть). Формулирование вопросов к стихотв</w:t>
            </w:r>
            <w:r w:rsidRPr="00A67121">
              <w:rPr>
                <w:rFonts w:ascii="Times New Roman" w:hAnsi="Times New Roman" w:cs="Times New Roman"/>
              </w:rPr>
              <w:t>о</w:t>
            </w:r>
            <w:r w:rsidRPr="00A67121">
              <w:rPr>
                <w:rFonts w:ascii="Times New Roman" w:hAnsi="Times New Roman" w:cs="Times New Roman"/>
              </w:rPr>
              <w:t>рениям. Устный или письменный ответ на вопрос (с использованием цитирования). Участие в коллективном диалоге. Практическая работа. Подбор цитат на тему «Вечные темы и образы в л</w:t>
            </w:r>
            <w:r w:rsidRPr="00A67121">
              <w:rPr>
                <w:rFonts w:ascii="Times New Roman" w:hAnsi="Times New Roman" w:cs="Times New Roman"/>
              </w:rPr>
              <w:t>и</w:t>
            </w:r>
            <w:r w:rsidRPr="00A67121">
              <w:rPr>
                <w:rFonts w:ascii="Times New Roman" w:hAnsi="Times New Roman" w:cs="Times New Roman"/>
              </w:rPr>
              <w:t>рике поэта». Выявление художественно значимых изобразительно-выразительных средств языка поэта (поэтический словарь, тропы, поэтический синтаксис, фоника, поэтические интонации и др.) и определение их художественной функции в стихотворениях. Самостоятельная работа. Ко</w:t>
            </w:r>
            <w:r w:rsidRPr="00A67121">
              <w:rPr>
                <w:rFonts w:ascii="Times New Roman" w:hAnsi="Times New Roman" w:cs="Times New Roman"/>
              </w:rPr>
              <w:t>н</w:t>
            </w:r>
            <w:r w:rsidRPr="00A67121">
              <w:rPr>
                <w:rFonts w:ascii="Times New Roman" w:hAnsi="Times New Roman" w:cs="Times New Roman"/>
              </w:rPr>
              <w:t xml:space="preserve">спектирование статьи учебника «Борис Леонидович Пастернак». Подготовка к выразительному чтению наизусть и письменному анализу одного из стихотворений или письменный ответ на </w:t>
            </w:r>
            <w:proofErr w:type="gramStart"/>
            <w:r w:rsidRPr="00A67121">
              <w:rPr>
                <w:rFonts w:ascii="Times New Roman" w:hAnsi="Times New Roman" w:cs="Times New Roman"/>
              </w:rPr>
              <w:t>в</w:t>
            </w:r>
            <w:r w:rsidRPr="00A67121">
              <w:rPr>
                <w:rFonts w:ascii="Times New Roman" w:hAnsi="Times New Roman" w:cs="Times New Roman"/>
              </w:rPr>
              <w:t>о</w:t>
            </w:r>
            <w:r w:rsidRPr="00A67121">
              <w:rPr>
                <w:rFonts w:ascii="Times New Roman" w:hAnsi="Times New Roman" w:cs="Times New Roman"/>
              </w:rPr>
              <w:t>прос</w:t>
            </w:r>
            <w:proofErr w:type="gramEnd"/>
            <w:r w:rsidRPr="00A67121">
              <w:rPr>
                <w:rFonts w:ascii="Times New Roman" w:hAnsi="Times New Roman" w:cs="Times New Roman"/>
              </w:rPr>
              <w:t xml:space="preserve"> «Какие вечные темы и образы связаны в стихах Пастернака с современностью?»</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785064"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23</w:t>
            </w:r>
            <w:r w:rsidR="00DA5CC5">
              <w:rPr>
                <w:rFonts w:ascii="Times New Roman" w:hAnsi="Times New Roman" w:cs="Times New Roman"/>
                <w:sz w:val="24"/>
                <w:szCs w:val="24"/>
                <w:lang w:eastAsia="ar-SA"/>
              </w:rPr>
              <w:t>.4</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8119CE">
            <w:pPr>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Default="005B2D81" w:rsidP="008119CE">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22.4</w:t>
            </w:r>
          </w:p>
        </w:tc>
        <w:tc>
          <w:tcPr>
            <w:tcW w:w="851" w:type="dxa"/>
            <w:tcBorders>
              <w:top w:val="single" w:sz="4" w:space="0" w:color="auto"/>
              <w:left w:val="single" w:sz="4" w:space="0" w:color="auto"/>
              <w:bottom w:val="single" w:sz="4" w:space="0" w:color="auto"/>
              <w:right w:val="single" w:sz="4" w:space="0" w:color="auto"/>
            </w:tcBorders>
          </w:tcPr>
          <w:p w:rsidR="00DA5CC5" w:rsidRDefault="00DA5CC5" w:rsidP="008119CE">
            <w:pPr>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8119CE">
            <w:pPr>
              <w:spacing w:after="0" w:line="240" w:lineRule="auto"/>
              <w:ind w:left="57" w:right="57"/>
              <w:jc w:val="both"/>
              <w:rPr>
                <w:rFonts w:ascii="Times New Roman" w:hAnsi="Times New Roman" w:cs="Times New Roman"/>
                <w:sz w:val="20"/>
                <w:szCs w:val="20"/>
              </w:rPr>
            </w:pPr>
            <w:r>
              <w:rPr>
                <w:rFonts w:ascii="Times New Roman" w:hAnsi="Times New Roman" w:cs="Times New Roman"/>
                <w:sz w:val="20"/>
                <w:szCs w:val="20"/>
              </w:rPr>
              <w:t>88</w:t>
            </w:r>
          </w:p>
        </w:tc>
        <w:tc>
          <w:tcPr>
            <w:tcW w:w="2407" w:type="dxa"/>
            <w:tcBorders>
              <w:top w:val="single" w:sz="4" w:space="0" w:color="auto"/>
              <w:left w:val="single" w:sz="4" w:space="0" w:color="auto"/>
              <w:bottom w:val="single" w:sz="4" w:space="0" w:color="auto"/>
              <w:right w:val="single" w:sz="4" w:space="0" w:color="auto"/>
            </w:tcBorders>
          </w:tcPr>
          <w:p w:rsidR="00DA5CC5" w:rsidRPr="00A67121" w:rsidRDefault="00DA5CC5" w:rsidP="008119CE">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Раздумья о Родине в лирике А.Т.Твардовского.</w:t>
            </w:r>
          </w:p>
          <w:p w:rsidR="00DA5CC5" w:rsidRPr="00A67121" w:rsidRDefault="00DA5CC5" w:rsidP="00FB2491">
            <w:pPr>
              <w:shd w:val="clear" w:color="auto" w:fill="FFFFFF"/>
              <w:spacing w:after="0" w:line="240" w:lineRule="auto"/>
              <w:ind w:left="57" w:right="57"/>
              <w:jc w:val="both"/>
              <w:rPr>
                <w:rFonts w:ascii="Times New Roman" w:hAnsi="Times New Roman" w:cs="Times New Roman"/>
                <w:sz w:val="24"/>
                <w:szCs w:val="24"/>
              </w:rPr>
            </w:pPr>
          </w:p>
        </w:tc>
        <w:tc>
          <w:tcPr>
            <w:tcW w:w="9632" w:type="dxa"/>
            <w:gridSpan w:val="2"/>
          </w:tcPr>
          <w:p w:rsidR="00DA5CC5" w:rsidRPr="00A67121" w:rsidRDefault="00DA5CC5" w:rsidP="008119CE">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Конспектирование лекции учителя о Твардовском. Сообщение о биографии и творчестве поэта. Подбор и обобщение дополнительного материала о биографии и творчестве Твардовского. Выр</w:t>
            </w:r>
            <w:r w:rsidRPr="00A67121">
              <w:rPr>
                <w:rFonts w:ascii="Times New Roman" w:hAnsi="Times New Roman" w:cs="Times New Roman"/>
              </w:rPr>
              <w:t>а</w:t>
            </w:r>
            <w:r w:rsidRPr="00A67121">
              <w:rPr>
                <w:rFonts w:ascii="Times New Roman" w:hAnsi="Times New Roman" w:cs="Times New Roman"/>
              </w:rPr>
              <w:t>зительное чтение стихотворений (в том числе наизусть). Устный или письменный ответ на вопрос (с использованием цитирования). Участие в коллективном диалоге. Практическая работа. Подбор цитат на тему «Авторские интонации в стихотворениях Твардовского о родине, о природе». Ус</w:t>
            </w:r>
            <w:r w:rsidRPr="00A67121">
              <w:rPr>
                <w:rFonts w:ascii="Times New Roman" w:hAnsi="Times New Roman" w:cs="Times New Roman"/>
              </w:rPr>
              <w:t>т</w:t>
            </w:r>
            <w:r w:rsidRPr="00A67121">
              <w:rPr>
                <w:rFonts w:ascii="Times New Roman" w:hAnsi="Times New Roman" w:cs="Times New Roman"/>
              </w:rPr>
              <w:t>ный анализ стихотворений. Самостоятельная работа. Конспектирование статьи учебника «Але</w:t>
            </w:r>
            <w:r w:rsidRPr="00A67121">
              <w:rPr>
                <w:rFonts w:ascii="Times New Roman" w:hAnsi="Times New Roman" w:cs="Times New Roman"/>
              </w:rPr>
              <w:t>к</w:t>
            </w:r>
            <w:r w:rsidRPr="00A67121">
              <w:rPr>
                <w:rFonts w:ascii="Times New Roman" w:hAnsi="Times New Roman" w:cs="Times New Roman"/>
              </w:rPr>
              <w:t xml:space="preserve">сандр </w:t>
            </w:r>
            <w:proofErr w:type="spellStart"/>
            <w:r w:rsidRPr="00A67121">
              <w:rPr>
                <w:rFonts w:ascii="Times New Roman" w:hAnsi="Times New Roman" w:cs="Times New Roman"/>
              </w:rPr>
              <w:t>Трифонович</w:t>
            </w:r>
            <w:proofErr w:type="spellEnd"/>
            <w:r w:rsidRPr="00A67121">
              <w:rPr>
                <w:rFonts w:ascii="Times New Roman" w:hAnsi="Times New Roman" w:cs="Times New Roman"/>
              </w:rPr>
              <w:t xml:space="preserve"> Твардовский». Подготовка к выразительному чтению наизусть и письменному анализу одного из стихотворений поэта или письменный ответ на вопрос «Как сочетаются в ст</w:t>
            </w:r>
            <w:r w:rsidRPr="00A67121">
              <w:rPr>
                <w:rFonts w:ascii="Times New Roman" w:hAnsi="Times New Roman" w:cs="Times New Roman"/>
              </w:rPr>
              <w:t>и</w:t>
            </w:r>
            <w:r w:rsidRPr="00A67121">
              <w:rPr>
                <w:rFonts w:ascii="Times New Roman" w:hAnsi="Times New Roman" w:cs="Times New Roman"/>
              </w:rPr>
              <w:t>хотворениях Твардовского сложность проблем и высокая простота слов и интонаций?»</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40B73"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24</w:t>
            </w:r>
            <w:r w:rsidR="00DA5CC5">
              <w:rPr>
                <w:rFonts w:ascii="Times New Roman" w:hAnsi="Times New Roman" w:cs="Times New Roman"/>
                <w:sz w:val="24"/>
                <w:szCs w:val="24"/>
                <w:lang w:eastAsia="ar-SA"/>
              </w:rPr>
              <w:t>.4</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8119CE">
            <w:pPr>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Default="005B2D81" w:rsidP="008119CE">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24.4</w:t>
            </w:r>
          </w:p>
        </w:tc>
        <w:tc>
          <w:tcPr>
            <w:tcW w:w="851" w:type="dxa"/>
            <w:tcBorders>
              <w:top w:val="single" w:sz="4" w:space="0" w:color="auto"/>
              <w:left w:val="single" w:sz="4" w:space="0" w:color="auto"/>
              <w:bottom w:val="single" w:sz="4" w:space="0" w:color="auto"/>
              <w:right w:val="single" w:sz="4" w:space="0" w:color="auto"/>
            </w:tcBorders>
          </w:tcPr>
          <w:p w:rsidR="00DA5CC5" w:rsidRDefault="00DA5CC5" w:rsidP="008119CE">
            <w:pPr>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8119CE">
            <w:pPr>
              <w:spacing w:after="0" w:line="240" w:lineRule="auto"/>
              <w:ind w:left="57" w:right="57"/>
              <w:jc w:val="both"/>
              <w:rPr>
                <w:rFonts w:ascii="Times New Roman" w:hAnsi="Times New Roman" w:cs="Times New Roman"/>
                <w:sz w:val="20"/>
                <w:szCs w:val="20"/>
              </w:rPr>
            </w:pPr>
            <w:r>
              <w:rPr>
                <w:rFonts w:ascii="Times New Roman" w:hAnsi="Times New Roman" w:cs="Times New Roman"/>
                <w:sz w:val="20"/>
                <w:szCs w:val="20"/>
              </w:rPr>
              <w:t>89</w:t>
            </w:r>
          </w:p>
        </w:tc>
        <w:tc>
          <w:tcPr>
            <w:tcW w:w="2407" w:type="dxa"/>
            <w:tcBorders>
              <w:top w:val="single" w:sz="4" w:space="0" w:color="auto"/>
              <w:left w:val="single" w:sz="4" w:space="0" w:color="auto"/>
              <w:bottom w:val="single" w:sz="4" w:space="0" w:color="auto"/>
              <w:right w:val="single" w:sz="4" w:space="0" w:color="auto"/>
            </w:tcBorders>
          </w:tcPr>
          <w:p w:rsidR="00DA5CC5" w:rsidRPr="00A67121" w:rsidRDefault="00DA5CC5" w:rsidP="008119CE">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Картины послев</w:t>
            </w:r>
            <w:r w:rsidRPr="00A67121">
              <w:rPr>
                <w:rFonts w:ascii="Times New Roman" w:hAnsi="Times New Roman" w:cs="Times New Roman"/>
                <w:sz w:val="24"/>
                <w:szCs w:val="24"/>
              </w:rPr>
              <w:t>о</w:t>
            </w:r>
            <w:r w:rsidRPr="00A67121">
              <w:rPr>
                <w:rFonts w:ascii="Times New Roman" w:hAnsi="Times New Roman" w:cs="Times New Roman"/>
                <w:sz w:val="24"/>
                <w:szCs w:val="24"/>
              </w:rPr>
              <w:lastRenderedPageBreak/>
              <w:t>енной деревни в рассказе А.И.Солженицына «Матренин двор».</w:t>
            </w:r>
          </w:p>
          <w:p w:rsidR="00DA5CC5" w:rsidRPr="00A67121" w:rsidRDefault="00DA5CC5" w:rsidP="00FB2491">
            <w:pPr>
              <w:shd w:val="clear" w:color="auto" w:fill="FFFFFF"/>
              <w:spacing w:after="0" w:line="240" w:lineRule="auto"/>
              <w:ind w:left="57" w:right="57"/>
              <w:jc w:val="both"/>
              <w:rPr>
                <w:rFonts w:ascii="Times New Roman" w:hAnsi="Times New Roman" w:cs="Times New Roman"/>
                <w:sz w:val="24"/>
                <w:szCs w:val="24"/>
              </w:rPr>
            </w:pPr>
          </w:p>
        </w:tc>
        <w:tc>
          <w:tcPr>
            <w:tcW w:w="9632" w:type="dxa"/>
            <w:gridSpan w:val="2"/>
          </w:tcPr>
          <w:p w:rsidR="00DA5CC5" w:rsidRPr="00A67121" w:rsidRDefault="00DA5CC5" w:rsidP="008119CE">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lastRenderedPageBreak/>
              <w:t xml:space="preserve">Конспектирование лекции учителя об А. И. Солженицыне. Сообщение о биографии и творчестве </w:t>
            </w:r>
            <w:r w:rsidRPr="00A67121">
              <w:rPr>
                <w:rFonts w:ascii="Times New Roman" w:hAnsi="Times New Roman" w:cs="Times New Roman"/>
              </w:rPr>
              <w:lastRenderedPageBreak/>
              <w:t>писателя, истории создания рассказа. Подбор и обобщение дополнительного материала о биогр</w:t>
            </w:r>
            <w:r w:rsidRPr="00A67121">
              <w:rPr>
                <w:rFonts w:ascii="Times New Roman" w:hAnsi="Times New Roman" w:cs="Times New Roman"/>
              </w:rPr>
              <w:t>а</w:t>
            </w:r>
            <w:r w:rsidRPr="00A67121">
              <w:rPr>
                <w:rFonts w:ascii="Times New Roman" w:hAnsi="Times New Roman" w:cs="Times New Roman"/>
              </w:rPr>
              <w:t>фии и творчестве А. И. Солженицына. Выразительное чтение фрагментов рассказа. Устное реце</w:t>
            </w:r>
            <w:r w:rsidRPr="00A67121">
              <w:rPr>
                <w:rFonts w:ascii="Times New Roman" w:hAnsi="Times New Roman" w:cs="Times New Roman"/>
              </w:rPr>
              <w:t>н</w:t>
            </w:r>
            <w:r w:rsidRPr="00A67121">
              <w:rPr>
                <w:rFonts w:ascii="Times New Roman" w:hAnsi="Times New Roman" w:cs="Times New Roman"/>
              </w:rPr>
              <w:t>зирование выразительного чтения одноклассников, исполнения актёров (</w:t>
            </w:r>
            <w:proofErr w:type="gramStart"/>
            <w:r w:rsidRPr="00A67121">
              <w:rPr>
                <w:rFonts w:ascii="Times New Roman" w:hAnsi="Times New Roman" w:cs="Times New Roman"/>
              </w:rPr>
              <w:t>см</w:t>
            </w:r>
            <w:proofErr w:type="gramEnd"/>
            <w:r w:rsidRPr="00A67121">
              <w:rPr>
                <w:rFonts w:ascii="Times New Roman" w:hAnsi="Times New Roman" w:cs="Times New Roman"/>
              </w:rPr>
              <w:t>. задания фонохрест</w:t>
            </w:r>
            <w:r w:rsidRPr="00A67121">
              <w:rPr>
                <w:rFonts w:ascii="Times New Roman" w:hAnsi="Times New Roman" w:cs="Times New Roman"/>
              </w:rPr>
              <w:t>о</w:t>
            </w:r>
            <w:r w:rsidRPr="00A67121">
              <w:rPr>
                <w:rFonts w:ascii="Times New Roman" w:hAnsi="Times New Roman" w:cs="Times New Roman"/>
              </w:rPr>
              <w:t xml:space="preserve">матии). Устный или письменный ответ на вопрос (с использованием цитирования). Участие в коллективном диалоге. Характеристика сюжета рассказа, его тематики, </w:t>
            </w:r>
            <w:proofErr w:type="spellStart"/>
            <w:proofErr w:type="gramStart"/>
            <w:r w:rsidRPr="00A67121">
              <w:rPr>
                <w:rFonts w:ascii="Times New Roman" w:hAnsi="Times New Roman" w:cs="Times New Roman"/>
              </w:rPr>
              <w:t>пробле</w:t>
            </w:r>
            <w:proofErr w:type="spellEnd"/>
            <w:r w:rsidRPr="00A67121">
              <w:rPr>
                <w:rFonts w:ascii="Times New Roman" w:hAnsi="Times New Roman" w:cs="Times New Roman"/>
              </w:rPr>
              <w:t xml:space="preserve"> </w:t>
            </w:r>
            <w:proofErr w:type="spellStart"/>
            <w:r w:rsidRPr="00A67121">
              <w:rPr>
                <w:rFonts w:ascii="Times New Roman" w:hAnsi="Times New Roman" w:cs="Times New Roman"/>
              </w:rPr>
              <w:t>матики</w:t>
            </w:r>
            <w:proofErr w:type="spellEnd"/>
            <w:proofErr w:type="gramEnd"/>
            <w:r w:rsidRPr="00A67121">
              <w:rPr>
                <w:rFonts w:ascii="Times New Roman" w:hAnsi="Times New Roman" w:cs="Times New Roman"/>
              </w:rPr>
              <w:t xml:space="preserve">, </w:t>
            </w:r>
            <w:proofErr w:type="spellStart"/>
            <w:r w:rsidRPr="00A67121">
              <w:rPr>
                <w:rFonts w:ascii="Times New Roman" w:hAnsi="Times New Roman" w:cs="Times New Roman"/>
              </w:rPr>
              <w:t>идейн</w:t>
            </w:r>
            <w:r w:rsidRPr="00A67121">
              <w:rPr>
                <w:rFonts w:ascii="Times New Roman" w:hAnsi="Times New Roman" w:cs="Times New Roman"/>
              </w:rPr>
              <w:t>о</w:t>
            </w:r>
            <w:r w:rsidRPr="00A67121">
              <w:rPr>
                <w:rFonts w:ascii="Times New Roman" w:hAnsi="Times New Roman" w:cs="Times New Roman"/>
              </w:rPr>
              <w:t>эмоционального</w:t>
            </w:r>
            <w:proofErr w:type="spellEnd"/>
            <w:r w:rsidRPr="00A67121">
              <w:rPr>
                <w:rFonts w:ascii="Times New Roman" w:hAnsi="Times New Roman" w:cs="Times New Roman"/>
              </w:rPr>
              <w:t xml:space="preserve"> содержания. </w:t>
            </w:r>
            <w:proofErr w:type="gramStart"/>
            <w:r w:rsidRPr="00A67121">
              <w:rPr>
                <w:rFonts w:ascii="Times New Roman" w:hAnsi="Times New Roman" w:cs="Times New Roman"/>
              </w:rPr>
              <w:t xml:space="preserve">Раз </w:t>
            </w:r>
            <w:proofErr w:type="spellStart"/>
            <w:r w:rsidRPr="00A67121">
              <w:rPr>
                <w:rFonts w:ascii="Times New Roman" w:hAnsi="Times New Roman" w:cs="Times New Roman"/>
              </w:rPr>
              <w:t>личение</w:t>
            </w:r>
            <w:proofErr w:type="spellEnd"/>
            <w:proofErr w:type="gramEnd"/>
            <w:r w:rsidRPr="00A67121">
              <w:rPr>
                <w:rFonts w:ascii="Times New Roman" w:hAnsi="Times New Roman" w:cs="Times New Roman"/>
              </w:rPr>
              <w:t xml:space="preserve"> образов рассказчика и </w:t>
            </w:r>
            <w:proofErr w:type="spellStart"/>
            <w:r w:rsidRPr="00A67121">
              <w:rPr>
                <w:rFonts w:ascii="Times New Roman" w:hAnsi="Times New Roman" w:cs="Times New Roman"/>
              </w:rPr>
              <w:t>автора-повест</w:t>
            </w:r>
            <w:proofErr w:type="spellEnd"/>
            <w:r w:rsidRPr="00A67121">
              <w:rPr>
                <w:rFonts w:ascii="Times New Roman" w:hAnsi="Times New Roman" w:cs="Times New Roman"/>
              </w:rPr>
              <w:t xml:space="preserve"> во </w:t>
            </w:r>
            <w:proofErr w:type="spellStart"/>
            <w:r w:rsidRPr="00A67121">
              <w:rPr>
                <w:rFonts w:ascii="Times New Roman" w:hAnsi="Times New Roman" w:cs="Times New Roman"/>
              </w:rPr>
              <w:t>вателя</w:t>
            </w:r>
            <w:proofErr w:type="spellEnd"/>
            <w:r w:rsidRPr="00A67121">
              <w:rPr>
                <w:rFonts w:ascii="Times New Roman" w:hAnsi="Times New Roman" w:cs="Times New Roman"/>
              </w:rPr>
              <w:t>. Анализ различных форм выражения авторской позиции. Практическая работа. Составление цитатной та</w:t>
            </w:r>
            <w:r w:rsidRPr="00A67121">
              <w:rPr>
                <w:rFonts w:ascii="Times New Roman" w:hAnsi="Times New Roman" w:cs="Times New Roman"/>
              </w:rPr>
              <w:t>б</w:t>
            </w:r>
            <w:r w:rsidRPr="00A67121">
              <w:rPr>
                <w:rFonts w:ascii="Times New Roman" w:hAnsi="Times New Roman" w:cs="Times New Roman"/>
              </w:rPr>
              <w:t xml:space="preserve">лицы «Чувства рассказчика». Подбор цитат на тему «Художественное пространство рассказа». Самостоятельная работа. Конспектирование статьи учебника «Александр Исаевич Солженицын». Составление плана рассказа о жизни героев: Матрёны, </w:t>
            </w:r>
            <w:proofErr w:type="spellStart"/>
            <w:r w:rsidRPr="00A67121">
              <w:rPr>
                <w:rFonts w:ascii="Times New Roman" w:hAnsi="Times New Roman" w:cs="Times New Roman"/>
              </w:rPr>
              <w:t>Игнатича</w:t>
            </w:r>
            <w:proofErr w:type="spellEnd"/>
            <w:r w:rsidRPr="00A67121">
              <w:rPr>
                <w:rFonts w:ascii="Times New Roman" w:hAnsi="Times New Roman" w:cs="Times New Roman"/>
              </w:rPr>
              <w:t xml:space="preserve">, </w:t>
            </w:r>
            <w:proofErr w:type="spellStart"/>
            <w:r w:rsidRPr="00A67121">
              <w:rPr>
                <w:rFonts w:ascii="Times New Roman" w:hAnsi="Times New Roman" w:cs="Times New Roman"/>
              </w:rPr>
              <w:t>Фаддея</w:t>
            </w:r>
            <w:proofErr w:type="spellEnd"/>
            <w:r w:rsidRPr="00A67121">
              <w:rPr>
                <w:rFonts w:ascii="Times New Roman" w:hAnsi="Times New Roman" w:cs="Times New Roman"/>
              </w:rPr>
              <w:t xml:space="preserve">, жителей деревни </w:t>
            </w:r>
            <w:proofErr w:type="spellStart"/>
            <w:r w:rsidRPr="00A67121">
              <w:rPr>
                <w:rFonts w:ascii="Times New Roman" w:hAnsi="Times New Roman" w:cs="Times New Roman"/>
              </w:rPr>
              <w:t>Тал</w:t>
            </w:r>
            <w:r w:rsidRPr="00A67121">
              <w:rPr>
                <w:rFonts w:ascii="Times New Roman" w:hAnsi="Times New Roman" w:cs="Times New Roman"/>
              </w:rPr>
              <w:t>ь</w:t>
            </w:r>
            <w:r w:rsidRPr="00A67121">
              <w:rPr>
                <w:rFonts w:ascii="Times New Roman" w:hAnsi="Times New Roman" w:cs="Times New Roman"/>
              </w:rPr>
              <w:t>ново</w:t>
            </w:r>
            <w:proofErr w:type="spellEnd"/>
            <w:r w:rsidRPr="00A67121">
              <w:rPr>
                <w:rFonts w:ascii="Times New Roman" w:hAnsi="Times New Roman" w:cs="Times New Roman"/>
              </w:rPr>
              <w:t xml:space="preserve"> (по группам). Письменный ответ на один из вопросов: 1. О каких противоречиях в жизни российской деревни повествует рассказ «Матрёнин двор»? 2. Как художественное пространство рассказа «Матрёнин двор» связано с размышлениями автора о мире и о человеке?</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40B73" w:rsidP="007A1781">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lastRenderedPageBreak/>
              <w:t>27</w:t>
            </w:r>
            <w:r w:rsidR="00DA5CC5">
              <w:rPr>
                <w:rFonts w:ascii="Times New Roman" w:hAnsi="Times New Roman" w:cs="Times New Roman"/>
                <w:sz w:val="24"/>
                <w:szCs w:val="24"/>
              </w:rPr>
              <w:t>.4</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8119CE">
            <w:pPr>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Default="005B2D81" w:rsidP="008119CE">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27.4</w:t>
            </w:r>
          </w:p>
        </w:tc>
        <w:tc>
          <w:tcPr>
            <w:tcW w:w="851" w:type="dxa"/>
            <w:tcBorders>
              <w:top w:val="single" w:sz="4" w:space="0" w:color="auto"/>
              <w:left w:val="single" w:sz="4" w:space="0" w:color="auto"/>
              <w:bottom w:val="single" w:sz="4" w:space="0" w:color="auto"/>
              <w:right w:val="single" w:sz="4" w:space="0" w:color="auto"/>
            </w:tcBorders>
          </w:tcPr>
          <w:p w:rsidR="00DA5CC5" w:rsidRDefault="00DA5CC5" w:rsidP="008119CE">
            <w:pPr>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721ED3">
            <w:pPr>
              <w:spacing w:after="0" w:line="240" w:lineRule="auto"/>
              <w:ind w:left="57" w:right="57"/>
              <w:jc w:val="both"/>
              <w:rPr>
                <w:rFonts w:ascii="Times New Roman" w:hAnsi="Times New Roman" w:cs="Times New Roman"/>
                <w:sz w:val="20"/>
                <w:szCs w:val="20"/>
              </w:rPr>
            </w:pPr>
            <w:r>
              <w:rPr>
                <w:rFonts w:ascii="Times New Roman" w:hAnsi="Times New Roman" w:cs="Times New Roman"/>
                <w:sz w:val="20"/>
                <w:szCs w:val="20"/>
              </w:rPr>
              <w:lastRenderedPageBreak/>
              <w:t>90</w:t>
            </w:r>
          </w:p>
        </w:tc>
        <w:tc>
          <w:tcPr>
            <w:tcW w:w="2407" w:type="dxa"/>
            <w:tcBorders>
              <w:top w:val="single" w:sz="4" w:space="0" w:color="auto"/>
              <w:left w:val="single" w:sz="4" w:space="0" w:color="auto"/>
              <w:bottom w:val="single" w:sz="4" w:space="0" w:color="auto"/>
              <w:right w:val="single" w:sz="4" w:space="0" w:color="auto"/>
            </w:tcBorders>
          </w:tcPr>
          <w:p w:rsidR="00DA5CC5" w:rsidRPr="00A67121" w:rsidRDefault="00DA5CC5" w:rsidP="00721ED3">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Образ праведницы в рассказе «Матр</w:t>
            </w:r>
            <w:r w:rsidRPr="00A67121">
              <w:rPr>
                <w:rFonts w:ascii="Times New Roman" w:hAnsi="Times New Roman" w:cs="Times New Roman"/>
                <w:sz w:val="24"/>
                <w:szCs w:val="24"/>
              </w:rPr>
              <w:t>е</w:t>
            </w:r>
            <w:r w:rsidRPr="00A67121">
              <w:rPr>
                <w:rFonts w:ascii="Times New Roman" w:hAnsi="Times New Roman" w:cs="Times New Roman"/>
                <w:sz w:val="24"/>
                <w:szCs w:val="24"/>
              </w:rPr>
              <w:t>нин двор»</w:t>
            </w:r>
          </w:p>
          <w:p w:rsidR="00DA5CC5" w:rsidRPr="00A67121" w:rsidRDefault="00DA5CC5" w:rsidP="00721ED3">
            <w:pPr>
              <w:spacing w:after="0" w:line="240" w:lineRule="auto"/>
              <w:ind w:left="57" w:right="57"/>
              <w:jc w:val="both"/>
              <w:rPr>
                <w:rFonts w:ascii="Times New Roman" w:hAnsi="Times New Roman" w:cs="Times New Roman"/>
                <w:sz w:val="24"/>
                <w:szCs w:val="24"/>
              </w:rPr>
            </w:pPr>
          </w:p>
        </w:tc>
        <w:tc>
          <w:tcPr>
            <w:tcW w:w="9632" w:type="dxa"/>
            <w:gridSpan w:val="2"/>
          </w:tcPr>
          <w:p w:rsidR="00DA5CC5" w:rsidRPr="00A67121" w:rsidRDefault="00DA5CC5" w:rsidP="00721ED3">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Выразительное чтение фрагментов рассказа. Составление лексических и историко-культурных комментариев. Соотнесение содержания рассказа с реалистическими принципами изображения жизни и человека. Устный или письменный ответ на вопрос (с использованием цитирования). Участие в коллективном диалоге. Характеристика героев и средств создания их образов. Сопост</w:t>
            </w:r>
            <w:r w:rsidRPr="00A67121">
              <w:rPr>
                <w:rFonts w:ascii="Times New Roman" w:hAnsi="Times New Roman" w:cs="Times New Roman"/>
              </w:rPr>
              <w:t>а</w:t>
            </w:r>
            <w:r w:rsidRPr="00A67121">
              <w:rPr>
                <w:rFonts w:ascii="Times New Roman" w:hAnsi="Times New Roman" w:cs="Times New Roman"/>
              </w:rPr>
              <w:t>вительная характеристика персонажей. Подбор цитат на тему «</w:t>
            </w:r>
            <w:proofErr w:type="spellStart"/>
            <w:r w:rsidRPr="00A67121">
              <w:rPr>
                <w:rFonts w:ascii="Times New Roman" w:hAnsi="Times New Roman" w:cs="Times New Roman"/>
              </w:rPr>
              <w:t>Праведничество</w:t>
            </w:r>
            <w:proofErr w:type="spellEnd"/>
            <w:r w:rsidRPr="00A67121">
              <w:rPr>
                <w:rFonts w:ascii="Times New Roman" w:hAnsi="Times New Roman" w:cs="Times New Roman"/>
              </w:rPr>
              <w:t xml:space="preserve"> Матрёны». Работа со словарём литературоведческих терминов. Подбор примеров, иллюстрирующих понятие «при</w:t>
            </w:r>
            <w:r w:rsidRPr="00A67121">
              <w:rPr>
                <w:rFonts w:ascii="Times New Roman" w:hAnsi="Times New Roman" w:cs="Times New Roman"/>
              </w:rPr>
              <w:t>т</w:t>
            </w:r>
            <w:r w:rsidRPr="00A67121">
              <w:rPr>
                <w:rFonts w:ascii="Times New Roman" w:hAnsi="Times New Roman" w:cs="Times New Roman"/>
              </w:rPr>
              <w:t xml:space="preserve">ча». Практическая работа. Составление цитатных сопоставительных таблиц «Матрёна и другие жители деревни </w:t>
            </w:r>
            <w:proofErr w:type="spellStart"/>
            <w:r w:rsidRPr="00A67121">
              <w:rPr>
                <w:rFonts w:ascii="Times New Roman" w:hAnsi="Times New Roman" w:cs="Times New Roman"/>
              </w:rPr>
              <w:t>Тальново</w:t>
            </w:r>
            <w:proofErr w:type="spellEnd"/>
            <w:r w:rsidRPr="00A67121">
              <w:rPr>
                <w:rFonts w:ascii="Times New Roman" w:hAnsi="Times New Roman" w:cs="Times New Roman"/>
              </w:rPr>
              <w:t xml:space="preserve">», «Матрёна и </w:t>
            </w:r>
            <w:proofErr w:type="spellStart"/>
            <w:r w:rsidRPr="00A67121">
              <w:rPr>
                <w:rFonts w:ascii="Times New Roman" w:hAnsi="Times New Roman" w:cs="Times New Roman"/>
              </w:rPr>
              <w:t>Игнатич</w:t>
            </w:r>
            <w:proofErr w:type="spellEnd"/>
            <w:r w:rsidRPr="00A67121">
              <w:rPr>
                <w:rFonts w:ascii="Times New Roman" w:hAnsi="Times New Roman" w:cs="Times New Roman"/>
              </w:rPr>
              <w:t xml:space="preserve">: сходство и различие» или «Матрёна и </w:t>
            </w:r>
            <w:proofErr w:type="spellStart"/>
            <w:r w:rsidRPr="00A67121">
              <w:rPr>
                <w:rFonts w:ascii="Times New Roman" w:hAnsi="Times New Roman" w:cs="Times New Roman"/>
              </w:rPr>
              <w:t>Фаддей</w:t>
            </w:r>
            <w:proofErr w:type="spellEnd"/>
            <w:r w:rsidRPr="00A67121">
              <w:rPr>
                <w:rFonts w:ascii="Times New Roman" w:hAnsi="Times New Roman" w:cs="Times New Roman"/>
              </w:rPr>
              <w:t xml:space="preserve"> в общих жизненных ситуациях» (по группам). Самостоятельная работа. Составление таблицы «Х</w:t>
            </w:r>
            <w:r w:rsidRPr="00A67121">
              <w:rPr>
                <w:rFonts w:ascii="Times New Roman" w:hAnsi="Times New Roman" w:cs="Times New Roman"/>
              </w:rPr>
              <w:t>а</w:t>
            </w:r>
            <w:r w:rsidRPr="00A67121">
              <w:rPr>
                <w:rFonts w:ascii="Times New Roman" w:hAnsi="Times New Roman" w:cs="Times New Roman"/>
              </w:rPr>
              <w:t xml:space="preserve">рактеристика образа Матрёны: ключевые цитаты». Письменный ответ на вопрос «Кто из героинь русской литературы близок Матрёне </w:t>
            </w:r>
            <w:proofErr w:type="gramStart"/>
            <w:r w:rsidRPr="00A67121">
              <w:rPr>
                <w:rFonts w:ascii="Times New Roman" w:hAnsi="Times New Roman" w:cs="Times New Roman"/>
              </w:rPr>
              <w:t>в</w:t>
            </w:r>
            <w:proofErr w:type="gramEnd"/>
            <w:r w:rsidRPr="00A67121">
              <w:rPr>
                <w:rFonts w:ascii="Times New Roman" w:hAnsi="Times New Roman" w:cs="Times New Roman"/>
              </w:rPr>
              <w:t xml:space="preserve"> </w:t>
            </w:r>
            <w:proofErr w:type="gramStart"/>
            <w:r w:rsidRPr="00A67121">
              <w:rPr>
                <w:rFonts w:ascii="Times New Roman" w:hAnsi="Times New Roman" w:cs="Times New Roman"/>
              </w:rPr>
              <w:t>её</w:t>
            </w:r>
            <w:proofErr w:type="gramEnd"/>
            <w:r w:rsidRPr="00A67121">
              <w:rPr>
                <w:rFonts w:ascii="Times New Roman" w:hAnsi="Times New Roman" w:cs="Times New Roman"/>
              </w:rPr>
              <w:t xml:space="preserve"> </w:t>
            </w:r>
            <w:proofErr w:type="spellStart"/>
            <w:r w:rsidRPr="00A67121">
              <w:rPr>
                <w:rFonts w:ascii="Times New Roman" w:hAnsi="Times New Roman" w:cs="Times New Roman"/>
              </w:rPr>
              <w:t>праведничестве</w:t>
            </w:r>
            <w:proofErr w:type="spellEnd"/>
            <w:r w:rsidRPr="00A67121">
              <w:rPr>
                <w:rFonts w:ascii="Times New Roman" w:hAnsi="Times New Roman" w:cs="Times New Roman"/>
              </w:rPr>
              <w:t>?».</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40B73"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30</w:t>
            </w:r>
            <w:r w:rsidR="00DA5CC5">
              <w:rPr>
                <w:rFonts w:ascii="Times New Roman" w:hAnsi="Times New Roman" w:cs="Times New Roman"/>
                <w:sz w:val="24"/>
                <w:szCs w:val="24"/>
                <w:lang w:eastAsia="ar-SA"/>
              </w:rPr>
              <w:t>.4</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721ED3">
            <w:pPr>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5B2D81" w:rsidP="00721ED3">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29.4</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721ED3">
            <w:pPr>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721ED3">
            <w:pPr>
              <w:spacing w:after="0" w:line="240" w:lineRule="auto"/>
              <w:ind w:left="57" w:right="57"/>
              <w:jc w:val="both"/>
              <w:rPr>
                <w:rFonts w:ascii="Times New Roman" w:hAnsi="Times New Roman" w:cs="Times New Roman"/>
                <w:sz w:val="20"/>
                <w:szCs w:val="20"/>
              </w:rPr>
            </w:pPr>
            <w:r>
              <w:rPr>
                <w:rFonts w:ascii="Times New Roman" w:hAnsi="Times New Roman" w:cs="Times New Roman"/>
                <w:sz w:val="20"/>
                <w:szCs w:val="20"/>
              </w:rPr>
              <w:t>91-92</w:t>
            </w:r>
          </w:p>
        </w:tc>
        <w:tc>
          <w:tcPr>
            <w:tcW w:w="2407" w:type="dxa"/>
            <w:tcBorders>
              <w:top w:val="single" w:sz="4" w:space="0" w:color="auto"/>
              <w:left w:val="single" w:sz="4" w:space="0" w:color="auto"/>
              <w:bottom w:val="single" w:sz="4" w:space="0" w:color="auto"/>
              <w:right w:val="single" w:sz="4" w:space="0" w:color="auto"/>
            </w:tcBorders>
          </w:tcPr>
          <w:p w:rsidR="00DA5CC5" w:rsidRPr="00A67121" w:rsidRDefault="00DA5CC5" w:rsidP="00721ED3">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xml:space="preserve">Песни и романсы на стихи русских поэтов </w:t>
            </w:r>
            <w:r w:rsidRPr="00A67121">
              <w:rPr>
                <w:rFonts w:ascii="Times New Roman" w:hAnsi="Times New Roman" w:cs="Times New Roman"/>
                <w:sz w:val="24"/>
                <w:szCs w:val="24"/>
                <w:lang w:val="en-US"/>
              </w:rPr>
              <w:t>XIX</w:t>
            </w:r>
            <w:r w:rsidRPr="00A67121">
              <w:rPr>
                <w:rFonts w:ascii="Times New Roman" w:hAnsi="Times New Roman" w:cs="Times New Roman"/>
                <w:sz w:val="24"/>
                <w:szCs w:val="24"/>
              </w:rPr>
              <w:t>-</w:t>
            </w:r>
            <w:r w:rsidRPr="00A67121">
              <w:rPr>
                <w:rFonts w:ascii="Times New Roman" w:hAnsi="Times New Roman" w:cs="Times New Roman"/>
                <w:sz w:val="24"/>
                <w:szCs w:val="24"/>
                <w:lang w:val="en-US"/>
              </w:rPr>
              <w:t>XX</w:t>
            </w:r>
            <w:r w:rsidRPr="00A67121">
              <w:rPr>
                <w:rFonts w:ascii="Times New Roman" w:hAnsi="Times New Roman" w:cs="Times New Roman"/>
                <w:sz w:val="24"/>
                <w:szCs w:val="24"/>
              </w:rPr>
              <w:t xml:space="preserve"> в</w:t>
            </w:r>
            <w:r w:rsidRPr="00A67121">
              <w:rPr>
                <w:rFonts w:ascii="Times New Roman" w:hAnsi="Times New Roman" w:cs="Times New Roman"/>
                <w:sz w:val="24"/>
                <w:szCs w:val="24"/>
              </w:rPr>
              <w:t>е</w:t>
            </w:r>
            <w:r w:rsidRPr="00A67121">
              <w:rPr>
                <w:rFonts w:ascii="Times New Roman" w:hAnsi="Times New Roman" w:cs="Times New Roman"/>
                <w:sz w:val="24"/>
                <w:szCs w:val="24"/>
              </w:rPr>
              <w:t>ков</w:t>
            </w:r>
          </w:p>
          <w:p w:rsidR="00DA5CC5" w:rsidRPr="00A67121" w:rsidRDefault="00DA5CC5" w:rsidP="00721ED3">
            <w:pPr>
              <w:spacing w:after="0" w:line="240" w:lineRule="auto"/>
              <w:ind w:left="57" w:right="57"/>
              <w:jc w:val="both"/>
              <w:rPr>
                <w:rFonts w:ascii="Times New Roman" w:hAnsi="Times New Roman" w:cs="Times New Roman"/>
                <w:sz w:val="24"/>
                <w:szCs w:val="24"/>
              </w:rPr>
            </w:pPr>
          </w:p>
        </w:tc>
        <w:tc>
          <w:tcPr>
            <w:tcW w:w="9632" w:type="dxa"/>
            <w:gridSpan w:val="2"/>
          </w:tcPr>
          <w:p w:rsidR="00DA5CC5" w:rsidRPr="00A67121" w:rsidRDefault="00DA5CC5" w:rsidP="00721ED3">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Выразительное чтение стихотворений (в том числе наизусть), прослушивание и исполнение песен и романсов. Устное рецензирование выразительного чтения одноклассников, исполнения актёров (</w:t>
            </w:r>
            <w:proofErr w:type="gramStart"/>
            <w:r w:rsidRPr="00A67121">
              <w:rPr>
                <w:rFonts w:ascii="Times New Roman" w:hAnsi="Times New Roman" w:cs="Times New Roman"/>
              </w:rPr>
              <w:t>см</w:t>
            </w:r>
            <w:proofErr w:type="gramEnd"/>
            <w:r w:rsidRPr="00A67121">
              <w:rPr>
                <w:rFonts w:ascii="Times New Roman" w:hAnsi="Times New Roman" w:cs="Times New Roman"/>
              </w:rPr>
              <w:t>. задания фонохрестоматии). Устный или письменный ответ на вопрос (с использованием ц</w:t>
            </w:r>
            <w:r w:rsidRPr="00A67121">
              <w:rPr>
                <w:rFonts w:ascii="Times New Roman" w:hAnsi="Times New Roman" w:cs="Times New Roman"/>
              </w:rPr>
              <w:t>и</w:t>
            </w:r>
            <w:r w:rsidRPr="00A67121">
              <w:rPr>
                <w:rFonts w:ascii="Times New Roman" w:hAnsi="Times New Roman" w:cs="Times New Roman"/>
              </w:rPr>
              <w:t>тирования). Участие в коллективном диалоге. Составление плана отзыва о песне, романсе, пис</w:t>
            </w:r>
            <w:r w:rsidRPr="00A67121">
              <w:rPr>
                <w:rFonts w:ascii="Times New Roman" w:hAnsi="Times New Roman" w:cs="Times New Roman"/>
              </w:rPr>
              <w:t>ь</w:t>
            </w:r>
            <w:r w:rsidRPr="00A67121">
              <w:rPr>
                <w:rFonts w:ascii="Times New Roman" w:hAnsi="Times New Roman" w:cs="Times New Roman"/>
              </w:rPr>
              <w:t>менный отзыв по плану. Игровые виды деятельности: конкурс на лучшее исполнение стихотвор</w:t>
            </w:r>
            <w:r w:rsidRPr="00A67121">
              <w:rPr>
                <w:rFonts w:ascii="Times New Roman" w:hAnsi="Times New Roman" w:cs="Times New Roman"/>
              </w:rPr>
              <w:t>е</w:t>
            </w:r>
            <w:r w:rsidRPr="00A67121">
              <w:rPr>
                <w:rFonts w:ascii="Times New Roman" w:hAnsi="Times New Roman" w:cs="Times New Roman"/>
              </w:rPr>
              <w:t>ний, песен и романсов, викторина на знание текстов песен и романсов, их авторов и исполнителей и др. Самостоятельная работа. Составление письменного отзыва на песню или романс на стихи русских поэтов XIX века либо «Советов чтецам» на основе рекомендаций профессиональных и</w:t>
            </w:r>
            <w:r w:rsidRPr="00A67121">
              <w:rPr>
                <w:rFonts w:ascii="Times New Roman" w:hAnsi="Times New Roman" w:cs="Times New Roman"/>
              </w:rPr>
              <w:t>с</w:t>
            </w:r>
            <w:r w:rsidRPr="00A67121">
              <w:rPr>
                <w:rFonts w:ascii="Times New Roman" w:hAnsi="Times New Roman" w:cs="Times New Roman"/>
              </w:rPr>
              <w:t>полнителей (</w:t>
            </w:r>
            <w:proofErr w:type="gramStart"/>
            <w:r w:rsidRPr="00A67121">
              <w:rPr>
                <w:rFonts w:ascii="Times New Roman" w:hAnsi="Times New Roman" w:cs="Times New Roman"/>
              </w:rPr>
              <w:t>см</w:t>
            </w:r>
            <w:proofErr w:type="gramEnd"/>
            <w:r w:rsidRPr="00A67121">
              <w:rPr>
                <w:rFonts w:ascii="Times New Roman" w:hAnsi="Times New Roman" w:cs="Times New Roman"/>
              </w:rPr>
              <w:t>. учебник, ч. II). Ответы на вопросы викторины № 17 (см. практикум «Читаем, д</w:t>
            </w:r>
            <w:r w:rsidRPr="00A67121">
              <w:rPr>
                <w:rFonts w:ascii="Times New Roman" w:hAnsi="Times New Roman" w:cs="Times New Roman"/>
              </w:rPr>
              <w:t>у</w:t>
            </w:r>
            <w:r w:rsidRPr="00A67121">
              <w:rPr>
                <w:rFonts w:ascii="Times New Roman" w:hAnsi="Times New Roman" w:cs="Times New Roman"/>
              </w:rPr>
              <w:t>маем, спорим…»). Проект. Составление литературно-музыкальной композиции «Песни и рома</w:t>
            </w:r>
            <w:r w:rsidRPr="00A67121">
              <w:rPr>
                <w:rFonts w:ascii="Times New Roman" w:hAnsi="Times New Roman" w:cs="Times New Roman"/>
              </w:rPr>
              <w:t>н</w:t>
            </w:r>
            <w:r w:rsidRPr="00A67121">
              <w:rPr>
                <w:rFonts w:ascii="Times New Roman" w:hAnsi="Times New Roman" w:cs="Times New Roman"/>
              </w:rPr>
              <w:t>сы на стихи русских поэтов XIX и XX веков» и её постановка на школьной сцене</w:t>
            </w:r>
          </w:p>
        </w:tc>
        <w:tc>
          <w:tcPr>
            <w:tcW w:w="855" w:type="dxa"/>
            <w:tcBorders>
              <w:top w:val="single" w:sz="4" w:space="0" w:color="auto"/>
              <w:left w:val="single" w:sz="4" w:space="0" w:color="auto"/>
              <w:bottom w:val="single" w:sz="4" w:space="0" w:color="auto"/>
              <w:right w:val="single" w:sz="4" w:space="0" w:color="auto"/>
            </w:tcBorders>
          </w:tcPr>
          <w:p w:rsidR="00DA5CC5" w:rsidRDefault="00D40B73"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4.5</w:t>
            </w:r>
          </w:p>
          <w:p w:rsidR="005B2D81" w:rsidRDefault="00D40B73"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7</w:t>
            </w:r>
            <w:r w:rsidR="00DA5CC5">
              <w:rPr>
                <w:rFonts w:ascii="Times New Roman" w:hAnsi="Times New Roman" w:cs="Times New Roman"/>
                <w:sz w:val="24"/>
                <w:szCs w:val="24"/>
                <w:lang w:eastAsia="ar-SA"/>
              </w:rPr>
              <w:t>.5</w:t>
            </w:r>
          </w:p>
          <w:p w:rsidR="00DA5CC5" w:rsidRDefault="00DA5CC5" w:rsidP="005B2D81">
            <w:pPr>
              <w:rPr>
                <w:rFonts w:ascii="Times New Roman" w:hAnsi="Times New Roman" w:cs="Times New Roman"/>
                <w:sz w:val="24"/>
                <w:szCs w:val="24"/>
                <w:lang w:eastAsia="ar-SA"/>
              </w:rPr>
            </w:pPr>
          </w:p>
          <w:p w:rsidR="005B2D81" w:rsidRDefault="005B2D81" w:rsidP="005B2D81">
            <w:pPr>
              <w:rPr>
                <w:rFonts w:ascii="Times New Roman" w:hAnsi="Times New Roman" w:cs="Times New Roman"/>
                <w:sz w:val="24"/>
                <w:szCs w:val="24"/>
                <w:lang w:eastAsia="ar-SA"/>
              </w:rPr>
            </w:pPr>
          </w:p>
          <w:p w:rsidR="005B2D81" w:rsidRPr="005B2D81" w:rsidRDefault="005B2D81" w:rsidP="005B2D81">
            <w:pPr>
              <w:rPr>
                <w:rFonts w:ascii="Times New Roman" w:hAnsi="Times New Roman" w:cs="Times New Roman"/>
                <w:sz w:val="24"/>
                <w:szCs w:val="24"/>
                <w:lang w:eastAsia="ar-SA"/>
              </w:rPr>
            </w:pPr>
            <w:r>
              <w:rPr>
                <w:rFonts w:ascii="Times New Roman" w:hAnsi="Times New Roman" w:cs="Times New Roman"/>
                <w:sz w:val="24"/>
                <w:szCs w:val="24"/>
                <w:lang w:eastAsia="ar-SA"/>
              </w:rPr>
              <w:t>6.5</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721ED3">
            <w:pPr>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5B2D81" w:rsidP="00721ED3">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4.5</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721ED3">
            <w:pPr>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721ED3">
            <w:pPr>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t>9</w:t>
            </w:r>
            <w:r>
              <w:rPr>
                <w:rFonts w:ascii="Times New Roman" w:hAnsi="Times New Roman" w:cs="Times New Roman"/>
                <w:sz w:val="20"/>
                <w:szCs w:val="20"/>
              </w:rPr>
              <w:t>3</w:t>
            </w:r>
          </w:p>
        </w:tc>
        <w:tc>
          <w:tcPr>
            <w:tcW w:w="2407" w:type="dxa"/>
            <w:tcBorders>
              <w:top w:val="single" w:sz="4" w:space="0" w:color="auto"/>
              <w:left w:val="single" w:sz="4" w:space="0" w:color="auto"/>
              <w:bottom w:val="single" w:sz="4" w:space="0" w:color="auto"/>
              <w:right w:val="single" w:sz="4" w:space="0" w:color="auto"/>
            </w:tcBorders>
          </w:tcPr>
          <w:p w:rsidR="00DA5CC5" w:rsidRPr="00A67121" w:rsidRDefault="00DA5CC5" w:rsidP="00721ED3">
            <w:pPr>
              <w:spacing w:after="0" w:line="240" w:lineRule="auto"/>
              <w:ind w:left="57" w:right="57"/>
              <w:jc w:val="both"/>
              <w:rPr>
                <w:rFonts w:ascii="Times New Roman" w:hAnsi="Times New Roman" w:cs="Times New Roman"/>
                <w:b/>
                <w:sz w:val="24"/>
                <w:szCs w:val="24"/>
              </w:rPr>
            </w:pPr>
            <w:r w:rsidRPr="00A67121">
              <w:rPr>
                <w:rFonts w:ascii="Times New Roman" w:hAnsi="Times New Roman" w:cs="Times New Roman"/>
                <w:b/>
                <w:sz w:val="24"/>
                <w:szCs w:val="24"/>
              </w:rPr>
              <w:t xml:space="preserve">Зачетное занятие по русской лирике </w:t>
            </w:r>
            <w:r w:rsidRPr="00A67121">
              <w:rPr>
                <w:rFonts w:ascii="Times New Roman" w:hAnsi="Times New Roman" w:cs="Times New Roman"/>
                <w:b/>
                <w:sz w:val="24"/>
                <w:szCs w:val="24"/>
                <w:lang w:val="en-US"/>
              </w:rPr>
              <w:t>XX</w:t>
            </w:r>
            <w:r w:rsidRPr="00A67121">
              <w:rPr>
                <w:rFonts w:ascii="Times New Roman" w:hAnsi="Times New Roman" w:cs="Times New Roman"/>
                <w:b/>
                <w:sz w:val="24"/>
                <w:szCs w:val="24"/>
              </w:rPr>
              <w:t xml:space="preserve"> века</w:t>
            </w:r>
          </w:p>
          <w:p w:rsidR="00DA5CC5" w:rsidRPr="00A67121" w:rsidRDefault="00DA5CC5" w:rsidP="007001B2">
            <w:pPr>
              <w:shd w:val="clear" w:color="auto" w:fill="FFFFFF"/>
              <w:spacing w:after="0" w:line="240" w:lineRule="auto"/>
              <w:ind w:left="57" w:right="57"/>
              <w:jc w:val="both"/>
              <w:rPr>
                <w:rFonts w:ascii="Times New Roman" w:hAnsi="Times New Roman" w:cs="Times New Roman"/>
                <w:sz w:val="24"/>
                <w:szCs w:val="24"/>
              </w:rPr>
            </w:pPr>
          </w:p>
        </w:tc>
        <w:tc>
          <w:tcPr>
            <w:tcW w:w="9632" w:type="dxa"/>
            <w:gridSpan w:val="2"/>
          </w:tcPr>
          <w:p w:rsidR="00DA5CC5" w:rsidRPr="00A67121" w:rsidRDefault="00DA5CC5" w:rsidP="00FB2491">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lastRenderedPageBreak/>
              <w:t xml:space="preserve">Письменные ответы на проблемные вопросы и тестирование по произведениям прозы и поэзии XX века, в том числе включённым </w:t>
            </w:r>
            <w:proofErr w:type="gramStart"/>
            <w:r w:rsidRPr="00A67121">
              <w:rPr>
                <w:rFonts w:ascii="Times New Roman" w:hAnsi="Times New Roman" w:cs="Times New Roman"/>
              </w:rPr>
              <w:t>в</w:t>
            </w:r>
            <w:proofErr w:type="gramEnd"/>
            <w:r w:rsidRPr="00A67121">
              <w:rPr>
                <w:rFonts w:ascii="Times New Roman" w:hAnsi="Times New Roman" w:cs="Times New Roman"/>
              </w:rPr>
              <w:t xml:space="preserve"> </w:t>
            </w:r>
            <w:proofErr w:type="gramStart"/>
            <w:r w:rsidRPr="00A67121">
              <w:rPr>
                <w:rFonts w:ascii="Times New Roman" w:hAnsi="Times New Roman" w:cs="Times New Roman"/>
              </w:rPr>
              <w:t>Кодификатор</w:t>
            </w:r>
            <w:proofErr w:type="gramEnd"/>
            <w:r w:rsidRPr="00A67121">
              <w:rPr>
                <w:rFonts w:ascii="Times New Roman" w:hAnsi="Times New Roman" w:cs="Times New Roman"/>
              </w:rPr>
              <w:t xml:space="preserve"> элементов содержания по литературе для с</w:t>
            </w:r>
            <w:r w:rsidRPr="00A67121">
              <w:rPr>
                <w:rFonts w:ascii="Times New Roman" w:hAnsi="Times New Roman" w:cs="Times New Roman"/>
              </w:rPr>
              <w:t>о</w:t>
            </w:r>
            <w:r w:rsidRPr="00A67121">
              <w:rPr>
                <w:rFonts w:ascii="Times New Roman" w:hAnsi="Times New Roman" w:cs="Times New Roman"/>
              </w:rPr>
              <w:t xml:space="preserve">ставления КИМ ГИА для выпускников 9 класса и КИМ ЕГЭ для выпускников 11 класса: М. И. </w:t>
            </w:r>
            <w:r w:rsidRPr="00A67121">
              <w:rPr>
                <w:rFonts w:ascii="Times New Roman" w:hAnsi="Times New Roman" w:cs="Times New Roman"/>
              </w:rPr>
              <w:lastRenderedPageBreak/>
              <w:t>Цветаева, А. А. Ахматова, М. А. Шолохов, Б. Л. Пастернак, А. Т. Твардовский, А. И. Солжен</w:t>
            </w:r>
            <w:r w:rsidRPr="00A67121">
              <w:rPr>
                <w:rFonts w:ascii="Times New Roman" w:hAnsi="Times New Roman" w:cs="Times New Roman"/>
              </w:rPr>
              <w:t>и</w:t>
            </w:r>
            <w:r w:rsidRPr="00A67121">
              <w:rPr>
                <w:rFonts w:ascii="Times New Roman" w:hAnsi="Times New Roman" w:cs="Times New Roman"/>
              </w:rPr>
              <w:t>цын. Примерная тематика проблемных вопросов: 1. В чём поэтическое новаторство стиха в лир</w:t>
            </w:r>
            <w:r w:rsidRPr="00A67121">
              <w:rPr>
                <w:rFonts w:ascii="Times New Roman" w:hAnsi="Times New Roman" w:cs="Times New Roman"/>
              </w:rPr>
              <w:t>и</w:t>
            </w:r>
            <w:r w:rsidRPr="00A67121">
              <w:rPr>
                <w:rFonts w:ascii="Times New Roman" w:hAnsi="Times New Roman" w:cs="Times New Roman"/>
              </w:rPr>
              <w:t>ке М. И. Цветаевой? 2. Как проявился философский характер отношения к жизни в лирике Б. Л. Пастернака? 3. В чём жизненный подвиг Андрея Соколова (по рассказу «Судьба человека»)? 4. Как в судьбах героев рассказа «Матрёнин двор» отразились события истории России в послев</w:t>
            </w:r>
            <w:r w:rsidRPr="00A67121">
              <w:rPr>
                <w:rFonts w:ascii="Times New Roman" w:hAnsi="Times New Roman" w:cs="Times New Roman"/>
              </w:rPr>
              <w:t>о</w:t>
            </w:r>
            <w:r w:rsidRPr="00A67121">
              <w:rPr>
                <w:rFonts w:ascii="Times New Roman" w:hAnsi="Times New Roman" w:cs="Times New Roman"/>
              </w:rPr>
              <w:t xml:space="preserve">енное время? 5. Каковы способы создания трагического пафоса в лирике А. А. Ахматовой и А. Т. Твардовского? 6. Что сближает Матрёну и Андрея Соколова (по рассказам «Судьба человека» и «Матрёнин двор»)? </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40B73"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lastRenderedPageBreak/>
              <w:t>8</w:t>
            </w:r>
            <w:r w:rsidR="00DA5CC5">
              <w:rPr>
                <w:rFonts w:ascii="Times New Roman" w:hAnsi="Times New Roman" w:cs="Times New Roman"/>
                <w:sz w:val="24"/>
                <w:szCs w:val="24"/>
                <w:lang w:eastAsia="ar-SA"/>
              </w:rPr>
              <w:t>.5</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721ED3">
            <w:pPr>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5B2D81" w:rsidP="00721ED3">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8.5</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721ED3">
            <w:pPr>
              <w:spacing w:after="0" w:line="240" w:lineRule="auto"/>
              <w:ind w:left="57" w:right="57"/>
              <w:jc w:val="both"/>
              <w:rPr>
                <w:rFonts w:ascii="Times New Roman" w:hAnsi="Times New Roman" w:cs="Times New Roman"/>
                <w:sz w:val="24"/>
                <w:szCs w:val="24"/>
              </w:rPr>
            </w:pPr>
          </w:p>
        </w:tc>
      </w:tr>
      <w:tr w:rsidR="00DA5CC5" w:rsidRPr="00A67121" w:rsidTr="00DA5CC5">
        <w:tc>
          <w:tcPr>
            <w:tcW w:w="14455" w:type="dxa"/>
            <w:gridSpan w:val="6"/>
            <w:tcBorders>
              <w:top w:val="single" w:sz="4" w:space="0" w:color="auto"/>
              <w:left w:val="single" w:sz="4" w:space="0" w:color="auto"/>
              <w:bottom w:val="single" w:sz="4" w:space="0" w:color="auto"/>
              <w:right w:val="single" w:sz="4" w:space="0" w:color="auto"/>
            </w:tcBorders>
          </w:tcPr>
          <w:p w:rsidR="00DA5CC5" w:rsidRPr="00A67121" w:rsidRDefault="00DA5CC5" w:rsidP="007A1781">
            <w:pPr>
              <w:spacing w:after="0" w:line="240" w:lineRule="auto"/>
              <w:ind w:left="57" w:right="57"/>
              <w:jc w:val="center"/>
              <w:rPr>
                <w:rFonts w:ascii="Times New Roman" w:hAnsi="Times New Roman" w:cs="Times New Roman"/>
                <w:sz w:val="24"/>
                <w:szCs w:val="24"/>
              </w:rPr>
            </w:pPr>
            <w:r w:rsidRPr="00A67121">
              <w:rPr>
                <w:rFonts w:ascii="Times New Roman" w:hAnsi="Times New Roman" w:cs="Times New Roman"/>
                <w:b/>
                <w:sz w:val="24"/>
                <w:szCs w:val="24"/>
              </w:rPr>
              <w:lastRenderedPageBreak/>
              <w:t>Раздел</w:t>
            </w:r>
            <w:r>
              <w:rPr>
                <w:rFonts w:ascii="Times New Roman" w:hAnsi="Times New Roman" w:cs="Times New Roman"/>
                <w:b/>
                <w:sz w:val="24"/>
                <w:szCs w:val="24"/>
              </w:rPr>
              <w:t xml:space="preserve"> 6. Из зарубежной литературы (7</w:t>
            </w:r>
            <w:r w:rsidRPr="00A67121">
              <w:rPr>
                <w:rFonts w:ascii="Times New Roman" w:hAnsi="Times New Roman" w:cs="Times New Roman"/>
                <w:b/>
                <w:sz w:val="24"/>
                <w:szCs w:val="24"/>
              </w:rPr>
              <w:t>ч.)</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7A1781">
            <w:pPr>
              <w:spacing w:after="0" w:line="240" w:lineRule="auto"/>
              <w:ind w:left="57" w:right="57"/>
              <w:jc w:val="center"/>
              <w:rPr>
                <w:rFonts w:ascii="Times New Roman" w:hAnsi="Times New Roman" w:cs="Times New Roman"/>
                <w:b/>
                <w:sz w:val="24"/>
                <w:szCs w:val="24"/>
              </w:rPr>
            </w:pP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7A1781">
            <w:pPr>
              <w:spacing w:after="0" w:line="240" w:lineRule="auto"/>
              <w:ind w:left="57" w:right="57"/>
              <w:jc w:val="center"/>
              <w:rPr>
                <w:rFonts w:ascii="Times New Roman" w:hAnsi="Times New Roman" w:cs="Times New Roman"/>
                <w:b/>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721ED3">
            <w:pPr>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t>9</w:t>
            </w:r>
            <w:r>
              <w:rPr>
                <w:rFonts w:ascii="Times New Roman" w:hAnsi="Times New Roman" w:cs="Times New Roman"/>
                <w:sz w:val="20"/>
                <w:szCs w:val="20"/>
              </w:rPr>
              <w:t>4</w:t>
            </w:r>
          </w:p>
        </w:tc>
        <w:tc>
          <w:tcPr>
            <w:tcW w:w="2407" w:type="dxa"/>
            <w:tcBorders>
              <w:top w:val="single" w:sz="4" w:space="0" w:color="auto"/>
              <w:left w:val="single" w:sz="4" w:space="0" w:color="auto"/>
              <w:bottom w:val="single" w:sz="4" w:space="0" w:color="auto"/>
              <w:right w:val="single" w:sz="4" w:space="0" w:color="auto"/>
            </w:tcBorders>
          </w:tcPr>
          <w:p w:rsidR="00DA5CC5" w:rsidRPr="00A67121" w:rsidRDefault="00DA5CC5" w:rsidP="00721ED3">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Чувства и разум в любовной лирике      Катулла.</w:t>
            </w:r>
          </w:p>
          <w:p w:rsidR="00DA5CC5" w:rsidRPr="00A67121" w:rsidRDefault="00DA5CC5" w:rsidP="007001B2">
            <w:pPr>
              <w:shd w:val="clear" w:color="auto" w:fill="FFFFFF"/>
              <w:spacing w:after="0" w:line="240" w:lineRule="auto"/>
              <w:ind w:left="57" w:right="57"/>
              <w:jc w:val="both"/>
              <w:rPr>
                <w:rFonts w:ascii="Times New Roman" w:hAnsi="Times New Roman" w:cs="Times New Roman"/>
                <w:sz w:val="24"/>
                <w:szCs w:val="24"/>
              </w:rPr>
            </w:pPr>
          </w:p>
        </w:tc>
        <w:tc>
          <w:tcPr>
            <w:tcW w:w="9632" w:type="dxa"/>
            <w:gridSpan w:val="2"/>
          </w:tcPr>
          <w:p w:rsidR="00DA5CC5" w:rsidRPr="00A67121" w:rsidRDefault="00DA5CC5" w:rsidP="00721ED3">
            <w:pPr>
              <w:spacing w:after="0" w:line="240" w:lineRule="auto"/>
              <w:ind w:left="57" w:right="57"/>
              <w:jc w:val="both"/>
              <w:rPr>
                <w:rFonts w:ascii="Times New Roman" w:hAnsi="Times New Roman" w:cs="Times New Roman"/>
                <w:b/>
                <w:i/>
                <w:sz w:val="24"/>
                <w:szCs w:val="24"/>
              </w:rPr>
            </w:pPr>
            <w:r w:rsidRPr="00A67121">
              <w:rPr>
                <w:rFonts w:ascii="Times New Roman" w:hAnsi="Times New Roman" w:cs="Times New Roman"/>
              </w:rPr>
              <w:t>Конспектирование</w:t>
            </w:r>
            <w:r>
              <w:rPr>
                <w:rFonts w:ascii="Times New Roman" w:hAnsi="Times New Roman" w:cs="Times New Roman"/>
              </w:rPr>
              <w:t xml:space="preserve"> лекции учителя о Катулле</w:t>
            </w:r>
            <w:r w:rsidRPr="00A67121">
              <w:rPr>
                <w:rFonts w:ascii="Times New Roman" w:hAnsi="Times New Roman" w:cs="Times New Roman"/>
              </w:rPr>
              <w:t xml:space="preserve">. </w:t>
            </w:r>
            <w:r>
              <w:rPr>
                <w:rFonts w:ascii="Times New Roman" w:hAnsi="Times New Roman" w:cs="Times New Roman"/>
              </w:rPr>
              <w:t>Выразительное чтение лирики</w:t>
            </w:r>
            <w:r w:rsidRPr="00A67121">
              <w:rPr>
                <w:rFonts w:ascii="Times New Roman" w:hAnsi="Times New Roman" w:cs="Times New Roman"/>
              </w:rPr>
              <w:t>.</w:t>
            </w:r>
            <w:r>
              <w:rPr>
                <w:rFonts w:ascii="Times New Roman" w:hAnsi="Times New Roman" w:cs="Times New Roman"/>
              </w:rPr>
              <w:t xml:space="preserve"> Анализ.</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40B73" w:rsidP="007A1781">
            <w:pPr>
              <w:spacing w:after="0" w:line="240" w:lineRule="auto"/>
              <w:ind w:left="57" w:right="57"/>
              <w:jc w:val="both"/>
              <w:rPr>
                <w:rFonts w:ascii="Times New Roman" w:hAnsi="Times New Roman" w:cs="Times New Roman"/>
                <w:i/>
                <w:sz w:val="24"/>
                <w:szCs w:val="24"/>
              </w:rPr>
            </w:pPr>
            <w:r>
              <w:rPr>
                <w:rFonts w:ascii="Times New Roman" w:hAnsi="Times New Roman" w:cs="Times New Roman"/>
                <w:i/>
                <w:sz w:val="24"/>
                <w:szCs w:val="24"/>
              </w:rPr>
              <w:t>11</w:t>
            </w:r>
            <w:r w:rsidR="00DA5CC5">
              <w:rPr>
                <w:rFonts w:ascii="Times New Roman" w:hAnsi="Times New Roman" w:cs="Times New Roman"/>
                <w:i/>
                <w:sz w:val="24"/>
                <w:szCs w:val="24"/>
              </w:rPr>
              <w:t>.5</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721ED3">
            <w:pPr>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5B2D81" w:rsidP="00721ED3">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11.5</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721ED3">
            <w:pPr>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721ED3">
            <w:pPr>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t>9</w:t>
            </w:r>
            <w:r>
              <w:rPr>
                <w:rFonts w:ascii="Times New Roman" w:hAnsi="Times New Roman" w:cs="Times New Roman"/>
                <w:sz w:val="20"/>
                <w:szCs w:val="20"/>
              </w:rPr>
              <w:t>5-96</w:t>
            </w:r>
          </w:p>
        </w:tc>
        <w:tc>
          <w:tcPr>
            <w:tcW w:w="2407" w:type="dxa"/>
            <w:tcBorders>
              <w:top w:val="single" w:sz="4" w:space="0" w:color="auto"/>
              <w:left w:val="single" w:sz="4" w:space="0" w:color="auto"/>
              <w:bottom w:val="single" w:sz="4" w:space="0" w:color="auto"/>
              <w:right w:val="single" w:sz="4" w:space="0" w:color="auto"/>
            </w:tcBorders>
          </w:tcPr>
          <w:p w:rsidR="00DA5CC5" w:rsidRPr="00A67121" w:rsidRDefault="00DA5CC5" w:rsidP="00721ED3">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 xml:space="preserve"> «Божественная к</w:t>
            </w:r>
            <w:r w:rsidRPr="00A67121">
              <w:rPr>
                <w:rFonts w:ascii="Times New Roman" w:hAnsi="Times New Roman" w:cs="Times New Roman"/>
                <w:sz w:val="24"/>
                <w:szCs w:val="24"/>
              </w:rPr>
              <w:t>о</w:t>
            </w:r>
            <w:r w:rsidRPr="00A67121">
              <w:rPr>
                <w:rFonts w:ascii="Times New Roman" w:hAnsi="Times New Roman" w:cs="Times New Roman"/>
                <w:sz w:val="24"/>
                <w:szCs w:val="24"/>
              </w:rPr>
              <w:t>медия» Данте Алигьери.</w:t>
            </w:r>
          </w:p>
          <w:p w:rsidR="00DA5CC5" w:rsidRPr="00A67121" w:rsidRDefault="00DA5CC5" w:rsidP="007001B2">
            <w:pPr>
              <w:shd w:val="clear" w:color="auto" w:fill="FFFFFF"/>
              <w:spacing w:after="0" w:line="240" w:lineRule="auto"/>
              <w:ind w:left="57" w:right="57"/>
              <w:jc w:val="both"/>
              <w:rPr>
                <w:rFonts w:ascii="Times New Roman" w:hAnsi="Times New Roman" w:cs="Times New Roman"/>
                <w:sz w:val="24"/>
                <w:szCs w:val="24"/>
              </w:rPr>
            </w:pPr>
          </w:p>
        </w:tc>
        <w:tc>
          <w:tcPr>
            <w:tcW w:w="9632" w:type="dxa"/>
            <w:gridSpan w:val="2"/>
          </w:tcPr>
          <w:p w:rsidR="00DA5CC5" w:rsidRPr="00A67121" w:rsidRDefault="00DA5CC5" w:rsidP="00721ED3">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Конспектирование лекции учителя о Данте Алигьери. Выразительное чтение фрагментов поэмы. Составление лексических и историко-культурных комментариев. Соотнесение содержания поэмы с принципами изображения жизни и человека, характерными для эпохи раннего Возрождения. Устный или письменный ответ на вопрос (с использованием цитирования). Участие в коллекти</w:t>
            </w:r>
            <w:r w:rsidRPr="00A67121">
              <w:rPr>
                <w:rFonts w:ascii="Times New Roman" w:hAnsi="Times New Roman" w:cs="Times New Roman"/>
              </w:rPr>
              <w:t>в</w:t>
            </w:r>
            <w:r w:rsidRPr="00A67121">
              <w:rPr>
                <w:rFonts w:ascii="Times New Roman" w:hAnsi="Times New Roman" w:cs="Times New Roman"/>
              </w:rPr>
              <w:t>ном диалоге. Характеристика сюжета поэмы, её тематики, проблематики, идейно-эмоционального содержания. Практическая работа. Сопоставление вариантов перевода фрагментов поэмы на ру</w:t>
            </w:r>
            <w:r w:rsidRPr="00A67121">
              <w:rPr>
                <w:rFonts w:ascii="Times New Roman" w:hAnsi="Times New Roman" w:cs="Times New Roman"/>
              </w:rPr>
              <w:t>с</w:t>
            </w:r>
            <w:r w:rsidRPr="00A67121">
              <w:rPr>
                <w:rFonts w:ascii="Times New Roman" w:hAnsi="Times New Roman" w:cs="Times New Roman"/>
              </w:rPr>
              <w:t xml:space="preserve">ский язык. Самостоятельная работа. Письменный ответ на </w:t>
            </w:r>
            <w:proofErr w:type="gramStart"/>
            <w:r w:rsidRPr="00A67121">
              <w:rPr>
                <w:rFonts w:ascii="Times New Roman" w:hAnsi="Times New Roman" w:cs="Times New Roman"/>
              </w:rPr>
              <w:t>вопрос</w:t>
            </w:r>
            <w:proofErr w:type="gramEnd"/>
            <w:r w:rsidRPr="00A67121">
              <w:rPr>
                <w:rFonts w:ascii="Times New Roman" w:hAnsi="Times New Roman" w:cs="Times New Roman"/>
              </w:rPr>
              <w:t xml:space="preserve"> «Каким Данте представлял себе мироустройство и законы жизни в нём (на материале „Божественной комедии“)?». Чтение поэмы Н. В. Гоголя «Мёртвые души». Подготовка сообщения о Гоголе (с обобщением ранее изученного) и истории создания поэмы «Мёртвые души» с использованием материалов практикума «Читаем, думаем, спорим…», справочной литературы и ресурсов Интернета</w:t>
            </w:r>
          </w:p>
        </w:tc>
        <w:tc>
          <w:tcPr>
            <w:tcW w:w="855" w:type="dxa"/>
            <w:tcBorders>
              <w:top w:val="single" w:sz="4" w:space="0" w:color="auto"/>
              <w:left w:val="single" w:sz="4" w:space="0" w:color="auto"/>
              <w:bottom w:val="single" w:sz="4" w:space="0" w:color="auto"/>
              <w:right w:val="single" w:sz="4" w:space="0" w:color="auto"/>
            </w:tcBorders>
          </w:tcPr>
          <w:p w:rsidR="00DA5CC5" w:rsidRDefault="00D40B73" w:rsidP="007A1781">
            <w:pPr>
              <w:spacing w:after="0" w:line="240" w:lineRule="auto"/>
              <w:ind w:left="57" w:right="57"/>
              <w:jc w:val="both"/>
              <w:rPr>
                <w:rFonts w:ascii="Times New Roman" w:hAnsi="Times New Roman" w:cs="Times New Roman"/>
                <w:i/>
                <w:sz w:val="24"/>
                <w:szCs w:val="24"/>
              </w:rPr>
            </w:pPr>
            <w:r>
              <w:rPr>
                <w:rFonts w:ascii="Times New Roman" w:hAnsi="Times New Roman" w:cs="Times New Roman"/>
                <w:i/>
                <w:sz w:val="24"/>
                <w:szCs w:val="24"/>
              </w:rPr>
              <w:t>14</w:t>
            </w:r>
            <w:r w:rsidR="00DA5CC5">
              <w:rPr>
                <w:rFonts w:ascii="Times New Roman" w:hAnsi="Times New Roman" w:cs="Times New Roman"/>
                <w:i/>
                <w:sz w:val="24"/>
                <w:szCs w:val="24"/>
              </w:rPr>
              <w:t>.5</w:t>
            </w:r>
          </w:p>
          <w:p w:rsidR="00DA5CC5" w:rsidRPr="00A67121" w:rsidRDefault="00DA5CC5" w:rsidP="007A1781">
            <w:pPr>
              <w:spacing w:after="0" w:line="240" w:lineRule="auto"/>
              <w:ind w:left="57" w:right="57"/>
              <w:jc w:val="both"/>
              <w:rPr>
                <w:rFonts w:ascii="Times New Roman" w:hAnsi="Times New Roman" w:cs="Times New Roman"/>
                <w:i/>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721ED3">
            <w:pPr>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5B2D81" w:rsidP="00721ED3">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13.5</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721ED3">
            <w:pPr>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721ED3">
            <w:pPr>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t>9</w:t>
            </w:r>
            <w:r>
              <w:rPr>
                <w:rFonts w:ascii="Times New Roman" w:hAnsi="Times New Roman" w:cs="Times New Roman"/>
                <w:sz w:val="20"/>
                <w:szCs w:val="20"/>
              </w:rPr>
              <w:t>7-98</w:t>
            </w:r>
          </w:p>
        </w:tc>
        <w:tc>
          <w:tcPr>
            <w:tcW w:w="2407" w:type="dxa"/>
            <w:tcBorders>
              <w:top w:val="single" w:sz="4" w:space="0" w:color="auto"/>
              <w:left w:val="single" w:sz="4" w:space="0" w:color="auto"/>
              <w:bottom w:val="single" w:sz="4" w:space="0" w:color="auto"/>
              <w:right w:val="single" w:sz="4" w:space="0" w:color="auto"/>
            </w:tcBorders>
          </w:tcPr>
          <w:p w:rsidR="00DA5CC5" w:rsidRPr="00A67121" w:rsidRDefault="00DA5CC5" w:rsidP="00721ED3">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Гуманизм эпохи Возрождения. Од</w:t>
            </w:r>
            <w:r w:rsidRPr="00A67121">
              <w:rPr>
                <w:rFonts w:ascii="Times New Roman" w:hAnsi="Times New Roman" w:cs="Times New Roman"/>
                <w:sz w:val="24"/>
                <w:szCs w:val="24"/>
              </w:rPr>
              <w:t>и</w:t>
            </w:r>
            <w:r w:rsidRPr="00A67121">
              <w:rPr>
                <w:rFonts w:ascii="Times New Roman" w:hAnsi="Times New Roman" w:cs="Times New Roman"/>
                <w:sz w:val="24"/>
                <w:szCs w:val="24"/>
              </w:rPr>
              <w:t>ночество Гамлета в его конфликте с р</w:t>
            </w:r>
            <w:r w:rsidRPr="00A67121">
              <w:rPr>
                <w:rFonts w:ascii="Times New Roman" w:hAnsi="Times New Roman" w:cs="Times New Roman"/>
                <w:sz w:val="24"/>
                <w:szCs w:val="24"/>
              </w:rPr>
              <w:t>е</w:t>
            </w:r>
            <w:r w:rsidRPr="00A67121">
              <w:rPr>
                <w:rFonts w:ascii="Times New Roman" w:hAnsi="Times New Roman" w:cs="Times New Roman"/>
                <w:sz w:val="24"/>
                <w:szCs w:val="24"/>
              </w:rPr>
              <w:t>альным миром в трагедии У.Шекспира.</w:t>
            </w:r>
          </w:p>
          <w:p w:rsidR="00DA5CC5" w:rsidRPr="00A67121" w:rsidRDefault="00DA5CC5" w:rsidP="007001B2">
            <w:pPr>
              <w:shd w:val="clear" w:color="auto" w:fill="FFFFFF"/>
              <w:spacing w:after="0" w:line="240" w:lineRule="auto"/>
              <w:ind w:left="57" w:right="57"/>
              <w:jc w:val="both"/>
              <w:rPr>
                <w:rFonts w:ascii="Times New Roman" w:hAnsi="Times New Roman" w:cs="Times New Roman"/>
                <w:sz w:val="24"/>
                <w:szCs w:val="24"/>
              </w:rPr>
            </w:pPr>
          </w:p>
        </w:tc>
        <w:tc>
          <w:tcPr>
            <w:tcW w:w="9632" w:type="dxa"/>
            <w:gridSpan w:val="2"/>
          </w:tcPr>
          <w:p w:rsidR="00DA5CC5" w:rsidRPr="00A67121" w:rsidRDefault="00DA5CC5" w:rsidP="00721ED3">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Конспектирование лекции учителя об У. Шекспире. Подбор и обобщение дополнительного мат</w:t>
            </w:r>
            <w:r w:rsidRPr="00A67121">
              <w:rPr>
                <w:rFonts w:ascii="Times New Roman" w:hAnsi="Times New Roman" w:cs="Times New Roman"/>
              </w:rPr>
              <w:t>е</w:t>
            </w:r>
            <w:r w:rsidRPr="00A67121">
              <w:rPr>
                <w:rFonts w:ascii="Times New Roman" w:hAnsi="Times New Roman" w:cs="Times New Roman"/>
              </w:rPr>
              <w:t>риала о биографии и творчестве Шекспира. Выразительное чтение фрагментов трагедии. Соста</w:t>
            </w:r>
            <w:r w:rsidRPr="00A67121">
              <w:rPr>
                <w:rFonts w:ascii="Times New Roman" w:hAnsi="Times New Roman" w:cs="Times New Roman"/>
              </w:rPr>
              <w:t>в</w:t>
            </w:r>
            <w:r w:rsidRPr="00A67121">
              <w:rPr>
                <w:rFonts w:ascii="Times New Roman" w:hAnsi="Times New Roman" w:cs="Times New Roman"/>
              </w:rPr>
              <w:t>ление лексических и историко-культурных комментариев. Выявление характерных для трагедии тем, образов и приёмов изображения человека. Формулирование вопросов по тексту трагедии. Устный или письменный ответ на вопрос (с использованием цитирования). Участие в коллекти</w:t>
            </w:r>
            <w:r w:rsidRPr="00A67121">
              <w:rPr>
                <w:rFonts w:ascii="Times New Roman" w:hAnsi="Times New Roman" w:cs="Times New Roman"/>
              </w:rPr>
              <w:t>в</w:t>
            </w:r>
            <w:r w:rsidRPr="00A67121">
              <w:rPr>
                <w:rFonts w:ascii="Times New Roman" w:hAnsi="Times New Roman" w:cs="Times New Roman"/>
              </w:rPr>
              <w:t>ном диалоге. Характеристика сюжета трагедии, её тематики, проблематики, идейно-эмоционального содержания. Практическая работа. Характеристика Гамлета, других героев и средств создания их образов. Сопоставительная характеристика персонажей. Самостоятельная р</w:t>
            </w:r>
            <w:r w:rsidRPr="00A67121">
              <w:rPr>
                <w:rFonts w:ascii="Times New Roman" w:hAnsi="Times New Roman" w:cs="Times New Roman"/>
              </w:rPr>
              <w:t>а</w:t>
            </w:r>
            <w:r w:rsidRPr="00A67121">
              <w:rPr>
                <w:rFonts w:ascii="Times New Roman" w:hAnsi="Times New Roman" w:cs="Times New Roman"/>
              </w:rPr>
              <w:t>бота. Конспектирование статьи учебника о Шекспире. Письменный ответ на вопрос «Что, по мн</w:t>
            </w:r>
            <w:r w:rsidRPr="00A67121">
              <w:rPr>
                <w:rFonts w:ascii="Times New Roman" w:hAnsi="Times New Roman" w:cs="Times New Roman"/>
              </w:rPr>
              <w:t>е</w:t>
            </w:r>
            <w:r w:rsidRPr="00A67121">
              <w:rPr>
                <w:rFonts w:ascii="Times New Roman" w:hAnsi="Times New Roman" w:cs="Times New Roman"/>
              </w:rPr>
              <w:t>нию Гамлета, может восстановить гармонию мира?»</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40B73"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15</w:t>
            </w:r>
            <w:r w:rsidR="00DA5CC5">
              <w:rPr>
                <w:rFonts w:ascii="Times New Roman" w:hAnsi="Times New Roman" w:cs="Times New Roman"/>
                <w:sz w:val="24"/>
                <w:szCs w:val="24"/>
                <w:lang w:eastAsia="ar-SA"/>
              </w:rPr>
              <w:t>.5</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721ED3">
            <w:pPr>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5B2D81" w:rsidP="00721ED3">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15.5</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721ED3">
            <w:pPr>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721ED3">
            <w:pPr>
              <w:spacing w:after="0" w:line="240" w:lineRule="auto"/>
              <w:ind w:left="57" w:right="57"/>
              <w:jc w:val="both"/>
              <w:rPr>
                <w:rFonts w:ascii="Times New Roman" w:hAnsi="Times New Roman" w:cs="Times New Roman"/>
                <w:sz w:val="20"/>
                <w:szCs w:val="20"/>
              </w:rPr>
            </w:pPr>
            <w:r w:rsidRPr="00A67121">
              <w:rPr>
                <w:rFonts w:ascii="Times New Roman" w:hAnsi="Times New Roman" w:cs="Times New Roman"/>
                <w:sz w:val="20"/>
                <w:szCs w:val="20"/>
              </w:rPr>
              <w:t>9</w:t>
            </w:r>
            <w:r>
              <w:rPr>
                <w:rFonts w:ascii="Times New Roman" w:hAnsi="Times New Roman" w:cs="Times New Roman"/>
                <w:sz w:val="20"/>
                <w:szCs w:val="20"/>
              </w:rPr>
              <w:t>9</w:t>
            </w:r>
          </w:p>
        </w:tc>
        <w:tc>
          <w:tcPr>
            <w:tcW w:w="2407" w:type="dxa"/>
            <w:tcBorders>
              <w:top w:val="single" w:sz="4" w:space="0" w:color="auto"/>
              <w:left w:val="single" w:sz="4" w:space="0" w:color="auto"/>
              <w:bottom w:val="single" w:sz="4" w:space="0" w:color="auto"/>
              <w:right w:val="single" w:sz="4" w:space="0" w:color="auto"/>
            </w:tcBorders>
          </w:tcPr>
          <w:p w:rsidR="00DA5CC5" w:rsidRPr="00A67121" w:rsidRDefault="00DA5CC5" w:rsidP="00721ED3">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Трагедия И.В.Гете «Фауст».</w:t>
            </w:r>
          </w:p>
          <w:p w:rsidR="00DA5CC5" w:rsidRPr="00A67121" w:rsidRDefault="00DA5CC5" w:rsidP="00FB2491">
            <w:pPr>
              <w:shd w:val="clear" w:color="auto" w:fill="FFFFFF"/>
              <w:spacing w:after="0" w:line="240" w:lineRule="auto"/>
              <w:ind w:left="57" w:right="57"/>
              <w:jc w:val="both"/>
              <w:rPr>
                <w:rFonts w:ascii="Times New Roman" w:hAnsi="Times New Roman" w:cs="Times New Roman"/>
                <w:sz w:val="24"/>
                <w:szCs w:val="24"/>
              </w:rPr>
            </w:pPr>
          </w:p>
        </w:tc>
        <w:tc>
          <w:tcPr>
            <w:tcW w:w="9632" w:type="dxa"/>
            <w:gridSpan w:val="2"/>
          </w:tcPr>
          <w:p w:rsidR="00DA5CC5" w:rsidRPr="00A67121" w:rsidRDefault="00DA5CC5" w:rsidP="00721ED3">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Конспектирование лекции учителя об И.-В. Гёте. Сообщение о биографии и творчестве поэта, и</w:t>
            </w:r>
            <w:r w:rsidRPr="00A67121">
              <w:rPr>
                <w:rFonts w:ascii="Times New Roman" w:hAnsi="Times New Roman" w:cs="Times New Roman"/>
              </w:rPr>
              <w:t>с</w:t>
            </w:r>
            <w:r w:rsidRPr="00A67121">
              <w:rPr>
                <w:rFonts w:ascii="Times New Roman" w:hAnsi="Times New Roman" w:cs="Times New Roman"/>
              </w:rPr>
              <w:t xml:space="preserve">тории создания драматической поэмы. Подбор и обобщение дополнительного материала о </w:t>
            </w:r>
            <w:proofErr w:type="spellStart"/>
            <w:proofErr w:type="gramStart"/>
            <w:r w:rsidRPr="00A67121">
              <w:rPr>
                <w:rFonts w:ascii="Times New Roman" w:hAnsi="Times New Roman" w:cs="Times New Roman"/>
              </w:rPr>
              <w:t>биогра</w:t>
            </w:r>
            <w:proofErr w:type="spellEnd"/>
            <w:r w:rsidRPr="00A67121">
              <w:rPr>
                <w:rFonts w:ascii="Times New Roman" w:hAnsi="Times New Roman" w:cs="Times New Roman"/>
              </w:rPr>
              <w:t xml:space="preserve"> </w:t>
            </w:r>
            <w:proofErr w:type="spellStart"/>
            <w:r w:rsidRPr="00A67121">
              <w:rPr>
                <w:rFonts w:ascii="Times New Roman" w:hAnsi="Times New Roman" w:cs="Times New Roman"/>
              </w:rPr>
              <w:t>фии</w:t>
            </w:r>
            <w:proofErr w:type="spellEnd"/>
            <w:proofErr w:type="gramEnd"/>
            <w:r w:rsidRPr="00A67121">
              <w:rPr>
                <w:rFonts w:ascii="Times New Roman" w:hAnsi="Times New Roman" w:cs="Times New Roman"/>
              </w:rPr>
              <w:t xml:space="preserve"> и творчестве Гёте. Выразительное чтение фрагментов драматической поэмы. Составление лексических и </w:t>
            </w:r>
            <w:proofErr w:type="spellStart"/>
            <w:r w:rsidRPr="00A67121">
              <w:rPr>
                <w:rFonts w:ascii="Times New Roman" w:hAnsi="Times New Roman" w:cs="Times New Roman"/>
              </w:rPr>
              <w:t>историкокультурных</w:t>
            </w:r>
            <w:proofErr w:type="spellEnd"/>
            <w:r w:rsidRPr="00A67121">
              <w:rPr>
                <w:rFonts w:ascii="Times New Roman" w:hAnsi="Times New Roman" w:cs="Times New Roman"/>
              </w:rPr>
              <w:t xml:space="preserve"> комментариев. Выявление характерных для драматической </w:t>
            </w:r>
            <w:r w:rsidRPr="00A67121">
              <w:rPr>
                <w:rFonts w:ascii="Times New Roman" w:hAnsi="Times New Roman" w:cs="Times New Roman"/>
              </w:rPr>
              <w:lastRenderedPageBreak/>
              <w:t>поэмы тем, образов и приёмов изображения человека. Соотнесение её содержания с принципами изображения жизни и человека, характерными для эпохи Просвещения. Устный или письменный ответ на вопрос (с использованием цитирования). Участие в коллективном диалоге. Характер</w:t>
            </w:r>
            <w:r w:rsidRPr="00A67121">
              <w:rPr>
                <w:rFonts w:ascii="Times New Roman" w:hAnsi="Times New Roman" w:cs="Times New Roman"/>
              </w:rPr>
              <w:t>и</w:t>
            </w:r>
            <w:r w:rsidRPr="00A67121">
              <w:rPr>
                <w:rFonts w:ascii="Times New Roman" w:hAnsi="Times New Roman" w:cs="Times New Roman"/>
              </w:rPr>
              <w:t>стика сюжета «Фауста», его тематики, проблематики, идейно-эмоционального содержания. Пра</w:t>
            </w:r>
            <w:r w:rsidRPr="00A67121">
              <w:rPr>
                <w:rFonts w:ascii="Times New Roman" w:hAnsi="Times New Roman" w:cs="Times New Roman"/>
              </w:rPr>
              <w:t>к</w:t>
            </w:r>
            <w:r w:rsidRPr="00A67121">
              <w:rPr>
                <w:rFonts w:ascii="Times New Roman" w:hAnsi="Times New Roman" w:cs="Times New Roman"/>
              </w:rPr>
              <w:t>тическая работа. Характеристика героев и средств создания их образов. Сопоставительная хара</w:t>
            </w:r>
            <w:r w:rsidRPr="00A67121">
              <w:rPr>
                <w:rFonts w:ascii="Times New Roman" w:hAnsi="Times New Roman" w:cs="Times New Roman"/>
              </w:rPr>
              <w:t>к</w:t>
            </w:r>
            <w:r w:rsidRPr="00A67121">
              <w:rPr>
                <w:rFonts w:ascii="Times New Roman" w:hAnsi="Times New Roman" w:cs="Times New Roman"/>
              </w:rPr>
              <w:t xml:space="preserve">теристика Фауста и Мефистофеля. Самостоятельная работа. Конспектирование статьи учебника о Гёте. Письменный ответ на </w:t>
            </w:r>
            <w:proofErr w:type="gramStart"/>
            <w:r w:rsidRPr="00A67121">
              <w:rPr>
                <w:rFonts w:ascii="Times New Roman" w:hAnsi="Times New Roman" w:cs="Times New Roman"/>
              </w:rPr>
              <w:t>вопрос</w:t>
            </w:r>
            <w:proofErr w:type="gramEnd"/>
            <w:r w:rsidRPr="00A67121">
              <w:rPr>
                <w:rFonts w:ascii="Times New Roman" w:hAnsi="Times New Roman" w:cs="Times New Roman"/>
              </w:rPr>
              <w:t xml:space="preserve"> «Каков пафос драматической поэмы „Фауст“?»</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40B73"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lastRenderedPageBreak/>
              <w:t>18</w:t>
            </w:r>
            <w:r w:rsidR="00DA5CC5">
              <w:rPr>
                <w:rFonts w:ascii="Times New Roman" w:hAnsi="Times New Roman" w:cs="Times New Roman"/>
                <w:sz w:val="24"/>
                <w:szCs w:val="24"/>
                <w:lang w:eastAsia="ar-SA"/>
              </w:rPr>
              <w:t>.5</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721ED3">
            <w:pPr>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5B2D81" w:rsidP="00721ED3">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18.5</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721ED3">
            <w:pPr>
              <w:spacing w:after="0" w:line="240" w:lineRule="auto"/>
              <w:ind w:left="57" w:right="57"/>
              <w:jc w:val="both"/>
              <w:rPr>
                <w:rFonts w:ascii="Times New Roman" w:hAnsi="Times New Roman" w:cs="Times New Roman"/>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A67121" w:rsidRDefault="00DA5CC5" w:rsidP="00721ED3">
            <w:pPr>
              <w:spacing w:after="0" w:line="240" w:lineRule="auto"/>
              <w:ind w:left="57" w:right="57"/>
              <w:jc w:val="both"/>
              <w:rPr>
                <w:rFonts w:ascii="Times New Roman" w:hAnsi="Times New Roman" w:cs="Times New Roman"/>
                <w:sz w:val="20"/>
                <w:szCs w:val="20"/>
              </w:rPr>
            </w:pPr>
            <w:r>
              <w:rPr>
                <w:rFonts w:ascii="Times New Roman" w:hAnsi="Times New Roman" w:cs="Times New Roman"/>
                <w:sz w:val="20"/>
                <w:szCs w:val="20"/>
              </w:rPr>
              <w:lastRenderedPageBreak/>
              <w:t>100</w:t>
            </w:r>
          </w:p>
        </w:tc>
        <w:tc>
          <w:tcPr>
            <w:tcW w:w="2407" w:type="dxa"/>
            <w:tcBorders>
              <w:top w:val="single" w:sz="4" w:space="0" w:color="auto"/>
              <w:left w:val="single" w:sz="4" w:space="0" w:color="auto"/>
              <w:bottom w:val="single" w:sz="4" w:space="0" w:color="auto"/>
              <w:right w:val="single" w:sz="4" w:space="0" w:color="auto"/>
            </w:tcBorders>
          </w:tcPr>
          <w:p w:rsidR="00DA5CC5" w:rsidRPr="00A67121" w:rsidRDefault="00DA5CC5" w:rsidP="00721ED3">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sz w:val="24"/>
                <w:szCs w:val="24"/>
              </w:rPr>
              <w:t>Поиски справедл</w:t>
            </w:r>
            <w:r w:rsidRPr="00A67121">
              <w:rPr>
                <w:rFonts w:ascii="Times New Roman" w:hAnsi="Times New Roman" w:cs="Times New Roman"/>
                <w:sz w:val="24"/>
                <w:szCs w:val="24"/>
              </w:rPr>
              <w:t>и</w:t>
            </w:r>
            <w:r w:rsidRPr="00A67121">
              <w:rPr>
                <w:rFonts w:ascii="Times New Roman" w:hAnsi="Times New Roman" w:cs="Times New Roman"/>
                <w:sz w:val="24"/>
                <w:szCs w:val="24"/>
              </w:rPr>
              <w:t>вости и смысла жизни в филосо</w:t>
            </w:r>
            <w:r w:rsidRPr="00A67121">
              <w:rPr>
                <w:rFonts w:ascii="Times New Roman" w:hAnsi="Times New Roman" w:cs="Times New Roman"/>
                <w:sz w:val="24"/>
                <w:szCs w:val="24"/>
              </w:rPr>
              <w:t>ф</w:t>
            </w:r>
            <w:r w:rsidRPr="00A67121">
              <w:rPr>
                <w:rFonts w:ascii="Times New Roman" w:hAnsi="Times New Roman" w:cs="Times New Roman"/>
                <w:sz w:val="24"/>
                <w:szCs w:val="24"/>
              </w:rPr>
              <w:t>ской трагедии И.В.Гете «Фауст».</w:t>
            </w:r>
          </w:p>
          <w:p w:rsidR="00DA5CC5" w:rsidRPr="00A67121" w:rsidRDefault="00DA5CC5" w:rsidP="00721ED3">
            <w:pPr>
              <w:spacing w:after="0" w:line="240" w:lineRule="auto"/>
              <w:ind w:left="57" w:right="57"/>
              <w:jc w:val="both"/>
              <w:rPr>
                <w:rFonts w:ascii="Times New Roman" w:hAnsi="Times New Roman" w:cs="Times New Roman"/>
                <w:sz w:val="24"/>
                <w:szCs w:val="24"/>
              </w:rPr>
            </w:pPr>
          </w:p>
        </w:tc>
        <w:tc>
          <w:tcPr>
            <w:tcW w:w="9632" w:type="dxa"/>
            <w:gridSpan w:val="2"/>
          </w:tcPr>
          <w:p w:rsidR="00DA5CC5" w:rsidRPr="00A67121" w:rsidRDefault="00DA5CC5" w:rsidP="00721ED3">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Выразительное чтение фрагментов трагедии. Устный или письменный ответ на вопрос (с испол</w:t>
            </w:r>
            <w:r w:rsidRPr="00A67121">
              <w:rPr>
                <w:rFonts w:ascii="Times New Roman" w:hAnsi="Times New Roman" w:cs="Times New Roman"/>
              </w:rPr>
              <w:t>ь</w:t>
            </w:r>
            <w:r w:rsidRPr="00A67121">
              <w:rPr>
                <w:rFonts w:ascii="Times New Roman" w:hAnsi="Times New Roman" w:cs="Times New Roman"/>
              </w:rPr>
              <w:t>зованием цитирования). Участие в коллективном диалоге. Работа со словарём литературоведч</w:t>
            </w:r>
            <w:r w:rsidRPr="00A67121">
              <w:rPr>
                <w:rFonts w:ascii="Times New Roman" w:hAnsi="Times New Roman" w:cs="Times New Roman"/>
              </w:rPr>
              <w:t>е</w:t>
            </w:r>
            <w:r w:rsidRPr="00A67121">
              <w:rPr>
                <w:rFonts w:ascii="Times New Roman" w:hAnsi="Times New Roman" w:cs="Times New Roman"/>
              </w:rPr>
              <w:t>ских терминов. Поиск примеров, иллюстрирующих понятие «драматическая поэма». Практич</w:t>
            </w:r>
            <w:r w:rsidRPr="00A67121">
              <w:rPr>
                <w:rFonts w:ascii="Times New Roman" w:hAnsi="Times New Roman" w:cs="Times New Roman"/>
              </w:rPr>
              <w:t>е</w:t>
            </w:r>
            <w:r w:rsidRPr="00A67121">
              <w:rPr>
                <w:rFonts w:ascii="Times New Roman" w:hAnsi="Times New Roman" w:cs="Times New Roman"/>
              </w:rPr>
              <w:t>ская работа. Характеристика героев и средств создания их образов. Сопоставительная характер</w:t>
            </w:r>
            <w:r w:rsidRPr="00A67121">
              <w:rPr>
                <w:rFonts w:ascii="Times New Roman" w:hAnsi="Times New Roman" w:cs="Times New Roman"/>
              </w:rPr>
              <w:t>и</w:t>
            </w:r>
            <w:r w:rsidRPr="00A67121">
              <w:rPr>
                <w:rFonts w:ascii="Times New Roman" w:hAnsi="Times New Roman" w:cs="Times New Roman"/>
              </w:rPr>
              <w:t>стика Фауста и Вагнера. Сопоставление оригинальных фрагментов трагедии и вариантов их пер</w:t>
            </w:r>
            <w:r w:rsidRPr="00A67121">
              <w:rPr>
                <w:rFonts w:ascii="Times New Roman" w:hAnsi="Times New Roman" w:cs="Times New Roman"/>
              </w:rPr>
              <w:t>е</w:t>
            </w:r>
            <w:r w:rsidRPr="00A67121">
              <w:rPr>
                <w:rFonts w:ascii="Times New Roman" w:hAnsi="Times New Roman" w:cs="Times New Roman"/>
              </w:rPr>
              <w:t>вода на русский язык. Самостоятельная работа. Письменный ответ на вопрос «Чем интересен „Фауст“ для современного читателя?». Ответы на вопросы учебника (раздел «Повторение»)</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40B73"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21</w:t>
            </w:r>
            <w:r w:rsidR="00DA5CC5">
              <w:rPr>
                <w:rFonts w:ascii="Times New Roman" w:hAnsi="Times New Roman" w:cs="Times New Roman"/>
                <w:sz w:val="24"/>
                <w:szCs w:val="24"/>
                <w:lang w:eastAsia="ar-SA"/>
              </w:rPr>
              <w:t>.5</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721ED3">
            <w:pPr>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5B2D81" w:rsidP="00721ED3">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20.5</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721ED3">
            <w:pPr>
              <w:spacing w:after="0" w:line="240" w:lineRule="auto"/>
              <w:ind w:left="57" w:right="57"/>
              <w:jc w:val="both"/>
              <w:rPr>
                <w:rFonts w:ascii="Times New Roman" w:hAnsi="Times New Roman" w:cs="Times New Roman"/>
                <w:sz w:val="24"/>
                <w:szCs w:val="24"/>
              </w:rPr>
            </w:pPr>
          </w:p>
        </w:tc>
      </w:tr>
      <w:tr w:rsidR="00DA5CC5" w:rsidRPr="00A67121" w:rsidTr="00DA5CC5">
        <w:tc>
          <w:tcPr>
            <w:tcW w:w="14455" w:type="dxa"/>
            <w:gridSpan w:val="6"/>
            <w:tcBorders>
              <w:top w:val="single" w:sz="4" w:space="0" w:color="auto"/>
              <w:left w:val="single" w:sz="4" w:space="0" w:color="auto"/>
              <w:bottom w:val="single" w:sz="4" w:space="0" w:color="auto"/>
              <w:right w:val="single" w:sz="4" w:space="0" w:color="auto"/>
            </w:tcBorders>
          </w:tcPr>
          <w:p w:rsidR="00DA5CC5" w:rsidRPr="00A67121" w:rsidRDefault="0098277F" w:rsidP="007A1781">
            <w:pPr>
              <w:spacing w:after="0" w:line="240" w:lineRule="auto"/>
              <w:ind w:left="57" w:right="57"/>
              <w:jc w:val="center"/>
              <w:rPr>
                <w:rFonts w:ascii="Times New Roman" w:hAnsi="Times New Roman" w:cs="Times New Roman"/>
                <w:sz w:val="24"/>
                <w:szCs w:val="24"/>
              </w:rPr>
            </w:pPr>
            <w:r>
              <w:rPr>
                <w:rFonts w:ascii="Times New Roman" w:hAnsi="Times New Roman" w:cs="Times New Roman"/>
                <w:noProof/>
                <w:sz w:val="24"/>
                <w:szCs w:val="24"/>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left:0;text-align:left;margin-left:623.25pt;margin-top:9pt;width:12pt;height:1in;z-index:251661312;mso-position-horizontal-relative:text;mso-position-vertical-relative:text"/>
              </w:pict>
            </w:r>
            <w:r w:rsidR="00DA5CC5" w:rsidRPr="00A67121">
              <w:rPr>
                <w:rFonts w:ascii="Times New Roman" w:hAnsi="Times New Roman" w:cs="Times New Roman"/>
                <w:b/>
                <w:sz w:val="24"/>
                <w:szCs w:val="24"/>
              </w:rPr>
              <w:t>Ра</w:t>
            </w:r>
            <w:r w:rsidR="00DA5CC5">
              <w:rPr>
                <w:rFonts w:ascii="Times New Roman" w:hAnsi="Times New Roman" w:cs="Times New Roman"/>
                <w:b/>
                <w:sz w:val="24"/>
                <w:szCs w:val="24"/>
              </w:rPr>
              <w:t>здел 7. Заключительные уроки (</w:t>
            </w:r>
            <w:r w:rsidR="00DA5CC5">
              <w:rPr>
                <w:rFonts w:ascii="Times New Roman" w:hAnsi="Times New Roman" w:cs="Times New Roman"/>
                <w:b/>
                <w:sz w:val="24"/>
                <w:szCs w:val="24"/>
                <w:lang w:val="en-US"/>
              </w:rPr>
              <w:t>2</w:t>
            </w:r>
            <w:r w:rsidR="00DA5CC5" w:rsidRPr="00A67121">
              <w:rPr>
                <w:rFonts w:ascii="Times New Roman" w:hAnsi="Times New Roman" w:cs="Times New Roman"/>
                <w:b/>
                <w:sz w:val="24"/>
                <w:szCs w:val="24"/>
              </w:rPr>
              <w:t>ч.)</w:t>
            </w: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7A1781">
            <w:pPr>
              <w:spacing w:after="0" w:line="240" w:lineRule="auto"/>
              <w:ind w:left="57" w:right="57"/>
              <w:jc w:val="center"/>
              <w:rPr>
                <w:rFonts w:ascii="Times New Roman" w:hAnsi="Times New Roman" w:cs="Times New Roman"/>
                <w:b/>
                <w:sz w:val="24"/>
                <w:szCs w:val="24"/>
              </w:rPr>
            </w:pP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7A1781">
            <w:pPr>
              <w:spacing w:after="0" w:line="240" w:lineRule="auto"/>
              <w:ind w:left="57" w:right="57"/>
              <w:jc w:val="center"/>
              <w:rPr>
                <w:rFonts w:ascii="Times New Roman" w:hAnsi="Times New Roman" w:cs="Times New Roman"/>
                <w:b/>
                <w:sz w:val="24"/>
                <w:szCs w:val="24"/>
              </w:rPr>
            </w:pPr>
          </w:p>
        </w:tc>
      </w:tr>
      <w:tr w:rsidR="00DA5CC5" w:rsidRPr="00A67121" w:rsidTr="00DA5CC5">
        <w:tc>
          <w:tcPr>
            <w:tcW w:w="706" w:type="dxa"/>
            <w:tcBorders>
              <w:top w:val="single" w:sz="4" w:space="0" w:color="auto"/>
              <w:left w:val="single" w:sz="4" w:space="0" w:color="auto"/>
              <w:bottom w:val="single" w:sz="4" w:space="0" w:color="auto"/>
              <w:right w:val="single" w:sz="4" w:space="0" w:color="auto"/>
            </w:tcBorders>
          </w:tcPr>
          <w:p w:rsidR="00DA5CC5" w:rsidRPr="00B57BA3" w:rsidRDefault="00DA5CC5" w:rsidP="00721ED3">
            <w:pPr>
              <w:spacing w:after="0" w:line="240" w:lineRule="auto"/>
              <w:ind w:left="57" w:right="57"/>
              <w:jc w:val="both"/>
              <w:rPr>
                <w:rFonts w:ascii="Times New Roman" w:hAnsi="Times New Roman" w:cs="Times New Roman"/>
                <w:sz w:val="20"/>
                <w:szCs w:val="20"/>
                <w:lang w:val="en-US"/>
              </w:rPr>
            </w:pPr>
            <w:r>
              <w:rPr>
                <w:rFonts w:ascii="Times New Roman" w:hAnsi="Times New Roman" w:cs="Times New Roman"/>
                <w:sz w:val="20"/>
                <w:szCs w:val="20"/>
              </w:rPr>
              <w:t>101-102</w:t>
            </w:r>
          </w:p>
        </w:tc>
        <w:tc>
          <w:tcPr>
            <w:tcW w:w="2407" w:type="dxa"/>
            <w:tcBorders>
              <w:top w:val="single" w:sz="4" w:space="0" w:color="auto"/>
              <w:left w:val="single" w:sz="4" w:space="0" w:color="auto"/>
              <w:bottom w:val="single" w:sz="4" w:space="0" w:color="auto"/>
              <w:right w:val="single" w:sz="4" w:space="0" w:color="auto"/>
            </w:tcBorders>
          </w:tcPr>
          <w:p w:rsidR="00DA5CC5" w:rsidRPr="00A67121" w:rsidRDefault="00DA5CC5" w:rsidP="00721ED3">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 xml:space="preserve">Тестирование. </w:t>
            </w:r>
            <w:r w:rsidRPr="00A67121">
              <w:rPr>
                <w:rFonts w:ascii="Times New Roman" w:hAnsi="Times New Roman" w:cs="Times New Roman"/>
                <w:sz w:val="24"/>
                <w:szCs w:val="24"/>
              </w:rPr>
              <w:t>В</w:t>
            </w:r>
            <w:r w:rsidRPr="00A67121">
              <w:rPr>
                <w:rFonts w:ascii="Times New Roman" w:hAnsi="Times New Roman" w:cs="Times New Roman"/>
                <w:sz w:val="24"/>
                <w:szCs w:val="24"/>
              </w:rPr>
              <w:t>ы</w:t>
            </w:r>
            <w:r w:rsidRPr="00A67121">
              <w:rPr>
                <w:rFonts w:ascii="Times New Roman" w:hAnsi="Times New Roman" w:cs="Times New Roman"/>
                <w:sz w:val="24"/>
                <w:szCs w:val="24"/>
              </w:rPr>
              <w:t>явление уровня л</w:t>
            </w:r>
            <w:r w:rsidRPr="00A67121">
              <w:rPr>
                <w:rFonts w:ascii="Times New Roman" w:hAnsi="Times New Roman" w:cs="Times New Roman"/>
                <w:sz w:val="24"/>
                <w:szCs w:val="24"/>
              </w:rPr>
              <w:t>и</w:t>
            </w:r>
            <w:r w:rsidRPr="00A67121">
              <w:rPr>
                <w:rFonts w:ascii="Times New Roman" w:hAnsi="Times New Roman" w:cs="Times New Roman"/>
                <w:sz w:val="24"/>
                <w:szCs w:val="24"/>
              </w:rPr>
              <w:t>тературного разв</w:t>
            </w:r>
            <w:r w:rsidRPr="00A67121">
              <w:rPr>
                <w:rFonts w:ascii="Times New Roman" w:hAnsi="Times New Roman" w:cs="Times New Roman"/>
                <w:sz w:val="24"/>
                <w:szCs w:val="24"/>
              </w:rPr>
              <w:t>и</w:t>
            </w:r>
            <w:r w:rsidRPr="00A67121">
              <w:rPr>
                <w:rFonts w:ascii="Times New Roman" w:hAnsi="Times New Roman" w:cs="Times New Roman"/>
                <w:sz w:val="24"/>
                <w:szCs w:val="24"/>
              </w:rPr>
              <w:t>тия учащихся.</w:t>
            </w:r>
          </w:p>
          <w:p w:rsidR="00DA5CC5" w:rsidRPr="00A67121" w:rsidRDefault="00DA5CC5" w:rsidP="00A67121">
            <w:pPr>
              <w:shd w:val="clear" w:color="auto" w:fill="FFFFFF"/>
              <w:spacing w:after="0" w:line="240" w:lineRule="auto"/>
              <w:ind w:left="57" w:right="57"/>
              <w:jc w:val="both"/>
              <w:rPr>
                <w:rFonts w:ascii="Times New Roman" w:hAnsi="Times New Roman" w:cs="Times New Roman"/>
                <w:sz w:val="24"/>
                <w:szCs w:val="24"/>
              </w:rPr>
            </w:pPr>
          </w:p>
        </w:tc>
        <w:tc>
          <w:tcPr>
            <w:tcW w:w="9632" w:type="dxa"/>
            <w:gridSpan w:val="2"/>
          </w:tcPr>
          <w:p w:rsidR="00DA5CC5" w:rsidRPr="00A67121" w:rsidRDefault="00DA5CC5" w:rsidP="00AB317B">
            <w:pPr>
              <w:spacing w:after="0" w:line="240" w:lineRule="auto"/>
              <w:ind w:left="57" w:right="57"/>
              <w:jc w:val="both"/>
              <w:rPr>
                <w:rFonts w:ascii="Times New Roman" w:hAnsi="Times New Roman" w:cs="Times New Roman"/>
                <w:sz w:val="24"/>
                <w:szCs w:val="24"/>
              </w:rPr>
            </w:pPr>
            <w:r w:rsidRPr="00A67121">
              <w:rPr>
                <w:rFonts w:ascii="Times New Roman" w:hAnsi="Times New Roman" w:cs="Times New Roman"/>
              </w:rPr>
              <w:t>Предъявление читательских и исследовательских навыков, приобретённых в 9 классе: выраз</w:t>
            </w:r>
            <w:r w:rsidRPr="00A67121">
              <w:rPr>
                <w:rFonts w:ascii="Times New Roman" w:hAnsi="Times New Roman" w:cs="Times New Roman"/>
              </w:rPr>
              <w:t>и</w:t>
            </w:r>
            <w:r w:rsidRPr="00A67121">
              <w:rPr>
                <w:rFonts w:ascii="Times New Roman" w:hAnsi="Times New Roman" w:cs="Times New Roman"/>
              </w:rPr>
              <w:t xml:space="preserve">тельное чтение (в том числе наизусть), устный монологический ответ, пересказ, устный рассказ о произведении или герое, иллюстрирование примерами изученных литературоведческих терминов, тестирование. </w:t>
            </w:r>
          </w:p>
        </w:tc>
        <w:tc>
          <w:tcPr>
            <w:tcW w:w="855" w:type="dxa"/>
            <w:tcBorders>
              <w:top w:val="single" w:sz="4" w:space="0" w:color="auto"/>
              <w:left w:val="single" w:sz="4" w:space="0" w:color="auto"/>
              <w:bottom w:val="single" w:sz="4" w:space="0" w:color="auto"/>
              <w:right w:val="single" w:sz="4" w:space="0" w:color="auto"/>
            </w:tcBorders>
          </w:tcPr>
          <w:p w:rsidR="00DA5CC5" w:rsidRDefault="00D40B73" w:rsidP="007A1781">
            <w:pPr>
              <w:snapToGrid w:val="0"/>
              <w:spacing w:after="0" w:line="240" w:lineRule="auto"/>
              <w:ind w:left="57" w:right="57"/>
              <w:rPr>
                <w:rFonts w:ascii="Times New Roman" w:hAnsi="Times New Roman" w:cs="Times New Roman"/>
                <w:sz w:val="24"/>
                <w:szCs w:val="24"/>
                <w:lang w:eastAsia="ar-SA"/>
              </w:rPr>
            </w:pPr>
            <w:r>
              <w:rPr>
                <w:rFonts w:ascii="Times New Roman" w:hAnsi="Times New Roman" w:cs="Times New Roman"/>
                <w:sz w:val="24"/>
                <w:szCs w:val="24"/>
                <w:lang w:eastAsia="ar-SA"/>
              </w:rPr>
              <w:t>22</w:t>
            </w:r>
            <w:r w:rsidR="00DA5CC5">
              <w:rPr>
                <w:rFonts w:ascii="Times New Roman" w:hAnsi="Times New Roman" w:cs="Times New Roman"/>
                <w:sz w:val="24"/>
                <w:szCs w:val="24"/>
                <w:lang w:eastAsia="ar-SA"/>
              </w:rPr>
              <w:t>.5</w:t>
            </w:r>
          </w:p>
          <w:p w:rsidR="00DA5CC5" w:rsidRPr="00A67121" w:rsidRDefault="00DA5CC5" w:rsidP="007A1781">
            <w:pPr>
              <w:snapToGrid w:val="0"/>
              <w:spacing w:after="0" w:line="240" w:lineRule="auto"/>
              <w:ind w:left="57" w:right="57"/>
              <w:rPr>
                <w:rFonts w:ascii="Times New Roman" w:hAnsi="Times New Roman" w:cs="Times New Roman"/>
                <w:sz w:val="24"/>
                <w:szCs w:val="24"/>
                <w:lang w:eastAsia="ar-SA"/>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DA5CC5" w:rsidP="00721ED3">
            <w:pPr>
              <w:spacing w:after="0" w:line="240" w:lineRule="auto"/>
              <w:ind w:left="57" w:right="57"/>
              <w:jc w:val="both"/>
              <w:rPr>
                <w:rFonts w:ascii="Times New Roman" w:hAnsi="Times New Roman" w:cs="Times New Roman"/>
                <w:sz w:val="24"/>
                <w:szCs w:val="24"/>
              </w:rPr>
            </w:pPr>
          </w:p>
        </w:tc>
        <w:tc>
          <w:tcPr>
            <w:tcW w:w="855" w:type="dxa"/>
            <w:tcBorders>
              <w:top w:val="single" w:sz="4" w:space="0" w:color="auto"/>
              <w:left w:val="single" w:sz="4" w:space="0" w:color="auto"/>
              <w:bottom w:val="single" w:sz="4" w:space="0" w:color="auto"/>
              <w:right w:val="single" w:sz="4" w:space="0" w:color="auto"/>
            </w:tcBorders>
          </w:tcPr>
          <w:p w:rsidR="00DA5CC5" w:rsidRPr="00A67121" w:rsidRDefault="005B2D81" w:rsidP="00721ED3">
            <w:pPr>
              <w:spacing w:after="0" w:line="240" w:lineRule="auto"/>
              <w:ind w:left="57" w:right="57"/>
              <w:jc w:val="both"/>
              <w:rPr>
                <w:rFonts w:ascii="Times New Roman" w:hAnsi="Times New Roman" w:cs="Times New Roman"/>
                <w:sz w:val="24"/>
                <w:szCs w:val="24"/>
              </w:rPr>
            </w:pPr>
            <w:r>
              <w:rPr>
                <w:rFonts w:ascii="Times New Roman" w:hAnsi="Times New Roman" w:cs="Times New Roman"/>
                <w:sz w:val="24"/>
                <w:szCs w:val="24"/>
              </w:rPr>
              <w:t>22.5</w:t>
            </w:r>
          </w:p>
        </w:tc>
        <w:tc>
          <w:tcPr>
            <w:tcW w:w="851" w:type="dxa"/>
            <w:tcBorders>
              <w:top w:val="single" w:sz="4" w:space="0" w:color="auto"/>
              <w:left w:val="single" w:sz="4" w:space="0" w:color="auto"/>
              <w:bottom w:val="single" w:sz="4" w:space="0" w:color="auto"/>
              <w:right w:val="single" w:sz="4" w:space="0" w:color="auto"/>
            </w:tcBorders>
          </w:tcPr>
          <w:p w:rsidR="00DA5CC5" w:rsidRPr="00A67121" w:rsidRDefault="00DA5CC5" w:rsidP="00721ED3">
            <w:pPr>
              <w:spacing w:after="0" w:line="240" w:lineRule="auto"/>
              <w:ind w:left="57" w:right="57"/>
              <w:jc w:val="both"/>
              <w:rPr>
                <w:rFonts w:ascii="Times New Roman" w:hAnsi="Times New Roman" w:cs="Times New Roman"/>
                <w:sz w:val="24"/>
                <w:szCs w:val="24"/>
              </w:rPr>
            </w:pPr>
          </w:p>
        </w:tc>
      </w:tr>
    </w:tbl>
    <w:p w:rsidR="001921A6" w:rsidRPr="00A67121" w:rsidRDefault="001921A6" w:rsidP="001921A6">
      <w:pPr>
        <w:spacing w:after="0" w:line="240" w:lineRule="auto"/>
        <w:ind w:left="57" w:right="57"/>
        <w:jc w:val="both"/>
        <w:rPr>
          <w:rFonts w:ascii="Times New Roman" w:hAnsi="Times New Roman" w:cs="Times New Roman"/>
          <w:sz w:val="24"/>
          <w:szCs w:val="24"/>
        </w:rPr>
      </w:pPr>
    </w:p>
    <w:p w:rsidR="001921A6" w:rsidRPr="00A67121" w:rsidRDefault="001921A6" w:rsidP="001921A6">
      <w:pPr>
        <w:spacing w:after="0" w:line="240" w:lineRule="auto"/>
        <w:ind w:left="57" w:right="57"/>
        <w:jc w:val="both"/>
        <w:rPr>
          <w:rFonts w:ascii="Times New Roman" w:hAnsi="Times New Roman" w:cs="Times New Roman"/>
          <w:sz w:val="24"/>
          <w:szCs w:val="24"/>
        </w:rPr>
      </w:pPr>
    </w:p>
    <w:p w:rsidR="000977D6" w:rsidRPr="00755457" w:rsidRDefault="0093106B" w:rsidP="0093106B">
      <w:pPr>
        <w:shd w:val="clear" w:color="auto" w:fill="FFFFFF"/>
        <w:spacing w:after="0" w:line="240" w:lineRule="auto"/>
        <w:ind w:left="57"/>
        <w:jc w:val="center"/>
        <w:rPr>
          <w:rFonts w:ascii="Times New Roman" w:hAnsi="Times New Roman" w:cs="Times New Roman"/>
          <w:b/>
          <w:sz w:val="24"/>
          <w:szCs w:val="24"/>
        </w:rPr>
      </w:pPr>
      <w:r>
        <w:rPr>
          <w:rFonts w:ascii="Times New Roman" w:hAnsi="Times New Roman" w:cs="Times New Roman"/>
          <w:b/>
          <w:sz w:val="24"/>
          <w:szCs w:val="24"/>
        </w:rPr>
        <w:t xml:space="preserve">   </w:t>
      </w:r>
    </w:p>
    <w:p w:rsidR="001921A6" w:rsidRPr="00A67121" w:rsidRDefault="001921A6" w:rsidP="001921A6">
      <w:pPr>
        <w:shd w:val="clear" w:color="auto" w:fill="FFFFFF"/>
        <w:spacing w:after="0" w:line="240" w:lineRule="auto"/>
        <w:ind w:left="57"/>
        <w:jc w:val="center"/>
        <w:rPr>
          <w:rFonts w:ascii="Times New Roman" w:hAnsi="Times New Roman" w:cs="Times New Roman"/>
          <w:b/>
          <w:sz w:val="24"/>
          <w:szCs w:val="24"/>
        </w:rPr>
      </w:pPr>
      <w:r w:rsidRPr="00A67121">
        <w:rPr>
          <w:rFonts w:ascii="Times New Roman" w:hAnsi="Times New Roman" w:cs="Times New Roman"/>
          <w:b/>
          <w:bCs/>
          <w:sz w:val="24"/>
          <w:szCs w:val="24"/>
        </w:rPr>
        <w:t xml:space="preserve">Раздел </w:t>
      </w:r>
      <w:r w:rsidRPr="00A67121">
        <w:rPr>
          <w:rFonts w:ascii="Times New Roman" w:hAnsi="Times New Roman" w:cs="Times New Roman"/>
          <w:b/>
          <w:bCs/>
          <w:sz w:val="24"/>
          <w:szCs w:val="24"/>
          <w:lang w:val="en-US"/>
        </w:rPr>
        <w:t>VI</w:t>
      </w:r>
      <w:r w:rsidRPr="00A67121">
        <w:rPr>
          <w:rFonts w:ascii="Times New Roman" w:hAnsi="Times New Roman" w:cs="Times New Roman"/>
          <w:b/>
          <w:bCs/>
          <w:sz w:val="24"/>
          <w:szCs w:val="24"/>
        </w:rPr>
        <w:t xml:space="preserve">. </w:t>
      </w:r>
      <w:r w:rsidRPr="00A67121">
        <w:rPr>
          <w:rFonts w:ascii="Times New Roman" w:hAnsi="Times New Roman" w:cs="Times New Roman"/>
          <w:b/>
          <w:sz w:val="24"/>
          <w:szCs w:val="24"/>
        </w:rPr>
        <w:t>Учебное и учебно-методическое обеспечение</w:t>
      </w:r>
    </w:p>
    <w:p w:rsidR="001921A6" w:rsidRPr="00A67121" w:rsidRDefault="001921A6" w:rsidP="001921A6">
      <w:pPr>
        <w:shd w:val="clear" w:color="auto" w:fill="FFFFFF"/>
        <w:spacing w:after="0" w:line="240" w:lineRule="auto"/>
        <w:ind w:left="57"/>
        <w:rPr>
          <w:rFonts w:ascii="Times New Roman" w:hAnsi="Times New Roman" w:cs="Times New Roman"/>
          <w:b/>
          <w:sz w:val="24"/>
          <w:szCs w:val="24"/>
        </w:rPr>
      </w:pPr>
    </w:p>
    <w:p w:rsidR="001921A6" w:rsidRPr="00A67121" w:rsidRDefault="001921A6" w:rsidP="001921A6">
      <w:pPr>
        <w:shd w:val="clear" w:color="auto" w:fill="FFFFFF"/>
        <w:spacing w:after="0" w:line="240" w:lineRule="auto"/>
        <w:ind w:left="57"/>
        <w:rPr>
          <w:rFonts w:ascii="Times New Roman" w:hAnsi="Times New Roman" w:cs="Times New Roman"/>
          <w:b/>
          <w:sz w:val="24"/>
          <w:szCs w:val="24"/>
        </w:rPr>
      </w:pPr>
      <w:r w:rsidRPr="00A67121">
        <w:rPr>
          <w:rFonts w:ascii="Times New Roman" w:hAnsi="Times New Roman" w:cs="Times New Roman"/>
          <w:b/>
          <w:sz w:val="24"/>
          <w:szCs w:val="24"/>
        </w:rPr>
        <w:t>для ученика:</w:t>
      </w:r>
    </w:p>
    <w:p w:rsidR="001921A6" w:rsidRPr="00A67121" w:rsidRDefault="001921A6" w:rsidP="001921A6">
      <w:pPr>
        <w:shd w:val="clear" w:color="auto" w:fill="FFFFFF"/>
        <w:spacing w:after="0" w:line="240" w:lineRule="auto"/>
        <w:ind w:left="57"/>
        <w:jc w:val="center"/>
        <w:rPr>
          <w:rFonts w:ascii="Times New Roman" w:hAnsi="Times New Roman" w:cs="Times New Roman"/>
          <w:b/>
          <w:sz w:val="24"/>
          <w:szCs w:val="24"/>
        </w:rPr>
      </w:pPr>
    </w:p>
    <w:p w:rsidR="001921A6" w:rsidRPr="00A67121" w:rsidRDefault="001921A6" w:rsidP="001921A6">
      <w:pPr>
        <w:spacing w:after="0" w:line="240" w:lineRule="auto"/>
        <w:ind w:left="57"/>
        <w:rPr>
          <w:rFonts w:ascii="Times New Roman" w:hAnsi="Times New Roman" w:cs="Times New Roman"/>
          <w:sz w:val="24"/>
          <w:szCs w:val="24"/>
        </w:rPr>
      </w:pPr>
      <w:r w:rsidRPr="00A67121">
        <w:rPr>
          <w:rFonts w:ascii="Times New Roman" w:hAnsi="Times New Roman" w:cs="Times New Roman"/>
          <w:sz w:val="24"/>
          <w:szCs w:val="24"/>
        </w:rPr>
        <w:t xml:space="preserve">1).  Литература.   9 </w:t>
      </w:r>
      <w:proofErr w:type="spellStart"/>
      <w:r w:rsidRPr="00A67121">
        <w:rPr>
          <w:rFonts w:ascii="Times New Roman" w:hAnsi="Times New Roman" w:cs="Times New Roman"/>
          <w:sz w:val="24"/>
          <w:szCs w:val="24"/>
        </w:rPr>
        <w:t>кл</w:t>
      </w:r>
      <w:proofErr w:type="spellEnd"/>
      <w:r w:rsidRPr="00A67121">
        <w:rPr>
          <w:rFonts w:ascii="Times New Roman" w:hAnsi="Times New Roman" w:cs="Times New Roman"/>
          <w:sz w:val="24"/>
          <w:szCs w:val="24"/>
        </w:rPr>
        <w:t>.:   Учебник для   общеобразовательных учреждений.   В 2-х ч./Авт.-сост. В.Я.Коровина и др. - М.:</w:t>
      </w:r>
      <w:r w:rsidR="002F48E4">
        <w:rPr>
          <w:rFonts w:ascii="Times New Roman" w:hAnsi="Times New Roman" w:cs="Times New Roman"/>
          <w:sz w:val="24"/>
          <w:szCs w:val="24"/>
        </w:rPr>
        <w:t xml:space="preserve"> Просвещение, 2019</w:t>
      </w:r>
      <w:r w:rsidRPr="00A67121">
        <w:rPr>
          <w:rFonts w:ascii="Times New Roman" w:hAnsi="Times New Roman" w:cs="Times New Roman"/>
          <w:sz w:val="24"/>
          <w:szCs w:val="24"/>
        </w:rPr>
        <w:t xml:space="preserve">. </w:t>
      </w:r>
    </w:p>
    <w:p w:rsidR="001921A6" w:rsidRPr="00A67121" w:rsidRDefault="001921A6" w:rsidP="001921A6">
      <w:pPr>
        <w:shd w:val="clear" w:color="auto" w:fill="FFFFFF"/>
        <w:autoSpaceDE w:val="0"/>
        <w:autoSpaceDN w:val="0"/>
        <w:adjustRightInd w:val="0"/>
        <w:spacing w:after="0" w:line="240" w:lineRule="auto"/>
        <w:ind w:left="57"/>
        <w:rPr>
          <w:rFonts w:ascii="Times New Roman" w:hAnsi="Times New Roman" w:cs="Times New Roman"/>
          <w:i/>
          <w:sz w:val="24"/>
          <w:szCs w:val="24"/>
        </w:rPr>
      </w:pPr>
      <w:r w:rsidRPr="00A67121">
        <w:rPr>
          <w:rFonts w:ascii="Times New Roman" w:hAnsi="Times New Roman" w:cs="Times New Roman"/>
          <w:i/>
          <w:sz w:val="24"/>
          <w:szCs w:val="24"/>
        </w:rPr>
        <w:t>Словари и справочники:</w:t>
      </w:r>
    </w:p>
    <w:p w:rsidR="001921A6" w:rsidRPr="00A67121" w:rsidRDefault="001921A6" w:rsidP="001921A6">
      <w:pPr>
        <w:spacing w:after="0" w:line="240" w:lineRule="auto"/>
        <w:ind w:left="57"/>
        <w:rPr>
          <w:rFonts w:ascii="Times New Roman" w:hAnsi="Times New Roman" w:cs="Times New Roman"/>
          <w:sz w:val="24"/>
          <w:szCs w:val="24"/>
        </w:rPr>
      </w:pPr>
      <w:r w:rsidRPr="00A67121">
        <w:rPr>
          <w:rFonts w:ascii="Times New Roman" w:hAnsi="Times New Roman" w:cs="Times New Roman"/>
          <w:sz w:val="24"/>
          <w:szCs w:val="24"/>
        </w:rPr>
        <w:t xml:space="preserve">2).  </w:t>
      </w:r>
      <w:proofErr w:type="spellStart"/>
      <w:r w:rsidRPr="00A67121">
        <w:rPr>
          <w:rFonts w:ascii="Times New Roman" w:hAnsi="Times New Roman" w:cs="Times New Roman"/>
          <w:sz w:val="24"/>
          <w:szCs w:val="24"/>
        </w:rPr>
        <w:t>Быстрова</w:t>
      </w:r>
      <w:proofErr w:type="spellEnd"/>
      <w:r w:rsidRPr="00A67121">
        <w:rPr>
          <w:rFonts w:ascii="Times New Roman" w:hAnsi="Times New Roman" w:cs="Times New Roman"/>
          <w:sz w:val="24"/>
          <w:szCs w:val="24"/>
        </w:rPr>
        <w:t xml:space="preserve"> Е. А. и др. Краткий фразеологический словарь русского языка. - СПб</w:t>
      </w:r>
      <w:proofErr w:type="gramStart"/>
      <w:r w:rsidRPr="00A67121">
        <w:rPr>
          <w:rFonts w:ascii="Times New Roman" w:hAnsi="Times New Roman" w:cs="Times New Roman"/>
          <w:sz w:val="24"/>
          <w:szCs w:val="24"/>
        </w:rPr>
        <w:t xml:space="preserve">.: </w:t>
      </w:r>
      <w:proofErr w:type="spellStart"/>
      <w:proofErr w:type="gramEnd"/>
      <w:r w:rsidRPr="00A67121">
        <w:rPr>
          <w:rFonts w:ascii="Times New Roman" w:hAnsi="Times New Roman" w:cs="Times New Roman"/>
          <w:sz w:val="24"/>
          <w:szCs w:val="24"/>
        </w:rPr>
        <w:t>отд-ние</w:t>
      </w:r>
      <w:proofErr w:type="spellEnd"/>
      <w:r w:rsidRPr="00A67121">
        <w:rPr>
          <w:rFonts w:ascii="Times New Roman" w:hAnsi="Times New Roman" w:cs="Times New Roman"/>
          <w:sz w:val="24"/>
          <w:szCs w:val="24"/>
        </w:rPr>
        <w:t xml:space="preserve"> изд-ва «Просвещение», 1994.-271с</w:t>
      </w:r>
    </w:p>
    <w:p w:rsidR="001921A6" w:rsidRPr="00A67121" w:rsidRDefault="001921A6" w:rsidP="001921A6">
      <w:pPr>
        <w:spacing w:after="0" w:line="240" w:lineRule="auto"/>
        <w:ind w:left="57"/>
        <w:rPr>
          <w:rFonts w:ascii="Times New Roman" w:hAnsi="Times New Roman" w:cs="Times New Roman"/>
          <w:sz w:val="24"/>
          <w:szCs w:val="24"/>
        </w:rPr>
      </w:pPr>
      <w:r w:rsidRPr="00A67121">
        <w:rPr>
          <w:rFonts w:ascii="Times New Roman" w:hAnsi="Times New Roman" w:cs="Times New Roman"/>
          <w:sz w:val="24"/>
          <w:szCs w:val="24"/>
        </w:rPr>
        <w:t xml:space="preserve">3).  Лексические трудности русского языка: Словарь-справочник: А.А. </w:t>
      </w:r>
      <w:proofErr w:type="spellStart"/>
      <w:r w:rsidRPr="00A67121">
        <w:rPr>
          <w:rFonts w:ascii="Times New Roman" w:hAnsi="Times New Roman" w:cs="Times New Roman"/>
          <w:sz w:val="24"/>
          <w:szCs w:val="24"/>
        </w:rPr>
        <w:t>Семенюк</w:t>
      </w:r>
      <w:proofErr w:type="spellEnd"/>
      <w:r w:rsidRPr="00A67121">
        <w:rPr>
          <w:rFonts w:ascii="Times New Roman" w:hAnsi="Times New Roman" w:cs="Times New Roman"/>
          <w:sz w:val="24"/>
          <w:szCs w:val="24"/>
        </w:rPr>
        <w:t xml:space="preserve"> (руководитель и автор коллектива), И.Л.Городецкая, М.А.Матюшина и др. – </w:t>
      </w:r>
      <w:proofErr w:type="spellStart"/>
      <w:r w:rsidRPr="00A67121">
        <w:rPr>
          <w:rFonts w:ascii="Times New Roman" w:hAnsi="Times New Roman" w:cs="Times New Roman"/>
          <w:sz w:val="24"/>
          <w:szCs w:val="24"/>
        </w:rPr>
        <w:t>М.:Рус</w:t>
      </w:r>
      <w:proofErr w:type="gramStart"/>
      <w:r w:rsidRPr="00A67121">
        <w:rPr>
          <w:rFonts w:ascii="Times New Roman" w:hAnsi="Times New Roman" w:cs="Times New Roman"/>
          <w:sz w:val="24"/>
          <w:szCs w:val="24"/>
        </w:rPr>
        <w:t>.я</w:t>
      </w:r>
      <w:proofErr w:type="gramEnd"/>
      <w:r w:rsidRPr="00A67121">
        <w:rPr>
          <w:rFonts w:ascii="Times New Roman" w:hAnsi="Times New Roman" w:cs="Times New Roman"/>
          <w:sz w:val="24"/>
          <w:szCs w:val="24"/>
        </w:rPr>
        <w:t>з</w:t>
      </w:r>
      <w:proofErr w:type="spellEnd"/>
      <w:r w:rsidRPr="00A67121">
        <w:rPr>
          <w:rFonts w:ascii="Times New Roman" w:hAnsi="Times New Roman" w:cs="Times New Roman"/>
          <w:sz w:val="24"/>
          <w:szCs w:val="24"/>
        </w:rPr>
        <w:t>., 1994. – 586с.</w:t>
      </w:r>
    </w:p>
    <w:p w:rsidR="001921A6" w:rsidRPr="00A67121" w:rsidRDefault="001921A6" w:rsidP="001921A6">
      <w:pPr>
        <w:spacing w:after="0" w:line="240" w:lineRule="auto"/>
        <w:ind w:left="57"/>
        <w:rPr>
          <w:rFonts w:ascii="Times New Roman" w:hAnsi="Times New Roman" w:cs="Times New Roman"/>
          <w:sz w:val="24"/>
          <w:szCs w:val="24"/>
        </w:rPr>
      </w:pPr>
      <w:r w:rsidRPr="00A67121">
        <w:rPr>
          <w:rFonts w:ascii="Times New Roman" w:hAnsi="Times New Roman" w:cs="Times New Roman"/>
          <w:sz w:val="24"/>
          <w:szCs w:val="24"/>
        </w:rPr>
        <w:t xml:space="preserve">4).  </w:t>
      </w:r>
      <w:proofErr w:type="spellStart"/>
      <w:r w:rsidRPr="00A67121">
        <w:rPr>
          <w:rFonts w:ascii="Times New Roman" w:hAnsi="Times New Roman" w:cs="Times New Roman"/>
          <w:sz w:val="24"/>
          <w:szCs w:val="24"/>
        </w:rPr>
        <w:t>М.А.Надель-Червинская</w:t>
      </w:r>
      <w:proofErr w:type="spellEnd"/>
      <w:r w:rsidRPr="00A67121">
        <w:rPr>
          <w:rFonts w:ascii="Times New Roman" w:hAnsi="Times New Roman" w:cs="Times New Roman"/>
          <w:sz w:val="24"/>
          <w:szCs w:val="24"/>
        </w:rPr>
        <w:t xml:space="preserve">. Толковый словарь иностранных слов. </w:t>
      </w:r>
      <w:proofErr w:type="gramStart"/>
      <w:r w:rsidRPr="00A67121">
        <w:rPr>
          <w:rFonts w:ascii="Times New Roman" w:hAnsi="Times New Roman" w:cs="Times New Roman"/>
          <w:sz w:val="24"/>
          <w:szCs w:val="24"/>
        </w:rPr>
        <w:t>Общеупотребительная лексика 9для школ, лицеев, гимназий).</w:t>
      </w:r>
      <w:proofErr w:type="gramEnd"/>
      <w:r w:rsidRPr="00A67121">
        <w:rPr>
          <w:rFonts w:ascii="Times New Roman" w:hAnsi="Times New Roman" w:cs="Times New Roman"/>
          <w:sz w:val="24"/>
          <w:szCs w:val="24"/>
        </w:rPr>
        <w:t xml:space="preserve"> Г.Ростов-на-Дону, «Феникс», 1995г. С.608.</w:t>
      </w:r>
    </w:p>
    <w:p w:rsidR="001921A6" w:rsidRPr="00A67121" w:rsidRDefault="001921A6" w:rsidP="001921A6">
      <w:pPr>
        <w:spacing w:after="0" w:line="240" w:lineRule="auto"/>
        <w:ind w:left="57"/>
        <w:rPr>
          <w:rFonts w:ascii="Times New Roman" w:hAnsi="Times New Roman" w:cs="Times New Roman"/>
          <w:sz w:val="24"/>
          <w:szCs w:val="24"/>
        </w:rPr>
      </w:pPr>
      <w:r w:rsidRPr="00A67121">
        <w:rPr>
          <w:rFonts w:ascii="Times New Roman" w:hAnsi="Times New Roman" w:cs="Times New Roman"/>
          <w:sz w:val="24"/>
          <w:szCs w:val="24"/>
        </w:rPr>
        <w:t>5).  Ожегов С. И. и Шведова Н. Ю. Толковый словарь русского языка:80000 слов и фразеологических выражений / Российская АН.; Росси</w:t>
      </w:r>
      <w:r w:rsidRPr="00A67121">
        <w:rPr>
          <w:rFonts w:ascii="Times New Roman" w:hAnsi="Times New Roman" w:cs="Times New Roman"/>
          <w:sz w:val="24"/>
          <w:szCs w:val="24"/>
        </w:rPr>
        <w:t>й</w:t>
      </w:r>
      <w:r w:rsidRPr="00A67121">
        <w:rPr>
          <w:rFonts w:ascii="Times New Roman" w:hAnsi="Times New Roman" w:cs="Times New Roman"/>
          <w:sz w:val="24"/>
          <w:szCs w:val="24"/>
        </w:rPr>
        <w:t xml:space="preserve">ский фонд культуры; - 2 – е изд., </w:t>
      </w:r>
      <w:proofErr w:type="spellStart"/>
      <w:r w:rsidRPr="00A67121">
        <w:rPr>
          <w:rFonts w:ascii="Times New Roman" w:hAnsi="Times New Roman" w:cs="Times New Roman"/>
          <w:sz w:val="24"/>
          <w:szCs w:val="24"/>
        </w:rPr>
        <w:t>испр</w:t>
      </w:r>
      <w:proofErr w:type="spellEnd"/>
      <w:r w:rsidRPr="00A67121">
        <w:rPr>
          <w:rFonts w:ascii="Times New Roman" w:hAnsi="Times New Roman" w:cs="Times New Roman"/>
          <w:sz w:val="24"/>
          <w:szCs w:val="24"/>
        </w:rPr>
        <w:t xml:space="preserve">. и доп. – М.: АЗЪ,1995. – 928 </w:t>
      </w:r>
      <w:proofErr w:type="gramStart"/>
      <w:r w:rsidRPr="00A67121">
        <w:rPr>
          <w:rFonts w:ascii="Times New Roman" w:hAnsi="Times New Roman" w:cs="Times New Roman"/>
          <w:sz w:val="24"/>
          <w:szCs w:val="24"/>
        </w:rPr>
        <w:t>с</w:t>
      </w:r>
      <w:proofErr w:type="gramEnd"/>
      <w:r w:rsidRPr="00A67121">
        <w:rPr>
          <w:rFonts w:ascii="Times New Roman" w:hAnsi="Times New Roman" w:cs="Times New Roman"/>
          <w:sz w:val="24"/>
          <w:szCs w:val="24"/>
        </w:rPr>
        <w:t>.</w:t>
      </w:r>
    </w:p>
    <w:p w:rsidR="001921A6" w:rsidRPr="00A67121" w:rsidRDefault="001921A6" w:rsidP="001921A6">
      <w:pPr>
        <w:spacing w:after="0" w:line="240" w:lineRule="auto"/>
        <w:ind w:left="57"/>
        <w:rPr>
          <w:rFonts w:ascii="Times New Roman" w:hAnsi="Times New Roman" w:cs="Times New Roman"/>
          <w:sz w:val="24"/>
          <w:szCs w:val="24"/>
        </w:rPr>
      </w:pPr>
      <w:r w:rsidRPr="00A67121">
        <w:rPr>
          <w:rFonts w:ascii="Times New Roman" w:hAnsi="Times New Roman" w:cs="Times New Roman"/>
          <w:sz w:val="24"/>
          <w:szCs w:val="24"/>
        </w:rPr>
        <w:lastRenderedPageBreak/>
        <w:t xml:space="preserve">  6). Учебный словарь синонимов русского языка</w:t>
      </w:r>
      <w:proofErr w:type="gramStart"/>
      <w:r w:rsidRPr="00A67121">
        <w:rPr>
          <w:rFonts w:ascii="Times New Roman" w:hAnsi="Times New Roman" w:cs="Times New Roman"/>
          <w:sz w:val="24"/>
          <w:szCs w:val="24"/>
        </w:rPr>
        <w:t>/А</w:t>
      </w:r>
      <w:proofErr w:type="gramEnd"/>
      <w:r w:rsidRPr="00A67121">
        <w:rPr>
          <w:rFonts w:ascii="Times New Roman" w:hAnsi="Times New Roman" w:cs="Times New Roman"/>
          <w:sz w:val="24"/>
          <w:szCs w:val="24"/>
        </w:rPr>
        <w:t>вт. В.И.Зимин, Л.П.Александрова и др. – М.: школа-пресс, 1994. – 384с.</w:t>
      </w:r>
    </w:p>
    <w:p w:rsidR="001921A6" w:rsidRPr="00A67121" w:rsidRDefault="001921A6" w:rsidP="001921A6">
      <w:pPr>
        <w:spacing w:after="0" w:line="240" w:lineRule="auto"/>
        <w:ind w:left="57"/>
        <w:rPr>
          <w:rFonts w:ascii="Times New Roman" w:hAnsi="Times New Roman" w:cs="Times New Roman"/>
          <w:sz w:val="24"/>
          <w:szCs w:val="24"/>
        </w:rPr>
      </w:pPr>
      <w:r w:rsidRPr="00A67121">
        <w:rPr>
          <w:rFonts w:ascii="Times New Roman" w:hAnsi="Times New Roman" w:cs="Times New Roman"/>
          <w:sz w:val="24"/>
          <w:szCs w:val="24"/>
        </w:rPr>
        <w:t>7). Электронные словари: Толковый словарь русского языка. С.И. и Н.Ю.Шведова</w:t>
      </w:r>
    </w:p>
    <w:p w:rsidR="001921A6" w:rsidRPr="00A67121" w:rsidRDefault="001921A6" w:rsidP="001921A6">
      <w:pPr>
        <w:spacing w:after="0" w:line="240" w:lineRule="auto"/>
        <w:ind w:left="57"/>
        <w:rPr>
          <w:rFonts w:ascii="Times New Roman" w:hAnsi="Times New Roman" w:cs="Times New Roman"/>
          <w:sz w:val="24"/>
          <w:szCs w:val="24"/>
        </w:rPr>
      </w:pPr>
      <w:r w:rsidRPr="00A67121">
        <w:rPr>
          <w:rFonts w:ascii="Times New Roman" w:hAnsi="Times New Roman" w:cs="Times New Roman"/>
          <w:sz w:val="24"/>
          <w:szCs w:val="24"/>
        </w:rPr>
        <w:t xml:space="preserve">  8).  Словарь синонимов русского языка. З.Е.Александрова</w:t>
      </w:r>
    </w:p>
    <w:p w:rsidR="001921A6" w:rsidRPr="00A67121" w:rsidRDefault="001921A6" w:rsidP="001921A6">
      <w:pPr>
        <w:spacing w:after="0" w:line="240" w:lineRule="auto"/>
        <w:ind w:left="57"/>
        <w:rPr>
          <w:rFonts w:ascii="Times New Roman" w:hAnsi="Times New Roman" w:cs="Times New Roman"/>
          <w:i/>
          <w:sz w:val="24"/>
          <w:szCs w:val="24"/>
        </w:rPr>
      </w:pPr>
    </w:p>
    <w:p w:rsidR="001921A6" w:rsidRPr="00A67121" w:rsidRDefault="001921A6" w:rsidP="001921A6">
      <w:pPr>
        <w:shd w:val="clear" w:color="auto" w:fill="FFFFFF"/>
        <w:spacing w:after="0" w:line="240" w:lineRule="auto"/>
        <w:ind w:left="57"/>
        <w:rPr>
          <w:rFonts w:ascii="Times New Roman" w:hAnsi="Times New Roman" w:cs="Times New Roman"/>
          <w:b/>
          <w:sz w:val="24"/>
          <w:szCs w:val="24"/>
        </w:rPr>
      </w:pPr>
      <w:r w:rsidRPr="00A67121">
        <w:rPr>
          <w:rFonts w:ascii="Times New Roman" w:hAnsi="Times New Roman" w:cs="Times New Roman"/>
          <w:b/>
          <w:sz w:val="24"/>
          <w:szCs w:val="24"/>
        </w:rPr>
        <w:t>для учителя:</w:t>
      </w:r>
    </w:p>
    <w:p w:rsidR="001921A6" w:rsidRPr="00A67121" w:rsidRDefault="001921A6" w:rsidP="001921A6">
      <w:pPr>
        <w:widowControl w:val="0"/>
        <w:shd w:val="clear" w:color="auto" w:fill="FFFFFF"/>
        <w:tabs>
          <w:tab w:val="num" w:pos="720"/>
          <w:tab w:val="left" w:pos="922"/>
          <w:tab w:val="left" w:pos="5580"/>
          <w:tab w:val="left" w:pos="9355"/>
        </w:tabs>
        <w:autoSpaceDE w:val="0"/>
        <w:autoSpaceDN w:val="0"/>
        <w:adjustRightInd w:val="0"/>
        <w:spacing w:after="0" w:line="240" w:lineRule="auto"/>
        <w:ind w:left="57"/>
        <w:jc w:val="center"/>
        <w:rPr>
          <w:rFonts w:ascii="Times New Roman" w:hAnsi="Times New Roman" w:cs="Times New Roman"/>
          <w:b/>
          <w:i/>
          <w:sz w:val="24"/>
          <w:szCs w:val="24"/>
        </w:rPr>
      </w:pPr>
      <w:r w:rsidRPr="00A67121">
        <w:rPr>
          <w:rFonts w:ascii="Times New Roman" w:hAnsi="Times New Roman" w:cs="Times New Roman"/>
          <w:b/>
          <w:i/>
          <w:sz w:val="24"/>
          <w:szCs w:val="24"/>
        </w:rPr>
        <w:t xml:space="preserve"> </w:t>
      </w:r>
    </w:p>
    <w:p w:rsidR="001921A6" w:rsidRPr="00A67121" w:rsidRDefault="001921A6" w:rsidP="001921A6">
      <w:pPr>
        <w:spacing w:after="0" w:line="240" w:lineRule="auto"/>
        <w:ind w:left="57"/>
        <w:rPr>
          <w:rFonts w:ascii="Times New Roman" w:hAnsi="Times New Roman" w:cs="Times New Roman"/>
          <w:sz w:val="24"/>
          <w:szCs w:val="24"/>
        </w:rPr>
      </w:pPr>
      <w:r w:rsidRPr="00A67121">
        <w:rPr>
          <w:rFonts w:ascii="Times New Roman" w:hAnsi="Times New Roman" w:cs="Times New Roman"/>
          <w:bCs/>
          <w:spacing w:val="-20"/>
          <w:sz w:val="24"/>
          <w:szCs w:val="24"/>
        </w:rPr>
        <w:t>1)</w:t>
      </w:r>
      <w:r w:rsidRPr="00A67121">
        <w:rPr>
          <w:rFonts w:ascii="Times New Roman" w:hAnsi="Times New Roman" w:cs="Times New Roman"/>
          <w:spacing w:val="-20"/>
          <w:sz w:val="24"/>
          <w:szCs w:val="24"/>
        </w:rPr>
        <w:t xml:space="preserve">.   </w:t>
      </w:r>
      <w:r w:rsidRPr="00A67121">
        <w:rPr>
          <w:rFonts w:ascii="Times New Roman" w:hAnsi="Times New Roman" w:cs="Times New Roman"/>
          <w:sz w:val="24"/>
          <w:szCs w:val="24"/>
        </w:rPr>
        <w:t xml:space="preserve">Аркин И.И. Уроки литературы в 9 классе: Практическая методика: Книга для учителя, - М.:   </w:t>
      </w:r>
    </w:p>
    <w:p w:rsidR="001921A6" w:rsidRPr="00A67121" w:rsidRDefault="001921A6" w:rsidP="001921A6">
      <w:pPr>
        <w:spacing w:after="0" w:line="240" w:lineRule="auto"/>
        <w:ind w:left="57"/>
        <w:rPr>
          <w:rFonts w:ascii="Times New Roman" w:hAnsi="Times New Roman" w:cs="Times New Roman"/>
          <w:b/>
          <w:i/>
          <w:sz w:val="24"/>
          <w:szCs w:val="24"/>
        </w:rPr>
      </w:pPr>
      <w:r w:rsidRPr="00A67121">
        <w:rPr>
          <w:rFonts w:ascii="Times New Roman" w:hAnsi="Times New Roman" w:cs="Times New Roman"/>
          <w:sz w:val="24"/>
          <w:szCs w:val="24"/>
        </w:rPr>
        <w:t>Просвещение, 2008.</w:t>
      </w:r>
    </w:p>
    <w:p w:rsidR="001921A6" w:rsidRPr="00A67121" w:rsidRDefault="001921A6" w:rsidP="001921A6">
      <w:pPr>
        <w:spacing w:after="0" w:line="240" w:lineRule="auto"/>
        <w:ind w:left="57"/>
        <w:rPr>
          <w:rFonts w:ascii="Times New Roman" w:hAnsi="Times New Roman" w:cs="Times New Roman"/>
          <w:sz w:val="24"/>
          <w:szCs w:val="24"/>
        </w:rPr>
      </w:pPr>
      <w:r w:rsidRPr="00A67121">
        <w:rPr>
          <w:rFonts w:ascii="Times New Roman" w:hAnsi="Times New Roman" w:cs="Times New Roman"/>
          <w:spacing w:val="-8"/>
          <w:sz w:val="24"/>
          <w:szCs w:val="24"/>
        </w:rPr>
        <w:t>2).</w:t>
      </w:r>
      <w:r w:rsidRPr="00A67121">
        <w:rPr>
          <w:rFonts w:ascii="Times New Roman" w:hAnsi="Times New Roman" w:cs="Times New Roman"/>
          <w:sz w:val="24"/>
          <w:szCs w:val="24"/>
        </w:rPr>
        <w:t xml:space="preserve">  </w:t>
      </w:r>
      <w:r w:rsidRPr="00A67121">
        <w:rPr>
          <w:rFonts w:ascii="Times New Roman" w:hAnsi="Times New Roman" w:cs="Times New Roman"/>
          <w:spacing w:val="-1"/>
          <w:sz w:val="24"/>
          <w:szCs w:val="24"/>
        </w:rPr>
        <w:t xml:space="preserve">Беляева Н.В. Уроки изучения лирики в школе. - М.: </w:t>
      </w:r>
      <w:proofErr w:type="spellStart"/>
      <w:r w:rsidRPr="00A67121">
        <w:rPr>
          <w:rFonts w:ascii="Times New Roman" w:hAnsi="Times New Roman" w:cs="Times New Roman"/>
          <w:spacing w:val="-1"/>
          <w:sz w:val="24"/>
          <w:szCs w:val="24"/>
        </w:rPr>
        <w:t>Вербум-М</w:t>
      </w:r>
      <w:proofErr w:type="spellEnd"/>
      <w:r w:rsidRPr="00A67121">
        <w:rPr>
          <w:rFonts w:ascii="Times New Roman" w:hAnsi="Times New Roman" w:cs="Times New Roman"/>
          <w:spacing w:val="-1"/>
          <w:sz w:val="24"/>
          <w:szCs w:val="24"/>
        </w:rPr>
        <w:t>, 2004.</w:t>
      </w:r>
    </w:p>
    <w:p w:rsidR="001921A6" w:rsidRPr="00A67121" w:rsidRDefault="001921A6" w:rsidP="001921A6">
      <w:pPr>
        <w:spacing w:after="0" w:line="240" w:lineRule="auto"/>
        <w:ind w:left="57"/>
        <w:rPr>
          <w:rFonts w:ascii="Times New Roman" w:hAnsi="Times New Roman" w:cs="Times New Roman"/>
          <w:sz w:val="24"/>
          <w:szCs w:val="24"/>
        </w:rPr>
      </w:pPr>
      <w:r w:rsidRPr="00A67121">
        <w:rPr>
          <w:rFonts w:ascii="Times New Roman" w:hAnsi="Times New Roman" w:cs="Times New Roman"/>
          <w:spacing w:val="-9"/>
          <w:sz w:val="24"/>
          <w:szCs w:val="24"/>
        </w:rPr>
        <w:t>3).</w:t>
      </w:r>
      <w:r w:rsidRPr="00A67121">
        <w:rPr>
          <w:rFonts w:ascii="Times New Roman" w:hAnsi="Times New Roman" w:cs="Times New Roman"/>
          <w:sz w:val="24"/>
          <w:szCs w:val="24"/>
        </w:rPr>
        <w:t xml:space="preserve">  </w:t>
      </w:r>
      <w:r w:rsidRPr="00A67121">
        <w:rPr>
          <w:rFonts w:ascii="Times New Roman" w:hAnsi="Times New Roman" w:cs="Times New Roman"/>
          <w:spacing w:val="-1"/>
          <w:sz w:val="24"/>
          <w:szCs w:val="24"/>
        </w:rPr>
        <w:t>Вельская Л.Л. Литературные викторины. - М.: Просвещение, 2005.</w:t>
      </w:r>
    </w:p>
    <w:p w:rsidR="001921A6" w:rsidRPr="00A67121" w:rsidRDefault="001921A6" w:rsidP="001921A6">
      <w:pPr>
        <w:spacing w:after="0" w:line="240" w:lineRule="auto"/>
        <w:ind w:left="57"/>
        <w:rPr>
          <w:rFonts w:ascii="Times New Roman" w:hAnsi="Times New Roman" w:cs="Times New Roman"/>
          <w:sz w:val="24"/>
          <w:szCs w:val="24"/>
        </w:rPr>
      </w:pPr>
      <w:r w:rsidRPr="00A67121">
        <w:rPr>
          <w:rFonts w:ascii="Times New Roman" w:hAnsi="Times New Roman" w:cs="Times New Roman"/>
          <w:spacing w:val="-14"/>
          <w:sz w:val="24"/>
          <w:szCs w:val="24"/>
        </w:rPr>
        <w:t>4).</w:t>
      </w:r>
      <w:r w:rsidRPr="00A67121">
        <w:rPr>
          <w:rFonts w:ascii="Times New Roman" w:hAnsi="Times New Roman" w:cs="Times New Roman"/>
          <w:sz w:val="24"/>
          <w:szCs w:val="24"/>
        </w:rPr>
        <w:t xml:space="preserve">  Зинина Е.А., Федоров А.В., Самойлова Е.А. Литература: Сборник заданий для проведения экзамена в 9 классе. - М: Просвещение, 2006.</w:t>
      </w:r>
    </w:p>
    <w:p w:rsidR="001921A6" w:rsidRPr="00A67121" w:rsidRDefault="001921A6" w:rsidP="001921A6">
      <w:pPr>
        <w:spacing w:after="0" w:line="240" w:lineRule="auto"/>
        <w:ind w:left="57"/>
        <w:rPr>
          <w:rFonts w:ascii="Times New Roman" w:hAnsi="Times New Roman" w:cs="Times New Roman"/>
          <w:sz w:val="24"/>
          <w:szCs w:val="24"/>
        </w:rPr>
      </w:pPr>
      <w:r w:rsidRPr="00A67121">
        <w:rPr>
          <w:rFonts w:ascii="Times New Roman" w:hAnsi="Times New Roman" w:cs="Times New Roman"/>
          <w:spacing w:val="-8"/>
          <w:sz w:val="24"/>
          <w:szCs w:val="24"/>
        </w:rPr>
        <w:t>5).</w:t>
      </w:r>
      <w:r w:rsidRPr="00A67121">
        <w:rPr>
          <w:rFonts w:ascii="Times New Roman" w:hAnsi="Times New Roman" w:cs="Times New Roman"/>
          <w:sz w:val="24"/>
          <w:szCs w:val="24"/>
        </w:rPr>
        <w:t xml:space="preserve">  </w:t>
      </w:r>
      <w:r w:rsidRPr="00A67121">
        <w:rPr>
          <w:rFonts w:ascii="Times New Roman" w:hAnsi="Times New Roman" w:cs="Times New Roman"/>
          <w:spacing w:val="-3"/>
          <w:sz w:val="24"/>
          <w:szCs w:val="24"/>
        </w:rPr>
        <w:t xml:space="preserve">Коровина В.Я. Литература: 9 </w:t>
      </w:r>
      <w:proofErr w:type="spellStart"/>
      <w:r w:rsidRPr="00A67121">
        <w:rPr>
          <w:rFonts w:ascii="Times New Roman" w:hAnsi="Times New Roman" w:cs="Times New Roman"/>
          <w:spacing w:val="-3"/>
          <w:sz w:val="24"/>
          <w:szCs w:val="24"/>
        </w:rPr>
        <w:t>кл</w:t>
      </w:r>
      <w:proofErr w:type="spellEnd"/>
      <w:r w:rsidRPr="00A67121">
        <w:rPr>
          <w:rFonts w:ascii="Times New Roman" w:hAnsi="Times New Roman" w:cs="Times New Roman"/>
          <w:spacing w:val="-3"/>
          <w:sz w:val="24"/>
          <w:szCs w:val="24"/>
        </w:rPr>
        <w:t xml:space="preserve">.: Методические советы / В.Я.Коровина, И.С. </w:t>
      </w:r>
      <w:proofErr w:type="spellStart"/>
      <w:r w:rsidRPr="00A67121">
        <w:rPr>
          <w:rFonts w:ascii="Times New Roman" w:hAnsi="Times New Roman" w:cs="Times New Roman"/>
          <w:spacing w:val="-3"/>
          <w:sz w:val="24"/>
          <w:szCs w:val="24"/>
        </w:rPr>
        <w:t>Збарский</w:t>
      </w:r>
      <w:proofErr w:type="spellEnd"/>
      <w:r w:rsidRPr="00A67121">
        <w:rPr>
          <w:rFonts w:ascii="Times New Roman" w:hAnsi="Times New Roman" w:cs="Times New Roman"/>
          <w:spacing w:val="-3"/>
          <w:sz w:val="24"/>
          <w:szCs w:val="24"/>
        </w:rPr>
        <w:t xml:space="preserve">: </w:t>
      </w:r>
      <w:r w:rsidRPr="00A67121">
        <w:rPr>
          <w:rFonts w:ascii="Times New Roman" w:hAnsi="Times New Roman" w:cs="Times New Roman"/>
          <w:sz w:val="24"/>
          <w:szCs w:val="24"/>
        </w:rPr>
        <w:t>под ред. В.И.Коровина. - М.: Просвещение, 2008.</w:t>
      </w:r>
    </w:p>
    <w:p w:rsidR="001921A6" w:rsidRPr="00A67121" w:rsidRDefault="001921A6" w:rsidP="001921A6">
      <w:pPr>
        <w:spacing w:after="0" w:line="240" w:lineRule="auto"/>
        <w:ind w:left="57"/>
        <w:rPr>
          <w:rFonts w:ascii="Times New Roman" w:hAnsi="Times New Roman" w:cs="Times New Roman"/>
          <w:sz w:val="24"/>
          <w:szCs w:val="24"/>
        </w:rPr>
      </w:pPr>
      <w:r w:rsidRPr="00A67121">
        <w:rPr>
          <w:rFonts w:ascii="Times New Roman" w:hAnsi="Times New Roman" w:cs="Times New Roman"/>
          <w:spacing w:val="-11"/>
          <w:sz w:val="24"/>
          <w:szCs w:val="24"/>
        </w:rPr>
        <w:t>6).</w:t>
      </w:r>
      <w:r w:rsidRPr="00A67121">
        <w:rPr>
          <w:rFonts w:ascii="Times New Roman" w:hAnsi="Times New Roman" w:cs="Times New Roman"/>
          <w:sz w:val="24"/>
          <w:szCs w:val="24"/>
        </w:rPr>
        <w:t xml:space="preserve">  Литература.   9 </w:t>
      </w:r>
      <w:proofErr w:type="spellStart"/>
      <w:r w:rsidRPr="00A67121">
        <w:rPr>
          <w:rFonts w:ascii="Times New Roman" w:hAnsi="Times New Roman" w:cs="Times New Roman"/>
          <w:sz w:val="24"/>
          <w:szCs w:val="24"/>
        </w:rPr>
        <w:t>кл</w:t>
      </w:r>
      <w:proofErr w:type="spellEnd"/>
      <w:r w:rsidRPr="00A67121">
        <w:rPr>
          <w:rFonts w:ascii="Times New Roman" w:hAnsi="Times New Roman" w:cs="Times New Roman"/>
          <w:sz w:val="24"/>
          <w:szCs w:val="24"/>
        </w:rPr>
        <w:t>.:   Учебник для   общеобразовательных учреждений.   В 2-х ч./Авт.-сост. В.Я.Коровина и др. - М.: Просвещение, 2008.</w:t>
      </w:r>
    </w:p>
    <w:p w:rsidR="001921A6" w:rsidRPr="00A67121" w:rsidRDefault="001921A6" w:rsidP="001921A6">
      <w:pPr>
        <w:spacing w:after="0" w:line="240" w:lineRule="auto"/>
        <w:ind w:left="57"/>
        <w:rPr>
          <w:rFonts w:ascii="Times New Roman" w:hAnsi="Times New Roman" w:cs="Times New Roman"/>
          <w:sz w:val="24"/>
          <w:szCs w:val="24"/>
        </w:rPr>
      </w:pPr>
      <w:r w:rsidRPr="00A67121">
        <w:rPr>
          <w:rFonts w:ascii="Times New Roman" w:hAnsi="Times New Roman" w:cs="Times New Roman"/>
          <w:spacing w:val="-13"/>
          <w:sz w:val="24"/>
          <w:szCs w:val="24"/>
        </w:rPr>
        <w:t>7).</w:t>
      </w:r>
      <w:r w:rsidRPr="00A67121">
        <w:rPr>
          <w:rFonts w:ascii="Times New Roman" w:hAnsi="Times New Roman" w:cs="Times New Roman"/>
          <w:sz w:val="24"/>
          <w:szCs w:val="24"/>
        </w:rPr>
        <w:t xml:space="preserve">  </w:t>
      </w:r>
      <w:proofErr w:type="spellStart"/>
      <w:r w:rsidRPr="00A67121">
        <w:rPr>
          <w:rFonts w:ascii="Times New Roman" w:hAnsi="Times New Roman" w:cs="Times New Roman"/>
          <w:sz w:val="24"/>
          <w:szCs w:val="24"/>
        </w:rPr>
        <w:t>Лейфман</w:t>
      </w:r>
      <w:proofErr w:type="spellEnd"/>
      <w:r w:rsidRPr="00A67121">
        <w:rPr>
          <w:rFonts w:ascii="Times New Roman" w:hAnsi="Times New Roman" w:cs="Times New Roman"/>
          <w:sz w:val="24"/>
          <w:szCs w:val="24"/>
        </w:rPr>
        <w:t xml:space="preserve"> И.М. Карточки для дифференцированного контроля знаний по литературе. 9 класс, </w:t>
      </w:r>
      <w:proofErr w:type="gramStart"/>
      <w:r w:rsidRPr="00A67121">
        <w:rPr>
          <w:rFonts w:ascii="Times New Roman" w:hAnsi="Times New Roman" w:cs="Times New Roman"/>
          <w:sz w:val="24"/>
          <w:szCs w:val="24"/>
        </w:rPr>
        <w:t>-М</w:t>
      </w:r>
      <w:proofErr w:type="gramEnd"/>
      <w:r w:rsidRPr="00A67121">
        <w:rPr>
          <w:rFonts w:ascii="Times New Roman" w:hAnsi="Times New Roman" w:cs="Times New Roman"/>
          <w:sz w:val="24"/>
          <w:szCs w:val="24"/>
        </w:rPr>
        <w:t>.: Материк Альфа, 2004.</w:t>
      </w:r>
    </w:p>
    <w:p w:rsidR="001921A6" w:rsidRPr="00A67121" w:rsidRDefault="001921A6" w:rsidP="001921A6">
      <w:pPr>
        <w:spacing w:after="0" w:line="240" w:lineRule="auto"/>
        <w:ind w:left="57"/>
        <w:rPr>
          <w:rFonts w:ascii="Times New Roman" w:hAnsi="Times New Roman" w:cs="Times New Roman"/>
          <w:spacing w:val="-1"/>
          <w:sz w:val="24"/>
          <w:szCs w:val="24"/>
        </w:rPr>
      </w:pPr>
      <w:r w:rsidRPr="00A67121">
        <w:rPr>
          <w:rFonts w:ascii="Times New Roman" w:hAnsi="Times New Roman" w:cs="Times New Roman"/>
          <w:spacing w:val="-14"/>
          <w:sz w:val="24"/>
          <w:szCs w:val="24"/>
        </w:rPr>
        <w:t>8).</w:t>
      </w:r>
      <w:r w:rsidRPr="00A67121">
        <w:rPr>
          <w:rFonts w:ascii="Times New Roman" w:hAnsi="Times New Roman" w:cs="Times New Roman"/>
          <w:sz w:val="24"/>
          <w:szCs w:val="24"/>
        </w:rPr>
        <w:t xml:space="preserve">  </w:t>
      </w:r>
      <w:r w:rsidRPr="00A67121">
        <w:rPr>
          <w:rFonts w:ascii="Times New Roman" w:hAnsi="Times New Roman" w:cs="Times New Roman"/>
          <w:spacing w:val="-1"/>
          <w:sz w:val="24"/>
          <w:szCs w:val="24"/>
        </w:rPr>
        <w:t xml:space="preserve"> </w:t>
      </w:r>
      <w:r w:rsidRPr="00A67121">
        <w:rPr>
          <w:rFonts w:ascii="Times New Roman" w:hAnsi="Times New Roman" w:cs="Times New Roman"/>
          <w:sz w:val="24"/>
          <w:szCs w:val="24"/>
        </w:rPr>
        <w:t xml:space="preserve">Матвеева Е.И. Литература. 9 класс: Тестовые задания к основным учебникам. </w:t>
      </w:r>
      <w:r w:rsidRPr="00A67121">
        <w:rPr>
          <w:rFonts w:ascii="Times New Roman" w:hAnsi="Times New Roman" w:cs="Times New Roman"/>
          <w:spacing w:val="-1"/>
          <w:sz w:val="24"/>
          <w:szCs w:val="24"/>
        </w:rPr>
        <w:t>– М.:</w:t>
      </w:r>
    </w:p>
    <w:p w:rsidR="001921A6" w:rsidRPr="00A67121" w:rsidRDefault="001921A6" w:rsidP="001921A6">
      <w:pPr>
        <w:shd w:val="clear" w:color="auto" w:fill="FFFFFF"/>
        <w:spacing w:after="0" w:line="240" w:lineRule="auto"/>
        <w:ind w:left="57"/>
        <w:rPr>
          <w:rFonts w:ascii="Times New Roman" w:hAnsi="Times New Roman" w:cs="Times New Roman"/>
          <w:spacing w:val="-1"/>
          <w:sz w:val="24"/>
          <w:szCs w:val="24"/>
        </w:rPr>
      </w:pPr>
      <w:r w:rsidRPr="00A67121">
        <w:rPr>
          <w:rFonts w:ascii="Times New Roman" w:hAnsi="Times New Roman" w:cs="Times New Roman"/>
          <w:spacing w:val="-1"/>
          <w:sz w:val="24"/>
          <w:szCs w:val="24"/>
        </w:rPr>
        <w:t xml:space="preserve">   Эскимо, 2008 </w:t>
      </w:r>
    </w:p>
    <w:p w:rsidR="001921A6" w:rsidRPr="00A67121" w:rsidRDefault="001921A6" w:rsidP="001921A6">
      <w:pPr>
        <w:shd w:val="clear" w:color="auto" w:fill="FFFFFF"/>
        <w:spacing w:after="0" w:line="240" w:lineRule="auto"/>
        <w:ind w:left="57"/>
        <w:rPr>
          <w:rFonts w:ascii="Times New Roman" w:hAnsi="Times New Roman" w:cs="Times New Roman"/>
          <w:spacing w:val="-1"/>
          <w:sz w:val="24"/>
          <w:szCs w:val="24"/>
        </w:rPr>
      </w:pPr>
      <w:r w:rsidRPr="00A67121">
        <w:rPr>
          <w:rFonts w:ascii="Times New Roman" w:hAnsi="Times New Roman" w:cs="Times New Roman"/>
          <w:spacing w:val="-3"/>
          <w:sz w:val="24"/>
          <w:szCs w:val="24"/>
        </w:rPr>
        <w:t xml:space="preserve">9).  </w:t>
      </w:r>
      <w:proofErr w:type="spellStart"/>
      <w:r w:rsidRPr="00A67121">
        <w:rPr>
          <w:rFonts w:ascii="Times New Roman" w:hAnsi="Times New Roman" w:cs="Times New Roman"/>
          <w:spacing w:val="-3"/>
          <w:sz w:val="24"/>
          <w:szCs w:val="24"/>
        </w:rPr>
        <w:t>Фогельсон</w:t>
      </w:r>
      <w:proofErr w:type="spellEnd"/>
      <w:r w:rsidRPr="00A67121">
        <w:rPr>
          <w:rFonts w:ascii="Times New Roman" w:hAnsi="Times New Roman" w:cs="Times New Roman"/>
          <w:spacing w:val="-3"/>
          <w:sz w:val="24"/>
          <w:szCs w:val="24"/>
        </w:rPr>
        <w:t xml:space="preserve"> И.А. Русская литература первой половины 19 века. - М.: Материк Альфа. 2006. </w:t>
      </w:r>
    </w:p>
    <w:p w:rsidR="001921A6" w:rsidRPr="00A67121" w:rsidRDefault="001921A6" w:rsidP="001921A6">
      <w:pPr>
        <w:spacing w:after="0" w:line="240" w:lineRule="auto"/>
        <w:ind w:left="57"/>
        <w:rPr>
          <w:rFonts w:ascii="Times New Roman" w:hAnsi="Times New Roman" w:cs="Times New Roman"/>
          <w:i/>
          <w:sz w:val="24"/>
          <w:szCs w:val="24"/>
        </w:rPr>
      </w:pPr>
    </w:p>
    <w:p w:rsidR="001921A6" w:rsidRPr="00764DF6" w:rsidRDefault="001921A6" w:rsidP="00764DF6">
      <w:pPr>
        <w:spacing w:after="0" w:line="240" w:lineRule="auto"/>
        <w:ind w:left="57"/>
        <w:rPr>
          <w:rFonts w:ascii="Times New Roman" w:hAnsi="Times New Roman" w:cs="Times New Roman"/>
          <w:b/>
          <w:shadow/>
          <w:sz w:val="24"/>
          <w:szCs w:val="24"/>
        </w:rPr>
      </w:pPr>
      <w:r w:rsidRPr="00A67121">
        <w:rPr>
          <w:rFonts w:ascii="Times New Roman" w:hAnsi="Times New Roman" w:cs="Times New Roman"/>
          <w:b/>
          <w:sz w:val="24"/>
          <w:szCs w:val="24"/>
        </w:rPr>
        <w:t>Интернет-ресурсы для ученика и учителя:</w:t>
      </w:r>
      <w:r w:rsidRPr="00A67121">
        <w:rPr>
          <w:rFonts w:ascii="Times New Roman" w:hAnsi="Times New Roman" w:cs="Times New Roman"/>
          <w:b/>
          <w:shadow/>
          <w:sz w:val="24"/>
          <w:szCs w:val="24"/>
        </w:rPr>
        <w:t xml:space="preserve"> </w:t>
      </w:r>
    </w:p>
    <w:p w:rsidR="001921A6" w:rsidRPr="00A67121" w:rsidRDefault="001921A6" w:rsidP="001921A6">
      <w:pPr>
        <w:spacing w:after="0" w:line="240" w:lineRule="auto"/>
        <w:ind w:left="57"/>
        <w:rPr>
          <w:rFonts w:ascii="Times New Roman" w:hAnsi="Times New Roman" w:cs="Times New Roman"/>
          <w:b/>
          <w:i/>
          <w:color w:val="002060"/>
          <w:sz w:val="24"/>
          <w:szCs w:val="24"/>
        </w:rPr>
      </w:pPr>
      <w:r w:rsidRPr="00A67121">
        <w:rPr>
          <w:rFonts w:ascii="Times New Roman" w:hAnsi="Times New Roman" w:cs="Times New Roman"/>
          <w:color w:val="002060"/>
          <w:sz w:val="24"/>
          <w:szCs w:val="24"/>
        </w:rPr>
        <w:t>1</w:t>
      </w:r>
      <w:r w:rsidRPr="00A67121">
        <w:rPr>
          <w:rFonts w:ascii="Times New Roman" w:hAnsi="Times New Roman" w:cs="Times New Roman"/>
          <w:i/>
          <w:color w:val="002060"/>
          <w:sz w:val="24"/>
          <w:szCs w:val="24"/>
        </w:rPr>
        <w:t xml:space="preserve">. </w:t>
      </w:r>
      <w:hyperlink r:id="rId8" w:tgtFrame="_blank" w:tooltip="http://school-collection.edu.ru/catalog/pupil/?subject=8" w:history="1">
        <w:r w:rsidRPr="00A67121">
          <w:rPr>
            <w:rStyle w:val="ab"/>
            <w:rFonts w:ascii="Times New Roman" w:hAnsi="Times New Roman" w:cs="Times New Roman"/>
            <w:b/>
            <w:i/>
            <w:color w:val="002060"/>
            <w:sz w:val="24"/>
            <w:szCs w:val="24"/>
          </w:rPr>
          <w:t>http://school-</w:t>
        </w:r>
      </w:hyperlink>
      <w:hyperlink r:id="rId9" w:tgtFrame="_blank" w:tooltip="http://school-collection.edu.ru/catalog/pupil/?subject=8" w:history="1">
        <w:r w:rsidRPr="00A67121">
          <w:rPr>
            <w:rStyle w:val="ab"/>
            <w:rFonts w:ascii="Times New Roman" w:hAnsi="Times New Roman" w:cs="Times New Roman"/>
            <w:b/>
            <w:i/>
            <w:color w:val="002060"/>
            <w:sz w:val="24"/>
            <w:szCs w:val="24"/>
          </w:rPr>
          <w:t>collection.edu.ru/catalog/pupil/?subject=8</w:t>
        </w:r>
      </w:hyperlink>
      <w:r w:rsidRPr="00A67121">
        <w:rPr>
          <w:rFonts w:ascii="Times New Roman" w:hAnsi="Times New Roman" w:cs="Times New Roman"/>
          <w:b/>
          <w:i/>
          <w:color w:val="002060"/>
          <w:sz w:val="24"/>
          <w:szCs w:val="24"/>
        </w:rPr>
        <w:t xml:space="preserve"> </w:t>
      </w:r>
    </w:p>
    <w:p w:rsidR="001921A6" w:rsidRPr="00A67121" w:rsidRDefault="001921A6" w:rsidP="001921A6">
      <w:pPr>
        <w:spacing w:after="0" w:line="240" w:lineRule="auto"/>
        <w:ind w:left="57"/>
        <w:rPr>
          <w:rFonts w:ascii="Times New Roman" w:hAnsi="Times New Roman" w:cs="Times New Roman"/>
          <w:b/>
          <w:i/>
          <w:color w:val="002060"/>
          <w:sz w:val="24"/>
          <w:szCs w:val="24"/>
        </w:rPr>
      </w:pPr>
      <w:r w:rsidRPr="00A67121">
        <w:rPr>
          <w:rFonts w:ascii="Times New Roman" w:hAnsi="Times New Roman" w:cs="Times New Roman"/>
          <w:b/>
          <w:color w:val="002060"/>
          <w:sz w:val="24"/>
          <w:szCs w:val="24"/>
        </w:rPr>
        <w:t>2.</w:t>
      </w:r>
      <w:r w:rsidRPr="00A67121">
        <w:rPr>
          <w:rFonts w:ascii="Times New Roman" w:hAnsi="Times New Roman" w:cs="Times New Roman"/>
          <w:b/>
          <w:i/>
          <w:color w:val="002060"/>
          <w:sz w:val="24"/>
          <w:szCs w:val="24"/>
        </w:rPr>
        <w:t xml:space="preserve"> Сеть творческих учителей </w:t>
      </w:r>
      <w:hyperlink r:id="rId10" w:history="1">
        <w:r w:rsidRPr="00A67121">
          <w:rPr>
            <w:rStyle w:val="ab"/>
            <w:rFonts w:ascii="Times New Roman" w:hAnsi="Times New Roman" w:cs="Times New Roman"/>
            <w:b/>
            <w:i/>
            <w:color w:val="002060"/>
            <w:sz w:val="24"/>
            <w:szCs w:val="24"/>
          </w:rPr>
          <w:t>http://www.it-n.ru/</w:t>
        </w:r>
      </w:hyperlink>
    </w:p>
    <w:p w:rsidR="001921A6" w:rsidRPr="00A67121" w:rsidRDefault="001921A6" w:rsidP="001921A6">
      <w:pPr>
        <w:spacing w:after="0" w:line="240" w:lineRule="auto"/>
        <w:ind w:left="57"/>
        <w:rPr>
          <w:rFonts w:ascii="Times New Roman" w:hAnsi="Times New Roman" w:cs="Times New Roman"/>
          <w:b/>
          <w:i/>
          <w:color w:val="002060"/>
          <w:sz w:val="24"/>
          <w:szCs w:val="24"/>
        </w:rPr>
      </w:pPr>
      <w:r w:rsidRPr="00A67121">
        <w:rPr>
          <w:rFonts w:ascii="Times New Roman" w:hAnsi="Times New Roman" w:cs="Times New Roman"/>
          <w:b/>
          <w:color w:val="002060"/>
          <w:sz w:val="24"/>
          <w:szCs w:val="24"/>
        </w:rPr>
        <w:t xml:space="preserve">3. </w:t>
      </w:r>
      <w:r w:rsidRPr="00A67121">
        <w:rPr>
          <w:rFonts w:ascii="Times New Roman" w:hAnsi="Times New Roman" w:cs="Times New Roman"/>
          <w:b/>
          <w:i/>
          <w:color w:val="002060"/>
          <w:sz w:val="24"/>
          <w:szCs w:val="24"/>
        </w:rPr>
        <w:t xml:space="preserve"> </w:t>
      </w:r>
      <w:hyperlink r:id="rId11" w:history="1">
        <w:r w:rsidRPr="00A67121">
          <w:rPr>
            <w:rStyle w:val="ab"/>
            <w:rFonts w:ascii="Times New Roman" w:hAnsi="Times New Roman" w:cs="Times New Roman"/>
            <w:b/>
            <w:i/>
            <w:color w:val="002060"/>
            <w:sz w:val="24"/>
            <w:szCs w:val="24"/>
          </w:rPr>
          <w:t>http://rus.1september.ru/topic.php?TopicID=1&amp;Page</w:t>
        </w:r>
      </w:hyperlink>
    </w:p>
    <w:p w:rsidR="001921A6" w:rsidRPr="00A67121" w:rsidRDefault="001921A6" w:rsidP="001921A6">
      <w:pPr>
        <w:spacing w:after="0" w:line="240" w:lineRule="auto"/>
        <w:ind w:left="57"/>
        <w:rPr>
          <w:rFonts w:ascii="Times New Roman" w:hAnsi="Times New Roman" w:cs="Times New Roman"/>
          <w:i/>
          <w:color w:val="002060"/>
          <w:sz w:val="24"/>
          <w:szCs w:val="24"/>
        </w:rPr>
      </w:pPr>
      <w:r w:rsidRPr="00A67121">
        <w:rPr>
          <w:rFonts w:ascii="Times New Roman" w:hAnsi="Times New Roman" w:cs="Times New Roman"/>
          <w:b/>
          <w:color w:val="002060"/>
          <w:sz w:val="24"/>
          <w:szCs w:val="24"/>
        </w:rPr>
        <w:t>4.</w:t>
      </w:r>
      <w:r w:rsidRPr="00A67121">
        <w:rPr>
          <w:rFonts w:ascii="Times New Roman" w:hAnsi="Times New Roman" w:cs="Times New Roman"/>
          <w:b/>
          <w:i/>
          <w:color w:val="002060"/>
          <w:sz w:val="24"/>
          <w:szCs w:val="24"/>
        </w:rPr>
        <w:t xml:space="preserve">  </w:t>
      </w:r>
      <w:hyperlink r:id="rId12" w:history="1">
        <w:r w:rsidRPr="00A67121">
          <w:rPr>
            <w:rStyle w:val="ab"/>
            <w:rFonts w:ascii="Times New Roman" w:hAnsi="Times New Roman" w:cs="Times New Roman"/>
            <w:b/>
            <w:i/>
            <w:color w:val="002060"/>
            <w:sz w:val="24"/>
            <w:szCs w:val="24"/>
          </w:rPr>
          <w:t>http://www.openclass.ru/</w:t>
        </w:r>
      </w:hyperlink>
      <w:r w:rsidRPr="00A67121">
        <w:rPr>
          <w:rFonts w:ascii="Times New Roman" w:hAnsi="Times New Roman" w:cs="Times New Roman"/>
          <w:i/>
          <w:color w:val="002060"/>
          <w:sz w:val="24"/>
          <w:szCs w:val="24"/>
        </w:rPr>
        <w:t xml:space="preserve"> </w:t>
      </w:r>
    </w:p>
    <w:p w:rsidR="001921A6" w:rsidRPr="00A67121" w:rsidRDefault="001921A6" w:rsidP="001921A6">
      <w:pPr>
        <w:spacing w:after="0" w:line="240" w:lineRule="auto"/>
        <w:ind w:left="57" w:right="57"/>
        <w:jc w:val="both"/>
        <w:rPr>
          <w:rFonts w:ascii="Times New Roman" w:hAnsi="Times New Roman" w:cs="Times New Roman"/>
          <w:b/>
          <w:sz w:val="24"/>
          <w:szCs w:val="24"/>
        </w:rPr>
      </w:pPr>
    </w:p>
    <w:p w:rsidR="001921A6" w:rsidRPr="00A67121" w:rsidRDefault="001921A6" w:rsidP="001921A6">
      <w:pPr>
        <w:shd w:val="clear" w:color="auto" w:fill="FFFFFF"/>
        <w:autoSpaceDE w:val="0"/>
        <w:autoSpaceDN w:val="0"/>
        <w:adjustRightInd w:val="0"/>
        <w:spacing w:after="0" w:line="240" w:lineRule="auto"/>
        <w:ind w:left="57" w:right="57"/>
        <w:rPr>
          <w:rFonts w:ascii="Times New Roman" w:hAnsi="Times New Roman" w:cs="Times New Roman"/>
          <w:b/>
          <w:bCs/>
          <w:sz w:val="24"/>
          <w:szCs w:val="24"/>
        </w:rPr>
      </w:pPr>
    </w:p>
    <w:p w:rsidR="001921A6" w:rsidRPr="00A67121" w:rsidRDefault="001921A6" w:rsidP="001921A6">
      <w:pPr>
        <w:shd w:val="clear" w:color="auto" w:fill="FFFFFF"/>
        <w:autoSpaceDE w:val="0"/>
        <w:autoSpaceDN w:val="0"/>
        <w:adjustRightInd w:val="0"/>
        <w:spacing w:after="0" w:line="240" w:lineRule="auto"/>
        <w:ind w:right="57"/>
        <w:rPr>
          <w:rFonts w:ascii="Times New Roman" w:hAnsi="Times New Roman" w:cs="Times New Roman"/>
          <w:b/>
          <w:bCs/>
          <w:i/>
          <w:iCs/>
          <w:sz w:val="24"/>
          <w:szCs w:val="24"/>
        </w:rPr>
      </w:pPr>
    </w:p>
    <w:p w:rsidR="001921A6" w:rsidRPr="00A67121" w:rsidRDefault="001921A6" w:rsidP="001921A6">
      <w:pPr>
        <w:pStyle w:val="a8"/>
        <w:spacing w:after="0" w:line="240" w:lineRule="auto"/>
        <w:ind w:left="57" w:right="57"/>
        <w:jc w:val="both"/>
        <w:rPr>
          <w:rFonts w:ascii="Times New Roman" w:hAnsi="Times New Roman"/>
          <w:b/>
          <w:sz w:val="24"/>
          <w:szCs w:val="24"/>
        </w:rPr>
      </w:pPr>
    </w:p>
    <w:p w:rsidR="001921A6" w:rsidRPr="00A67121" w:rsidRDefault="001921A6" w:rsidP="001921A6">
      <w:pPr>
        <w:pStyle w:val="a8"/>
        <w:spacing w:after="0" w:line="240" w:lineRule="auto"/>
        <w:ind w:left="57" w:right="57"/>
        <w:jc w:val="both"/>
        <w:rPr>
          <w:rFonts w:ascii="Times New Roman" w:hAnsi="Times New Roman"/>
          <w:b/>
          <w:sz w:val="24"/>
          <w:szCs w:val="24"/>
        </w:rPr>
      </w:pPr>
    </w:p>
    <w:p w:rsidR="001921A6" w:rsidRPr="00A67121" w:rsidRDefault="001921A6" w:rsidP="001921A6">
      <w:pPr>
        <w:pStyle w:val="a8"/>
        <w:spacing w:after="0" w:line="240" w:lineRule="auto"/>
        <w:ind w:left="57" w:right="57"/>
        <w:jc w:val="both"/>
        <w:rPr>
          <w:rFonts w:ascii="Times New Roman" w:hAnsi="Times New Roman"/>
          <w:b/>
          <w:sz w:val="24"/>
          <w:szCs w:val="24"/>
        </w:rPr>
      </w:pPr>
    </w:p>
    <w:p w:rsidR="001921A6" w:rsidRPr="00A67121" w:rsidRDefault="001921A6" w:rsidP="001921A6">
      <w:pPr>
        <w:pStyle w:val="a8"/>
        <w:spacing w:after="0" w:line="240" w:lineRule="auto"/>
        <w:ind w:left="57" w:right="57"/>
        <w:jc w:val="both"/>
        <w:rPr>
          <w:rFonts w:ascii="Times New Roman" w:hAnsi="Times New Roman"/>
          <w:b/>
          <w:sz w:val="24"/>
          <w:szCs w:val="24"/>
        </w:rPr>
      </w:pPr>
    </w:p>
    <w:p w:rsidR="001921A6" w:rsidRPr="00A67121" w:rsidRDefault="001921A6" w:rsidP="001921A6">
      <w:pPr>
        <w:spacing w:after="0" w:line="240" w:lineRule="auto"/>
        <w:ind w:left="57" w:right="57"/>
        <w:rPr>
          <w:rFonts w:ascii="Times New Roman" w:hAnsi="Times New Roman" w:cs="Times New Roman"/>
          <w:sz w:val="24"/>
          <w:szCs w:val="24"/>
        </w:rPr>
      </w:pPr>
    </w:p>
    <w:p w:rsidR="00A73FD9" w:rsidRPr="00A67121" w:rsidRDefault="00A73FD9" w:rsidP="001921A6">
      <w:pPr>
        <w:rPr>
          <w:rFonts w:ascii="Times New Roman" w:hAnsi="Times New Roman" w:cs="Times New Roman"/>
        </w:rPr>
      </w:pPr>
    </w:p>
    <w:sectPr w:rsidR="00A73FD9" w:rsidRPr="00A67121" w:rsidSect="003A166D">
      <w:footerReference w:type="default" r:id="rId13"/>
      <w:pgSz w:w="16838" w:h="11906" w:orient="landscape" w:code="9"/>
      <w:pgMar w:top="851" w:right="1134" w:bottom="567"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106B" w:rsidRDefault="0093106B" w:rsidP="0093106B">
      <w:pPr>
        <w:spacing w:after="0" w:line="240" w:lineRule="auto"/>
      </w:pPr>
      <w:r>
        <w:separator/>
      </w:r>
    </w:p>
  </w:endnote>
  <w:endnote w:type="continuationSeparator" w:id="0">
    <w:p w:rsidR="0093106B" w:rsidRDefault="0093106B" w:rsidP="009310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ndale Sans UI">
    <w:altName w:val="Times New Roman"/>
    <w:charset w:val="CC"/>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12941"/>
      <w:docPartObj>
        <w:docPartGallery w:val="Page Numbers (Bottom of Page)"/>
        <w:docPartUnique/>
      </w:docPartObj>
    </w:sdtPr>
    <w:sdtContent>
      <w:p w:rsidR="0093106B" w:rsidRDefault="0098277F">
        <w:pPr>
          <w:pStyle w:val="af5"/>
          <w:jc w:val="center"/>
        </w:pPr>
        <w:fldSimple w:instr=" PAGE   \* MERGEFORMAT ">
          <w:r w:rsidR="00C73946">
            <w:rPr>
              <w:noProof/>
            </w:rPr>
            <w:t>2</w:t>
          </w:r>
        </w:fldSimple>
      </w:p>
    </w:sdtContent>
  </w:sdt>
  <w:p w:rsidR="0093106B" w:rsidRDefault="0093106B">
    <w:pPr>
      <w:pStyle w:val="af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106B" w:rsidRDefault="0093106B" w:rsidP="0093106B">
      <w:pPr>
        <w:spacing w:after="0" w:line="240" w:lineRule="auto"/>
      </w:pPr>
      <w:r>
        <w:separator/>
      </w:r>
    </w:p>
  </w:footnote>
  <w:footnote w:type="continuationSeparator" w:id="0">
    <w:p w:rsidR="0093106B" w:rsidRDefault="0093106B" w:rsidP="0093106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4"/>
    <w:lvl w:ilvl="0">
      <w:start w:val="1"/>
      <w:numFmt w:val="decimal"/>
      <w:lvlText w:val="%1."/>
      <w:lvlJc w:val="left"/>
      <w:pPr>
        <w:tabs>
          <w:tab w:val="num" w:pos="0"/>
        </w:tabs>
        <w:ind w:left="1287" w:hanging="360"/>
      </w:pPr>
    </w:lvl>
  </w:abstractNum>
  <w:abstractNum w:abstractNumId="1">
    <w:nsid w:val="00000003"/>
    <w:multiLevelType w:val="singleLevel"/>
    <w:tmpl w:val="00000003"/>
    <w:name w:val="WW8Num19"/>
    <w:lvl w:ilvl="0">
      <w:start w:val="1"/>
      <w:numFmt w:val="bullet"/>
      <w:lvlText w:val=""/>
      <w:lvlJc w:val="left"/>
      <w:pPr>
        <w:tabs>
          <w:tab w:val="num" w:pos="1080"/>
        </w:tabs>
        <w:ind w:left="1080" w:hanging="360"/>
      </w:pPr>
      <w:rPr>
        <w:rFonts w:ascii="Symbol" w:hAnsi="Symbol" w:cs="Symbol"/>
      </w:rPr>
    </w:lvl>
  </w:abstractNum>
  <w:abstractNum w:abstractNumId="2">
    <w:nsid w:val="00000004"/>
    <w:multiLevelType w:val="singleLevel"/>
    <w:tmpl w:val="00000004"/>
    <w:name w:val="WW8Num15"/>
    <w:lvl w:ilvl="0">
      <w:start w:val="1"/>
      <w:numFmt w:val="decimal"/>
      <w:lvlText w:val="%1."/>
      <w:lvlJc w:val="left"/>
      <w:pPr>
        <w:tabs>
          <w:tab w:val="num" w:pos="720"/>
        </w:tabs>
        <w:ind w:left="720" w:hanging="360"/>
      </w:pPr>
    </w:lvl>
  </w:abstractNum>
  <w:abstractNum w:abstractNumId="3">
    <w:nsid w:val="00000005"/>
    <w:multiLevelType w:val="singleLevel"/>
    <w:tmpl w:val="00000005"/>
    <w:name w:val="WW8Num6"/>
    <w:lvl w:ilvl="0">
      <w:start w:val="1"/>
      <w:numFmt w:val="decimal"/>
      <w:lvlText w:val="%1."/>
      <w:lvlJc w:val="left"/>
      <w:pPr>
        <w:tabs>
          <w:tab w:val="num" w:pos="720"/>
        </w:tabs>
        <w:ind w:left="720" w:hanging="360"/>
      </w:pPr>
    </w:lvl>
  </w:abstractNum>
  <w:abstractNum w:abstractNumId="4">
    <w:nsid w:val="00000006"/>
    <w:multiLevelType w:val="singleLevel"/>
    <w:tmpl w:val="00000006"/>
    <w:name w:val="WW8Num23"/>
    <w:lvl w:ilvl="0">
      <w:start w:val="1"/>
      <w:numFmt w:val="decimal"/>
      <w:lvlText w:val="%1."/>
      <w:lvlJc w:val="left"/>
      <w:pPr>
        <w:tabs>
          <w:tab w:val="num" w:pos="720"/>
        </w:tabs>
        <w:ind w:left="720" w:hanging="360"/>
      </w:pPr>
    </w:lvl>
  </w:abstractNum>
  <w:abstractNum w:abstractNumId="5">
    <w:nsid w:val="00000007"/>
    <w:multiLevelType w:val="singleLevel"/>
    <w:tmpl w:val="00000007"/>
    <w:name w:val="WW8Num7"/>
    <w:lvl w:ilvl="0">
      <w:start w:val="1"/>
      <w:numFmt w:val="decimal"/>
      <w:lvlText w:val="%1."/>
      <w:lvlJc w:val="left"/>
      <w:pPr>
        <w:tabs>
          <w:tab w:val="num" w:pos="720"/>
        </w:tabs>
        <w:ind w:left="720" w:hanging="360"/>
      </w:pPr>
    </w:lvl>
  </w:abstractNum>
  <w:abstractNum w:abstractNumId="6">
    <w:nsid w:val="14BE0199"/>
    <w:multiLevelType w:val="hybridMultilevel"/>
    <w:tmpl w:val="85022F3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B686958"/>
    <w:multiLevelType w:val="hybridMultilevel"/>
    <w:tmpl w:val="62D2697E"/>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C2C538C"/>
    <w:multiLevelType w:val="hybridMultilevel"/>
    <w:tmpl w:val="D1C28C5E"/>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33A757EE"/>
    <w:multiLevelType w:val="hybridMultilevel"/>
    <w:tmpl w:val="935E1B8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6B44336"/>
    <w:multiLevelType w:val="hybridMultilevel"/>
    <w:tmpl w:val="7D4AFB8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98022F1"/>
    <w:multiLevelType w:val="multilevel"/>
    <w:tmpl w:val="67BCFCD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D5D5EE4"/>
    <w:multiLevelType w:val="hybridMultilevel"/>
    <w:tmpl w:val="0794F44C"/>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4FF37677"/>
    <w:multiLevelType w:val="hybridMultilevel"/>
    <w:tmpl w:val="F2845334"/>
    <w:lvl w:ilvl="0" w:tplc="04190005">
      <w:start w:val="1"/>
      <w:numFmt w:val="bullet"/>
      <w:lvlText w:val=""/>
      <w:lvlJc w:val="left"/>
      <w:pPr>
        <w:tabs>
          <w:tab w:val="num" w:pos="1429"/>
        </w:tabs>
        <w:ind w:left="1429" w:hanging="360"/>
      </w:pPr>
      <w:rPr>
        <w:rFonts w:ascii="Wingdings" w:hAnsi="Wingding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4">
    <w:nsid w:val="552701C5"/>
    <w:multiLevelType w:val="hybridMultilevel"/>
    <w:tmpl w:val="54E64FB2"/>
    <w:lvl w:ilvl="0" w:tplc="F118B244">
      <w:start w:val="1"/>
      <w:numFmt w:val="upperRoman"/>
      <w:lvlText w:val="%1."/>
      <w:lvlJc w:val="left"/>
      <w:pPr>
        <w:ind w:left="1080" w:hanging="720"/>
      </w:pPr>
      <w:rPr>
        <w:rFonts w:hint="default"/>
      </w:rPr>
    </w:lvl>
    <w:lvl w:ilvl="1" w:tplc="EB82769E">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8FF00EF"/>
    <w:multiLevelType w:val="hybridMultilevel"/>
    <w:tmpl w:val="7E5039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0DC2135"/>
    <w:multiLevelType w:val="multilevel"/>
    <w:tmpl w:val="17A44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0"/>
  </w:num>
  <w:num w:numId="5">
    <w:abstractNumId w:val="15"/>
  </w:num>
  <w:num w:numId="6">
    <w:abstractNumId w:val="13"/>
  </w:num>
  <w:num w:numId="7">
    <w:abstractNumId w:val="8"/>
  </w:num>
  <w:num w:numId="8">
    <w:abstractNumId w:val="0"/>
  </w:num>
  <w:num w:numId="9">
    <w:abstractNumId w:val="1"/>
  </w:num>
  <w:num w:numId="10">
    <w:abstractNumId w:val="2"/>
  </w:num>
  <w:num w:numId="11">
    <w:abstractNumId w:val="3"/>
  </w:num>
  <w:num w:numId="12">
    <w:abstractNumId w:val="4"/>
  </w:num>
  <w:num w:numId="13">
    <w:abstractNumId w:val="5"/>
  </w:num>
  <w:num w:numId="14">
    <w:abstractNumId w:val="14"/>
  </w:num>
  <w:num w:numId="15">
    <w:abstractNumId w:val="12"/>
  </w:num>
  <w:num w:numId="16">
    <w:abstractNumId w:val="11"/>
  </w:num>
  <w:num w:numId="17">
    <w:abstractNumId w:val="7"/>
  </w:num>
  <w:num w:numId="1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
  <w:rsids>
    <w:rsidRoot w:val="00925E30"/>
    <w:rsid w:val="00007A67"/>
    <w:rsid w:val="00021067"/>
    <w:rsid w:val="00037ED9"/>
    <w:rsid w:val="00040EE2"/>
    <w:rsid w:val="00096C33"/>
    <w:rsid w:val="000977D6"/>
    <w:rsid w:val="000B70F0"/>
    <w:rsid w:val="000C4B30"/>
    <w:rsid w:val="000F40EF"/>
    <w:rsid w:val="0011007A"/>
    <w:rsid w:val="0011681E"/>
    <w:rsid w:val="001248B1"/>
    <w:rsid w:val="00137CB4"/>
    <w:rsid w:val="001622C4"/>
    <w:rsid w:val="00180915"/>
    <w:rsid w:val="001921A6"/>
    <w:rsid w:val="001A283E"/>
    <w:rsid w:val="001B0B02"/>
    <w:rsid w:val="001B42CC"/>
    <w:rsid w:val="001C0A94"/>
    <w:rsid w:val="001D77B1"/>
    <w:rsid w:val="001F216D"/>
    <w:rsid w:val="00203AEF"/>
    <w:rsid w:val="00263B0A"/>
    <w:rsid w:val="00264358"/>
    <w:rsid w:val="002655F5"/>
    <w:rsid w:val="00270D7E"/>
    <w:rsid w:val="002D05A9"/>
    <w:rsid w:val="002D55E4"/>
    <w:rsid w:val="002F48E4"/>
    <w:rsid w:val="003138B9"/>
    <w:rsid w:val="00316750"/>
    <w:rsid w:val="003243B3"/>
    <w:rsid w:val="00344672"/>
    <w:rsid w:val="00345B9B"/>
    <w:rsid w:val="003A0D75"/>
    <w:rsid w:val="003A166D"/>
    <w:rsid w:val="003A3380"/>
    <w:rsid w:val="003B72E4"/>
    <w:rsid w:val="003D01CE"/>
    <w:rsid w:val="003F4BD8"/>
    <w:rsid w:val="00417A98"/>
    <w:rsid w:val="00475200"/>
    <w:rsid w:val="004908F7"/>
    <w:rsid w:val="004B1EF5"/>
    <w:rsid w:val="004C637C"/>
    <w:rsid w:val="004F2535"/>
    <w:rsid w:val="005267C8"/>
    <w:rsid w:val="00536985"/>
    <w:rsid w:val="00547ADD"/>
    <w:rsid w:val="00557F95"/>
    <w:rsid w:val="005A6AD6"/>
    <w:rsid w:val="005B083B"/>
    <w:rsid w:val="005B2D81"/>
    <w:rsid w:val="005D7A12"/>
    <w:rsid w:val="005E04CB"/>
    <w:rsid w:val="005F3A57"/>
    <w:rsid w:val="005F42CB"/>
    <w:rsid w:val="00631DEE"/>
    <w:rsid w:val="006932BB"/>
    <w:rsid w:val="006A3FAE"/>
    <w:rsid w:val="006B066C"/>
    <w:rsid w:val="006E1210"/>
    <w:rsid w:val="007001B2"/>
    <w:rsid w:val="0070091C"/>
    <w:rsid w:val="007018F3"/>
    <w:rsid w:val="00721ED3"/>
    <w:rsid w:val="00724477"/>
    <w:rsid w:val="00755457"/>
    <w:rsid w:val="00764DF6"/>
    <w:rsid w:val="0077346D"/>
    <w:rsid w:val="00783164"/>
    <w:rsid w:val="00785064"/>
    <w:rsid w:val="007A1781"/>
    <w:rsid w:val="007A29C1"/>
    <w:rsid w:val="00802B0D"/>
    <w:rsid w:val="008119CE"/>
    <w:rsid w:val="00826E4F"/>
    <w:rsid w:val="00865306"/>
    <w:rsid w:val="0086624F"/>
    <w:rsid w:val="008A0639"/>
    <w:rsid w:val="008D0DE9"/>
    <w:rsid w:val="008E45E6"/>
    <w:rsid w:val="00925E30"/>
    <w:rsid w:val="0093106B"/>
    <w:rsid w:val="009366B0"/>
    <w:rsid w:val="009368D6"/>
    <w:rsid w:val="009472D4"/>
    <w:rsid w:val="00950383"/>
    <w:rsid w:val="0098277F"/>
    <w:rsid w:val="009A0741"/>
    <w:rsid w:val="00A234EE"/>
    <w:rsid w:val="00A557A9"/>
    <w:rsid w:val="00A67121"/>
    <w:rsid w:val="00A73FD9"/>
    <w:rsid w:val="00A90238"/>
    <w:rsid w:val="00AB317B"/>
    <w:rsid w:val="00AB63A5"/>
    <w:rsid w:val="00AC1477"/>
    <w:rsid w:val="00AC79CE"/>
    <w:rsid w:val="00AD77F3"/>
    <w:rsid w:val="00B1406B"/>
    <w:rsid w:val="00B167E0"/>
    <w:rsid w:val="00B37AD9"/>
    <w:rsid w:val="00B56E3E"/>
    <w:rsid w:val="00B57BA3"/>
    <w:rsid w:val="00B75DEE"/>
    <w:rsid w:val="00B85E8B"/>
    <w:rsid w:val="00BA3D5C"/>
    <w:rsid w:val="00BA7C29"/>
    <w:rsid w:val="00BE343D"/>
    <w:rsid w:val="00BF48F3"/>
    <w:rsid w:val="00C034B3"/>
    <w:rsid w:val="00C250AB"/>
    <w:rsid w:val="00C269D3"/>
    <w:rsid w:val="00C6331F"/>
    <w:rsid w:val="00C6523E"/>
    <w:rsid w:val="00C73946"/>
    <w:rsid w:val="00C8524E"/>
    <w:rsid w:val="00CD5698"/>
    <w:rsid w:val="00CD79CB"/>
    <w:rsid w:val="00CF0B44"/>
    <w:rsid w:val="00D36DA8"/>
    <w:rsid w:val="00D40B73"/>
    <w:rsid w:val="00D45555"/>
    <w:rsid w:val="00D45CD6"/>
    <w:rsid w:val="00DA5CC5"/>
    <w:rsid w:val="00DB24DB"/>
    <w:rsid w:val="00DF65BE"/>
    <w:rsid w:val="00E3089E"/>
    <w:rsid w:val="00E313EE"/>
    <w:rsid w:val="00E54EC3"/>
    <w:rsid w:val="00EA6FAD"/>
    <w:rsid w:val="00EE18D7"/>
    <w:rsid w:val="00F05DBE"/>
    <w:rsid w:val="00F16000"/>
    <w:rsid w:val="00F222B9"/>
    <w:rsid w:val="00F53925"/>
    <w:rsid w:val="00F63BC3"/>
    <w:rsid w:val="00F750CA"/>
    <w:rsid w:val="00F9062A"/>
    <w:rsid w:val="00F92FED"/>
    <w:rsid w:val="00F9562E"/>
    <w:rsid w:val="00FB2491"/>
    <w:rsid w:val="00FD3C6F"/>
    <w:rsid w:val="00FE031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6E3E"/>
  </w:style>
  <w:style w:type="paragraph" w:styleId="1">
    <w:name w:val="heading 1"/>
    <w:basedOn w:val="a"/>
    <w:next w:val="a"/>
    <w:link w:val="10"/>
    <w:qFormat/>
    <w:rsid w:val="001921A6"/>
    <w:pPr>
      <w:keepNext/>
      <w:spacing w:before="240" w:after="60"/>
      <w:outlineLvl w:val="0"/>
    </w:pPr>
    <w:rPr>
      <w:rFonts w:asciiTheme="majorHAnsi" w:eastAsiaTheme="majorEastAsia" w:hAnsiTheme="majorHAnsi" w:cstheme="majorBidi"/>
      <w:b/>
      <w:bCs/>
      <w:kern w:val="32"/>
      <w:sz w:val="32"/>
      <w:szCs w:val="32"/>
    </w:rPr>
  </w:style>
  <w:style w:type="paragraph" w:styleId="3">
    <w:name w:val="heading 3"/>
    <w:basedOn w:val="a"/>
    <w:next w:val="a"/>
    <w:link w:val="30"/>
    <w:uiPriority w:val="9"/>
    <w:semiHidden/>
    <w:unhideWhenUsed/>
    <w:qFormat/>
    <w:rsid w:val="005F42CB"/>
    <w:pPr>
      <w:keepNext/>
      <w:widowControl w:val="0"/>
      <w:autoSpaceDE w:val="0"/>
      <w:autoSpaceDN w:val="0"/>
      <w:adjustRightInd w:val="0"/>
      <w:spacing w:before="240" w:after="60" w:line="240" w:lineRule="auto"/>
      <w:outlineLvl w:val="2"/>
    </w:pPr>
    <w:rPr>
      <w:rFonts w:ascii="Cambria" w:eastAsia="Times New Roman" w:hAnsi="Cambria" w:cs="Times New Roman"/>
      <w:b/>
      <w:bCs/>
      <w:sz w:val="26"/>
      <w:szCs w:val="26"/>
    </w:rPr>
  </w:style>
  <w:style w:type="paragraph" w:styleId="4">
    <w:name w:val="heading 4"/>
    <w:basedOn w:val="a"/>
    <w:next w:val="a"/>
    <w:link w:val="40"/>
    <w:uiPriority w:val="9"/>
    <w:semiHidden/>
    <w:unhideWhenUsed/>
    <w:qFormat/>
    <w:rsid w:val="005F42CB"/>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nhideWhenUsed/>
    <w:rsid w:val="00925E30"/>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ody Text"/>
    <w:basedOn w:val="a"/>
    <w:link w:val="a5"/>
    <w:uiPriority w:val="99"/>
    <w:semiHidden/>
    <w:unhideWhenUsed/>
    <w:rsid w:val="00925E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5">
    <w:name w:val="Основной текст Знак"/>
    <w:basedOn w:val="a0"/>
    <w:link w:val="a4"/>
    <w:uiPriority w:val="99"/>
    <w:semiHidden/>
    <w:rsid w:val="00925E30"/>
    <w:rPr>
      <w:rFonts w:ascii="Times New Roman" w:eastAsia="Times New Roman" w:hAnsi="Times New Roman" w:cs="Times New Roman"/>
      <w:sz w:val="24"/>
      <w:szCs w:val="24"/>
    </w:rPr>
  </w:style>
  <w:style w:type="paragraph" w:styleId="a6">
    <w:name w:val="Plain Text"/>
    <w:basedOn w:val="a"/>
    <w:link w:val="a7"/>
    <w:uiPriority w:val="99"/>
    <w:semiHidden/>
    <w:unhideWhenUsed/>
    <w:rsid w:val="00925E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7">
    <w:name w:val="Текст Знак"/>
    <w:basedOn w:val="a0"/>
    <w:link w:val="a6"/>
    <w:uiPriority w:val="99"/>
    <w:semiHidden/>
    <w:rsid w:val="00925E30"/>
    <w:rPr>
      <w:rFonts w:ascii="Times New Roman" w:eastAsia="Times New Roman" w:hAnsi="Times New Roman" w:cs="Times New Roman"/>
      <w:sz w:val="24"/>
      <w:szCs w:val="24"/>
    </w:rPr>
  </w:style>
  <w:style w:type="character" w:customStyle="1" w:styleId="10">
    <w:name w:val="Заголовок 1 Знак"/>
    <w:basedOn w:val="a0"/>
    <w:link w:val="1"/>
    <w:rsid w:val="001921A6"/>
    <w:rPr>
      <w:rFonts w:asciiTheme="majorHAnsi" w:eastAsiaTheme="majorEastAsia" w:hAnsiTheme="majorHAnsi" w:cstheme="majorBidi"/>
      <w:b/>
      <w:bCs/>
      <w:kern w:val="32"/>
      <w:sz w:val="32"/>
      <w:szCs w:val="32"/>
    </w:rPr>
  </w:style>
  <w:style w:type="paragraph" w:styleId="a8">
    <w:name w:val="List Paragraph"/>
    <w:basedOn w:val="a"/>
    <w:uiPriority w:val="99"/>
    <w:qFormat/>
    <w:rsid w:val="001921A6"/>
    <w:pPr>
      <w:ind w:left="720"/>
      <w:contextualSpacing/>
    </w:pPr>
    <w:rPr>
      <w:rFonts w:ascii="Calibri" w:eastAsia="Calibri" w:hAnsi="Calibri" w:cs="Times New Roman"/>
      <w:lang w:eastAsia="en-US"/>
    </w:rPr>
  </w:style>
  <w:style w:type="paragraph" w:customStyle="1" w:styleId="a9">
    <w:name w:val="Содержимое таблицы"/>
    <w:basedOn w:val="a"/>
    <w:rsid w:val="001921A6"/>
    <w:pPr>
      <w:widowControl w:val="0"/>
      <w:suppressLineNumbers/>
      <w:suppressAutoHyphens/>
      <w:spacing w:after="0" w:line="240" w:lineRule="auto"/>
    </w:pPr>
    <w:rPr>
      <w:rFonts w:ascii="Times New Roman" w:eastAsia="Andale Sans UI" w:hAnsi="Times New Roman" w:cs="Times New Roman"/>
      <w:kern w:val="1"/>
      <w:sz w:val="24"/>
      <w:szCs w:val="24"/>
    </w:rPr>
  </w:style>
  <w:style w:type="paragraph" w:customStyle="1" w:styleId="11">
    <w:name w:val="Основной текст1"/>
    <w:basedOn w:val="a"/>
    <w:link w:val="aa"/>
    <w:rsid w:val="001921A6"/>
    <w:pPr>
      <w:widowControl w:val="0"/>
      <w:shd w:val="clear" w:color="auto" w:fill="FFFFFF"/>
      <w:suppressAutoHyphens/>
      <w:spacing w:after="0" w:line="317" w:lineRule="exact"/>
    </w:pPr>
    <w:rPr>
      <w:rFonts w:ascii="Times New Roman" w:eastAsia="Times New Roman" w:hAnsi="Times New Roman" w:cs="Times New Roman"/>
      <w:color w:val="000000"/>
      <w:kern w:val="1"/>
      <w:sz w:val="27"/>
      <w:szCs w:val="27"/>
    </w:rPr>
  </w:style>
  <w:style w:type="character" w:styleId="ab">
    <w:name w:val="Hyperlink"/>
    <w:rsid w:val="001921A6"/>
    <w:rPr>
      <w:color w:val="0000FF"/>
      <w:u w:val="single"/>
    </w:rPr>
  </w:style>
  <w:style w:type="paragraph" w:customStyle="1" w:styleId="Style3">
    <w:name w:val="Style3"/>
    <w:basedOn w:val="a"/>
    <w:rsid w:val="001921A6"/>
    <w:pPr>
      <w:widowControl w:val="0"/>
      <w:autoSpaceDE w:val="0"/>
      <w:autoSpaceDN w:val="0"/>
      <w:adjustRightInd w:val="0"/>
      <w:spacing w:after="0" w:line="305" w:lineRule="exact"/>
      <w:ind w:firstLine="360"/>
      <w:jc w:val="both"/>
    </w:pPr>
    <w:rPr>
      <w:rFonts w:ascii="Times New Roman" w:eastAsia="Times New Roman" w:hAnsi="Times New Roman" w:cs="Times New Roman"/>
      <w:sz w:val="24"/>
      <w:szCs w:val="24"/>
    </w:rPr>
  </w:style>
  <w:style w:type="character" w:customStyle="1" w:styleId="FontStyle28">
    <w:name w:val="Font Style28"/>
    <w:rsid w:val="001921A6"/>
    <w:rPr>
      <w:rFonts w:ascii="Times New Roman" w:hAnsi="Times New Roman" w:cs="Times New Roman"/>
      <w:sz w:val="22"/>
      <w:szCs w:val="22"/>
    </w:rPr>
  </w:style>
  <w:style w:type="character" w:customStyle="1" w:styleId="12">
    <w:name w:val="Заголовок №1_"/>
    <w:link w:val="13"/>
    <w:rsid w:val="001921A6"/>
    <w:rPr>
      <w:b/>
      <w:bCs/>
      <w:shd w:val="clear" w:color="auto" w:fill="FFFFFF"/>
    </w:rPr>
  </w:style>
  <w:style w:type="paragraph" w:customStyle="1" w:styleId="13">
    <w:name w:val="Заголовок №1"/>
    <w:basedOn w:val="a"/>
    <w:link w:val="12"/>
    <w:rsid w:val="001921A6"/>
    <w:pPr>
      <w:widowControl w:val="0"/>
      <w:shd w:val="clear" w:color="auto" w:fill="FFFFFF"/>
      <w:spacing w:after="0" w:line="283" w:lineRule="exact"/>
      <w:jc w:val="center"/>
      <w:outlineLvl w:val="0"/>
    </w:pPr>
    <w:rPr>
      <w:b/>
      <w:bCs/>
    </w:rPr>
  </w:style>
  <w:style w:type="character" w:customStyle="1" w:styleId="aa">
    <w:name w:val="Основной текст_"/>
    <w:basedOn w:val="a0"/>
    <w:link w:val="11"/>
    <w:rsid w:val="001921A6"/>
    <w:rPr>
      <w:rFonts w:ascii="Times New Roman" w:eastAsia="Times New Roman" w:hAnsi="Times New Roman" w:cs="Times New Roman"/>
      <w:color w:val="000000"/>
      <w:kern w:val="1"/>
      <w:sz w:val="27"/>
      <w:szCs w:val="27"/>
      <w:shd w:val="clear" w:color="auto" w:fill="FFFFFF"/>
    </w:rPr>
  </w:style>
  <w:style w:type="character" w:styleId="ac">
    <w:name w:val="Emphasis"/>
    <w:basedOn w:val="a0"/>
    <w:qFormat/>
    <w:rsid w:val="001921A6"/>
    <w:rPr>
      <w:i/>
      <w:iCs/>
    </w:rPr>
  </w:style>
  <w:style w:type="paragraph" w:styleId="ad">
    <w:name w:val="Title"/>
    <w:basedOn w:val="a"/>
    <w:next w:val="a"/>
    <w:link w:val="ae"/>
    <w:qFormat/>
    <w:rsid w:val="001921A6"/>
    <w:pPr>
      <w:spacing w:before="240" w:after="60"/>
      <w:jc w:val="center"/>
      <w:outlineLvl w:val="0"/>
    </w:pPr>
    <w:rPr>
      <w:rFonts w:asciiTheme="majorHAnsi" w:eastAsiaTheme="majorEastAsia" w:hAnsiTheme="majorHAnsi" w:cstheme="majorBidi"/>
      <w:b/>
      <w:bCs/>
      <w:kern w:val="28"/>
      <w:sz w:val="32"/>
      <w:szCs w:val="32"/>
    </w:rPr>
  </w:style>
  <w:style w:type="character" w:customStyle="1" w:styleId="ae">
    <w:name w:val="Название Знак"/>
    <w:basedOn w:val="a0"/>
    <w:link w:val="ad"/>
    <w:rsid w:val="001921A6"/>
    <w:rPr>
      <w:rFonts w:asciiTheme="majorHAnsi" w:eastAsiaTheme="majorEastAsia" w:hAnsiTheme="majorHAnsi" w:cstheme="majorBidi"/>
      <w:b/>
      <w:bCs/>
      <w:kern w:val="28"/>
      <w:sz w:val="32"/>
      <w:szCs w:val="32"/>
    </w:rPr>
  </w:style>
  <w:style w:type="paragraph" w:styleId="af">
    <w:name w:val="Subtitle"/>
    <w:basedOn w:val="a"/>
    <w:next w:val="a"/>
    <w:link w:val="af0"/>
    <w:qFormat/>
    <w:rsid w:val="001921A6"/>
    <w:pPr>
      <w:spacing w:after="60"/>
      <w:jc w:val="center"/>
      <w:outlineLvl w:val="1"/>
    </w:pPr>
    <w:rPr>
      <w:rFonts w:asciiTheme="majorHAnsi" w:eastAsiaTheme="majorEastAsia" w:hAnsiTheme="majorHAnsi" w:cstheme="majorBidi"/>
      <w:sz w:val="24"/>
      <w:szCs w:val="24"/>
    </w:rPr>
  </w:style>
  <w:style w:type="character" w:customStyle="1" w:styleId="af0">
    <w:name w:val="Подзаголовок Знак"/>
    <w:basedOn w:val="a0"/>
    <w:link w:val="af"/>
    <w:rsid w:val="001921A6"/>
    <w:rPr>
      <w:rFonts w:asciiTheme="majorHAnsi" w:eastAsiaTheme="majorEastAsia" w:hAnsiTheme="majorHAnsi" w:cstheme="majorBidi"/>
      <w:sz w:val="24"/>
      <w:szCs w:val="24"/>
    </w:rPr>
  </w:style>
  <w:style w:type="character" w:styleId="af1">
    <w:name w:val="Strong"/>
    <w:basedOn w:val="a0"/>
    <w:qFormat/>
    <w:rsid w:val="001921A6"/>
    <w:rPr>
      <w:b/>
      <w:bCs/>
    </w:rPr>
  </w:style>
  <w:style w:type="paragraph" w:styleId="af2">
    <w:name w:val="No Spacing"/>
    <w:uiPriority w:val="1"/>
    <w:qFormat/>
    <w:rsid w:val="001921A6"/>
    <w:pPr>
      <w:spacing w:after="0" w:line="240" w:lineRule="auto"/>
    </w:pPr>
    <w:rPr>
      <w:rFonts w:ascii="Calibri" w:eastAsia="Times New Roman" w:hAnsi="Calibri" w:cs="Times New Roman"/>
    </w:rPr>
  </w:style>
  <w:style w:type="character" w:customStyle="1" w:styleId="40">
    <w:name w:val="Заголовок 4 Знак"/>
    <w:basedOn w:val="a0"/>
    <w:link w:val="4"/>
    <w:uiPriority w:val="9"/>
    <w:semiHidden/>
    <w:rsid w:val="005F42CB"/>
    <w:rPr>
      <w:rFonts w:asciiTheme="majorHAnsi" w:eastAsiaTheme="majorEastAsia" w:hAnsiTheme="majorHAnsi" w:cstheme="majorBidi"/>
      <w:b/>
      <w:bCs/>
      <w:i/>
      <w:iCs/>
      <w:color w:val="4F81BD" w:themeColor="accent1"/>
    </w:rPr>
  </w:style>
  <w:style w:type="character" w:customStyle="1" w:styleId="30">
    <w:name w:val="Заголовок 3 Знак"/>
    <w:basedOn w:val="a0"/>
    <w:link w:val="3"/>
    <w:uiPriority w:val="9"/>
    <w:semiHidden/>
    <w:rsid w:val="005F42CB"/>
    <w:rPr>
      <w:rFonts w:ascii="Cambria" w:eastAsia="Times New Roman" w:hAnsi="Cambria" w:cs="Times New Roman"/>
      <w:b/>
      <w:bCs/>
      <w:sz w:val="26"/>
      <w:szCs w:val="26"/>
    </w:rPr>
  </w:style>
  <w:style w:type="paragraph" w:styleId="af3">
    <w:name w:val="header"/>
    <w:basedOn w:val="a"/>
    <w:link w:val="af4"/>
    <w:uiPriority w:val="99"/>
    <w:semiHidden/>
    <w:unhideWhenUsed/>
    <w:rsid w:val="0093106B"/>
    <w:pPr>
      <w:tabs>
        <w:tab w:val="center" w:pos="4677"/>
        <w:tab w:val="right" w:pos="9355"/>
      </w:tabs>
      <w:spacing w:after="0" w:line="240" w:lineRule="auto"/>
    </w:pPr>
  </w:style>
  <w:style w:type="character" w:customStyle="1" w:styleId="af4">
    <w:name w:val="Верхний колонтитул Знак"/>
    <w:basedOn w:val="a0"/>
    <w:link w:val="af3"/>
    <w:uiPriority w:val="99"/>
    <w:semiHidden/>
    <w:rsid w:val="0093106B"/>
  </w:style>
  <w:style w:type="paragraph" w:styleId="af5">
    <w:name w:val="footer"/>
    <w:basedOn w:val="a"/>
    <w:link w:val="af6"/>
    <w:uiPriority w:val="99"/>
    <w:unhideWhenUsed/>
    <w:rsid w:val="0093106B"/>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93106B"/>
  </w:style>
</w:styles>
</file>

<file path=word/webSettings.xml><?xml version="1.0" encoding="utf-8"?>
<w:webSettings xmlns:r="http://schemas.openxmlformats.org/officeDocument/2006/relationships" xmlns:w="http://schemas.openxmlformats.org/wordprocessingml/2006/main">
  <w:divs>
    <w:div w:id="1323852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ol-collection.edu.ru/catalog/pupil/?subject=8"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penclass.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us.1september.ru/topic.php?TopicID=1&amp;Pag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t-n.ru/" TargetMode="External"/><Relationship Id="rId4" Type="http://schemas.openxmlformats.org/officeDocument/2006/relationships/settings" Target="settings.xml"/><Relationship Id="rId9" Type="http://schemas.openxmlformats.org/officeDocument/2006/relationships/hyperlink" Target="http://school-collection.edu.ru/catalog/pupil/?subject=8"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C4FD3-C7F4-4299-B03C-4D1CAC841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1700</TotalTime>
  <Pages>47</Pages>
  <Words>21187</Words>
  <Characters>120769</Characters>
  <Application>Microsoft Office Word</Application>
  <DocSecurity>0</DocSecurity>
  <Lines>1006</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Зоопарк</dc:creator>
  <cp:lastModifiedBy>user</cp:lastModifiedBy>
  <cp:revision>27</cp:revision>
  <cp:lastPrinted>2020-09-17T14:23:00Z</cp:lastPrinted>
  <dcterms:created xsi:type="dcterms:W3CDTF">2019-08-25T19:55:00Z</dcterms:created>
  <dcterms:modified xsi:type="dcterms:W3CDTF">2020-09-17T17:47:00Z</dcterms:modified>
</cp:coreProperties>
</file>